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2A3083" w14:textId="6298FD58" w:rsidR="00F01EBF" w:rsidRPr="001F7E21" w:rsidRDefault="00F01EBF" w:rsidP="00F01EBF">
      <w:pPr>
        <w:suppressAutoHyphens/>
        <w:rPr>
          <w:rFonts w:asciiTheme="minorHAnsi" w:hAnsiTheme="minorHAnsi"/>
          <w:b/>
          <w:bCs/>
          <w:u w:val="single"/>
          <w:lang w:eastAsia="ar-SA"/>
        </w:rPr>
      </w:pPr>
      <w:r w:rsidRPr="001F7E21">
        <w:rPr>
          <w:rFonts w:asciiTheme="minorHAnsi" w:hAnsiTheme="minorHAnsi"/>
          <w:b/>
          <w:lang w:eastAsia="ar-SA"/>
        </w:rPr>
        <w:t xml:space="preserve">ΕΛΛΗΝΙΚΗ </w:t>
      </w:r>
      <w:r w:rsidR="00657ADA" w:rsidRPr="001F7E21">
        <w:rPr>
          <w:rFonts w:asciiTheme="minorHAnsi" w:hAnsiTheme="minorHAnsi"/>
          <w:noProof/>
        </w:rPr>
        <w:drawing>
          <wp:inline distT="0" distB="0" distL="0" distR="0" wp14:anchorId="66179CFF" wp14:editId="32EED37B">
            <wp:extent cx="314325" cy="314325"/>
            <wp:effectExtent l="0" t="0" r="9525" b="9525"/>
            <wp:docPr id="2" name="Εικόνα 2" descr="thire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ire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4325" cy="314325"/>
                    </a:xfrm>
                    <a:prstGeom prst="rect">
                      <a:avLst/>
                    </a:prstGeom>
                    <a:noFill/>
                    <a:ln>
                      <a:noFill/>
                    </a:ln>
                  </pic:spPr>
                </pic:pic>
              </a:graphicData>
            </a:graphic>
          </wp:inline>
        </w:drawing>
      </w:r>
      <w:r w:rsidRPr="001F7E21">
        <w:rPr>
          <w:rFonts w:asciiTheme="minorHAnsi" w:hAnsiTheme="minorHAnsi"/>
          <w:b/>
          <w:lang w:eastAsia="ar-SA"/>
        </w:rPr>
        <w:t xml:space="preserve"> ΔΗΜΟΚΡΑΤΙΑ                                         </w:t>
      </w:r>
    </w:p>
    <w:p w14:paraId="2493E36A" w14:textId="77777777" w:rsidR="00F01EBF" w:rsidRPr="001F7E21" w:rsidRDefault="00F01EBF" w:rsidP="00F01EBF">
      <w:pPr>
        <w:suppressAutoHyphens/>
        <w:rPr>
          <w:rFonts w:asciiTheme="minorHAnsi" w:hAnsiTheme="minorHAnsi"/>
          <w:b/>
          <w:lang w:eastAsia="ar-SA"/>
        </w:rPr>
      </w:pPr>
      <w:r w:rsidRPr="001F7E21">
        <w:rPr>
          <w:rFonts w:asciiTheme="minorHAnsi" w:hAnsiTheme="minorHAnsi"/>
          <w:b/>
          <w:lang w:eastAsia="ar-SA"/>
        </w:rPr>
        <w:t xml:space="preserve">ΥΠΟΥΡΓΕΙΟ ΥΓΕΙΑΣ </w:t>
      </w:r>
    </w:p>
    <w:p w14:paraId="58881A78" w14:textId="649B89FD" w:rsidR="00F01EBF" w:rsidRPr="001F7E21" w:rsidRDefault="00F01EBF" w:rsidP="00F01EBF">
      <w:pPr>
        <w:suppressAutoHyphens/>
        <w:rPr>
          <w:rFonts w:asciiTheme="minorHAnsi" w:hAnsiTheme="minorHAnsi"/>
          <w:b/>
          <w:lang w:eastAsia="ar-SA"/>
        </w:rPr>
      </w:pPr>
      <w:r w:rsidRPr="001F7E21">
        <w:rPr>
          <w:rFonts w:asciiTheme="minorHAnsi" w:hAnsiTheme="minorHAnsi"/>
          <w:b/>
          <w:lang w:eastAsia="ar-SA"/>
        </w:rPr>
        <w:t>ΔΙΟΙΚΗΣΗ 2</w:t>
      </w:r>
      <w:r w:rsidRPr="001F7E21">
        <w:rPr>
          <w:rFonts w:asciiTheme="minorHAnsi" w:hAnsiTheme="minorHAnsi"/>
          <w:b/>
          <w:vertAlign w:val="superscript"/>
          <w:lang w:eastAsia="ar-SA"/>
        </w:rPr>
        <w:t>ης</w:t>
      </w:r>
      <w:r w:rsidR="00657ADA" w:rsidRPr="001F7E21">
        <w:rPr>
          <w:rFonts w:asciiTheme="minorHAnsi" w:hAnsiTheme="minorHAnsi"/>
          <w:b/>
          <w:lang w:eastAsia="ar-SA"/>
        </w:rPr>
        <w:t xml:space="preserve"> ΥΓΕΙΟΝOΜΙΚΗΣ ΠΕΡΙΦ</w:t>
      </w:r>
      <w:r w:rsidRPr="001F7E21">
        <w:rPr>
          <w:rFonts w:asciiTheme="minorHAnsi" w:hAnsiTheme="minorHAnsi"/>
          <w:b/>
          <w:lang w:eastAsia="ar-SA"/>
        </w:rPr>
        <w:t xml:space="preserve">ΕΡΕΙΑΣ </w:t>
      </w:r>
    </w:p>
    <w:p w14:paraId="786C59F0" w14:textId="77777777" w:rsidR="00F01EBF" w:rsidRPr="001F7E21" w:rsidRDefault="00F01EBF" w:rsidP="00F01EBF">
      <w:pPr>
        <w:suppressAutoHyphens/>
        <w:rPr>
          <w:rFonts w:asciiTheme="minorHAnsi" w:hAnsiTheme="minorHAnsi"/>
          <w:b/>
          <w:lang w:eastAsia="ar-SA"/>
        </w:rPr>
      </w:pPr>
      <w:r w:rsidRPr="001F7E21">
        <w:rPr>
          <w:rFonts w:asciiTheme="minorHAnsi" w:hAnsiTheme="minorHAnsi"/>
          <w:b/>
          <w:lang w:eastAsia="ar-SA"/>
        </w:rPr>
        <w:t>ΠΕΙΡΑΙΩΣ &amp; ΑΙΓΑΙΟΥ</w:t>
      </w:r>
    </w:p>
    <w:p w14:paraId="6FC33F0D" w14:textId="77777777" w:rsidR="00F01EBF" w:rsidRPr="001F7E21" w:rsidRDefault="00F01EBF" w:rsidP="00F01EBF">
      <w:pPr>
        <w:suppressAutoHyphens/>
        <w:rPr>
          <w:rFonts w:asciiTheme="minorHAnsi" w:hAnsiTheme="minorHAnsi"/>
          <w:b/>
          <w:color w:val="000000"/>
          <w:lang w:eastAsia="ar-SA"/>
        </w:rPr>
      </w:pPr>
      <w:r w:rsidRPr="001F7E21">
        <w:rPr>
          <w:rFonts w:asciiTheme="minorHAnsi" w:hAnsiTheme="minorHAnsi"/>
          <w:b/>
          <w:color w:val="000000"/>
          <w:lang w:eastAsia="ar-SA"/>
        </w:rPr>
        <w:t xml:space="preserve">Δ/ΝΣΗ ΟΙΚΟΝΟΜΙΚΗΣ ΟΡΓΑΝΩΣΗΣ </w:t>
      </w:r>
    </w:p>
    <w:p w14:paraId="3056C119" w14:textId="77777777" w:rsidR="00F01EBF" w:rsidRPr="001F7E21" w:rsidRDefault="00F01EBF" w:rsidP="00F01EBF">
      <w:pPr>
        <w:suppressAutoHyphens/>
        <w:rPr>
          <w:rFonts w:asciiTheme="minorHAnsi" w:hAnsiTheme="minorHAnsi"/>
          <w:b/>
          <w:color w:val="000000"/>
          <w:lang w:eastAsia="ar-SA"/>
        </w:rPr>
      </w:pPr>
      <w:r w:rsidRPr="001F7E21">
        <w:rPr>
          <w:rFonts w:asciiTheme="minorHAnsi" w:hAnsiTheme="minorHAnsi"/>
          <w:b/>
          <w:color w:val="000000"/>
          <w:lang w:eastAsia="ar-SA"/>
        </w:rPr>
        <w:t xml:space="preserve">&amp; ΥΠΟΣΤΗΡΙΞΗΣ  </w:t>
      </w:r>
    </w:p>
    <w:p w14:paraId="3E47063F" w14:textId="141C8500" w:rsidR="006F50A2" w:rsidRPr="00BE4670" w:rsidRDefault="006F50A2" w:rsidP="006F50A2">
      <w:pPr>
        <w:suppressAutoHyphens/>
        <w:rPr>
          <w:rFonts w:asciiTheme="minorHAnsi" w:hAnsiTheme="minorHAnsi"/>
          <w:lang w:eastAsia="ar-SA"/>
        </w:rPr>
      </w:pPr>
      <w:r w:rsidRPr="00BE4670">
        <w:rPr>
          <w:rFonts w:asciiTheme="minorHAnsi" w:hAnsiTheme="minorHAnsi"/>
          <w:lang w:eastAsia="ar-SA"/>
        </w:rPr>
        <w:t>Ταχ. Δ/νση: Θηβών 196-198</w:t>
      </w:r>
      <w:r w:rsidRPr="00BE4670">
        <w:rPr>
          <w:rFonts w:asciiTheme="minorHAnsi" w:hAnsiTheme="minorHAnsi"/>
          <w:b/>
          <w:lang w:eastAsia="ar-SA"/>
        </w:rPr>
        <w:t xml:space="preserve">                                                           Ημερ</w:t>
      </w:r>
      <w:r w:rsidR="005F49B1">
        <w:rPr>
          <w:rFonts w:asciiTheme="minorHAnsi" w:hAnsiTheme="minorHAnsi"/>
          <w:b/>
          <w:lang w:eastAsia="ar-SA"/>
        </w:rPr>
        <w:t>ομηνία</w:t>
      </w:r>
      <w:r w:rsidR="0059548A">
        <w:rPr>
          <w:rFonts w:asciiTheme="minorHAnsi" w:hAnsiTheme="minorHAnsi"/>
          <w:b/>
          <w:lang w:eastAsia="ar-SA"/>
        </w:rPr>
        <w:t>:</w:t>
      </w:r>
      <w:r w:rsidRPr="005B42FB">
        <w:rPr>
          <w:rFonts w:asciiTheme="minorHAnsi" w:hAnsiTheme="minorHAnsi"/>
          <w:b/>
          <w:lang w:eastAsia="ar-SA"/>
        </w:rPr>
        <w:t xml:space="preserve"> </w:t>
      </w:r>
      <w:r w:rsidR="00A639CD">
        <w:rPr>
          <w:rFonts w:asciiTheme="minorHAnsi" w:hAnsiTheme="minorHAnsi"/>
          <w:b/>
          <w:lang w:eastAsia="ar-SA"/>
        </w:rPr>
        <w:t>11/11/2020</w:t>
      </w:r>
    </w:p>
    <w:p w14:paraId="45C7846A" w14:textId="7E6875A0" w:rsidR="006F50A2" w:rsidRPr="00BE4670" w:rsidRDefault="006F50A2" w:rsidP="006F50A2">
      <w:pPr>
        <w:suppressAutoHyphens/>
        <w:rPr>
          <w:rFonts w:asciiTheme="minorHAnsi" w:hAnsiTheme="minorHAnsi"/>
          <w:lang w:eastAsia="ar-SA"/>
        </w:rPr>
      </w:pPr>
      <w:r w:rsidRPr="00BE4670">
        <w:rPr>
          <w:rFonts w:asciiTheme="minorHAnsi" w:hAnsiTheme="minorHAnsi"/>
          <w:lang w:eastAsia="ar-SA"/>
        </w:rPr>
        <w:t xml:space="preserve">Τ.Κ. : 182 33 </w:t>
      </w:r>
      <w:r w:rsidR="00DF44A3">
        <w:rPr>
          <w:rFonts w:asciiTheme="minorHAnsi" w:hAnsiTheme="minorHAnsi"/>
          <w:lang w:eastAsia="ar-SA"/>
        </w:rPr>
        <w:t>Άγ. Ι. Ρέντης</w:t>
      </w:r>
      <w:r w:rsidRPr="00BE4670">
        <w:rPr>
          <w:rFonts w:asciiTheme="minorHAnsi" w:hAnsiTheme="minorHAnsi"/>
          <w:lang w:eastAsia="ar-SA"/>
        </w:rPr>
        <w:t xml:space="preserve">                                                                </w:t>
      </w:r>
      <w:r w:rsidRPr="00BE4670">
        <w:rPr>
          <w:rFonts w:asciiTheme="minorHAnsi" w:hAnsiTheme="minorHAnsi"/>
          <w:b/>
          <w:lang w:eastAsia="ar-SA"/>
        </w:rPr>
        <w:t xml:space="preserve">Αριθμός:  </w:t>
      </w:r>
      <w:r w:rsidR="00576185">
        <w:rPr>
          <w:rFonts w:asciiTheme="minorHAnsi" w:hAnsiTheme="minorHAnsi"/>
          <w:b/>
          <w:lang w:eastAsia="ar-SA"/>
        </w:rPr>
        <w:t xml:space="preserve">       </w:t>
      </w:r>
      <w:r w:rsidR="002666E2">
        <w:rPr>
          <w:rFonts w:asciiTheme="minorHAnsi" w:hAnsiTheme="minorHAnsi"/>
          <w:b/>
          <w:lang w:eastAsia="ar-SA"/>
        </w:rPr>
        <w:t>Π6/2020</w:t>
      </w:r>
    </w:p>
    <w:p w14:paraId="122FB512" w14:textId="081084C2" w:rsidR="006F50A2" w:rsidRPr="00BE4670" w:rsidRDefault="006F50A2" w:rsidP="006F50A2">
      <w:pPr>
        <w:tabs>
          <w:tab w:val="left" w:pos="720"/>
        </w:tabs>
        <w:rPr>
          <w:rFonts w:asciiTheme="minorHAnsi" w:hAnsiTheme="minorHAnsi"/>
          <w:snapToGrid w:val="0"/>
          <w:color w:val="FF6600"/>
        </w:rPr>
      </w:pPr>
      <w:r w:rsidRPr="00BE4670">
        <w:rPr>
          <w:rFonts w:asciiTheme="minorHAnsi" w:hAnsiTheme="minorHAnsi"/>
          <w:snapToGrid w:val="0"/>
        </w:rPr>
        <w:t>ΓΡΑΦΕΙΟ : ΠΡΟΜΗΘΕΙΩΝ</w:t>
      </w:r>
      <w:r w:rsidRPr="00BE4670">
        <w:rPr>
          <w:rFonts w:asciiTheme="minorHAnsi" w:hAnsiTheme="minorHAnsi"/>
          <w:snapToGrid w:val="0"/>
        </w:rPr>
        <w:tab/>
      </w:r>
      <w:r w:rsidRPr="00BE4670">
        <w:rPr>
          <w:rFonts w:asciiTheme="minorHAnsi" w:hAnsiTheme="minorHAnsi"/>
          <w:snapToGrid w:val="0"/>
        </w:rPr>
        <w:tab/>
      </w:r>
      <w:r w:rsidRPr="00BE4670">
        <w:rPr>
          <w:rFonts w:asciiTheme="minorHAnsi" w:hAnsiTheme="minorHAnsi"/>
          <w:snapToGrid w:val="0"/>
        </w:rPr>
        <w:tab/>
      </w:r>
      <w:r w:rsidRPr="00BE4670">
        <w:rPr>
          <w:rFonts w:asciiTheme="minorHAnsi" w:hAnsiTheme="minorHAnsi"/>
          <w:snapToGrid w:val="0"/>
        </w:rPr>
        <w:tab/>
      </w:r>
      <w:r w:rsidRPr="00BE4670">
        <w:rPr>
          <w:rFonts w:asciiTheme="minorHAnsi" w:hAnsiTheme="minorHAnsi"/>
          <w:snapToGrid w:val="0"/>
        </w:rPr>
        <w:tab/>
        <w:t xml:space="preserve">   </w:t>
      </w:r>
      <w:r w:rsidRPr="00BE4670">
        <w:rPr>
          <w:rFonts w:asciiTheme="minorHAnsi" w:hAnsiTheme="minorHAnsi"/>
          <w:b/>
          <w:snapToGrid w:val="0"/>
        </w:rPr>
        <w:t>(Αρ. Πρωτ.:</w:t>
      </w:r>
      <w:r w:rsidR="00434A41">
        <w:rPr>
          <w:rFonts w:asciiTheme="minorHAnsi" w:hAnsiTheme="minorHAnsi"/>
          <w:b/>
          <w:snapToGrid w:val="0"/>
        </w:rPr>
        <w:t xml:space="preserve"> </w:t>
      </w:r>
      <w:r w:rsidR="002D32C4">
        <w:rPr>
          <w:rFonts w:asciiTheme="minorHAnsi" w:hAnsiTheme="minorHAnsi"/>
          <w:b/>
          <w:snapToGrid w:val="0"/>
        </w:rPr>
        <w:t xml:space="preserve"> </w:t>
      </w:r>
      <w:r w:rsidR="002666E2">
        <w:rPr>
          <w:rFonts w:asciiTheme="minorHAnsi" w:hAnsiTheme="minorHAnsi"/>
          <w:b/>
          <w:snapToGrid w:val="0"/>
        </w:rPr>
        <w:t xml:space="preserve">   63581</w:t>
      </w:r>
      <w:r w:rsidR="005B42FB">
        <w:rPr>
          <w:rFonts w:asciiTheme="minorHAnsi" w:hAnsiTheme="minorHAnsi"/>
          <w:b/>
          <w:snapToGrid w:val="0"/>
        </w:rPr>
        <w:t>)</w:t>
      </w:r>
    </w:p>
    <w:p w14:paraId="4B422FDB" w14:textId="78BBF7CB" w:rsidR="006F50A2" w:rsidRPr="00BE4670" w:rsidRDefault="006F50A2" w:rsidP="006F50A2">
      <w:pPr>
        <w:tabs>
          <w:tab w:val="left" w:pos="720"/>
        </w:tabs>
        <w:suppressAutoHyphens/>
        <w:rPr>
          <w:rFonts w:asciiTheme="minorHAnsi" w:hAnsiTheme="minorHAnsi"/>
          <w:lang w:eastAsia="ar-SA"/>
        </w:rPr>
      </w:pPr>
      <w:r w:rsidRPr="00BE4670">
        <w:rPr>
          <w:rFonts w:asciiTheme="minorHAnsi" w:hAnsiTheme="minorHAnsi"/>
          <w:lang w:eastAsia="ar-SA"/>
        </w:rPr>
        <w:t xml:space="preserve">Πληροφορίες : </w:t>
      </w:r>
      <w:r w:rsidR="005F49B1">
        <w:rPr>
          <w:rFonts w:asciiTheme="minorHAnsi" w:hAnsiTheme="minorHAnsi"/>
          <w:lang w:eastAsia="ar-SA"/>
        </w:rPr>
        <w:t>Ταβλαδωράκη Ιωάννα</w:t>
      </w:r>
    </w:p>
    <w:p w14:paraId="4532C6DD" w14:textId="4430DC63" w:rsidR="006F50A2" w:rsidRPr="00BE4670" w:rsidRDefault="006F50A2" w:rsidP="006F50A2">
      <w:pPr>
        <w:tabs>
          <w:tab w:val="left" w:pos="720"/>
        </w:tabs>
        <w:suppressAutoHyphens/>
        <w:rPr>
          <w:rFonts w:asciiTheme="minorHAnsi" w:hAnsiTheme="minorHAnsi"/>
          <w:lang w:eastAsia="ar-SA"/>
        </w:rPr>
      </w:pPr>
      <w:r w:rsidRPr="00BE4670">
        <w:rPr>
          <w:rFonts w:asciiTheme="minorHAnsi" w:hAnsiTheme="minorHAnsi"/>
          <w:lang w:eastAsia="ar-SA"/>
        </w:rPr>
        <w:t>Τηλέφωνο  213 – 2004 27</w:t>
      </w:r>
      <w:r w:rsidR="005F49B1">
        <w:rPr>
          <w:rFonts w:asciiTheme="minorHAnsi" w:hAnsiTheme="minorHAnsi"/>
          <w:lang w:eastAsia="ar-SA"/>
        </w:rPr>
        <w:t>9</w:t>
      </w:r>
    </w:p>
    <w:p w14:paraId="4803F21D" w14:textId="77777777" w:rsidR="006F50A2" w:rsidRPr="0040300D" w:rsidRDefault="006F50A2" w:rsidP="006F50A2">
      <w:pPr>
        <w:tabs>
          <w:tab w:val="left" w:pos="720"/>
          <w:tab w:val="left" w:pos="4140"/>
        </w:tabs>
        <w:suppressAutoHyphens/>
        <w:rPr>
          <w:rFonts w:asciiTheme="minorHAnsi" w:hAnsiTheme="minorHAnsi"/>
          <w:color w:val="000000"/>
          <w:lang w:eastAsia="ar-SA"/>
        </w:rPr>
      </w:pPr>
      <w:proofErr w:type="gramStart"/>
      <w:r w:rsidRPr="00BE4670">
        <w:rPr>
          <w:rFonts w:asciiTheme="minorHAnsi" w:hAnsiTheme="minorHAnsi"/>
          <w:color w:val="000000"/>
          <w:lang w:val="en-US" w:eastAsia="ar-SA"/>
        </w:rPr>
        <w:t>Fax</w:t>
      </w:r>
      <w:r w:rsidRPr="0040300D">
        <w:rPr>
          <w:rFonts w:asciiTheme="minorHAnsi" w:hAnsiTheme="minorHAnsi"/>
          <w:color w:val="000000"/>
          <w:lang w:eastAsia="ar-SA"/>
        </w:rPr>
        <w:t xml:space="preserve"> :</w:t>
      </w:r>
      <w:proofErr w:type="gramEnd"/>
      <w:r w:rsidRPr="0040300D">
        <w:rPr>
          <w:rFonts w:asciiTheme="minorHAnsi" w:hAnsiTheme="minorHAnsi"/>
          <w:color w:val="000000"/>
          <w:lang w:eastAsia="ar-SA"/>
        </w:rPr>
        <w:t xml:space="preserve">  213 – 2004 292</w:t>
      </w:r>
    </w:p>
    <w:p w14:paraId="3FF444AA" w14:textId="5E9FA961" w:rsidR="007F40A5" w:rsidRPr="0040300D" w:rsidRDefault="006F50A2" w:rsidP="00F01EBF">
      <w:pPr>
        <w:tabs>
          <w:tab w:val="left" w:pos="720"/>
          <w:tab w:val="left" w:pos="4140"/>
        </w:tabs>
        <w:suppressAutoHyphens/>
        <w:rPr>
          <w:rFonts w:asciiTheme="minorHAnsi" w:hAnsiTheme="minorHAnsi"/>
          <w:color w:val="000000"/>
          <w:lang w:eastAsia="ar-SA"/>
        </w:rPr>
      </w:pPr>
      <w:r w:rsidRPr="00BE4670">
        <w:rPr>
          <w:rFonts w:asciiTheme="minorHAnsi" w:hAnsiTheme="minorHAnsi"/>
          <w:color w:val="000000"/>
          <w:lang w:eastAsia="ar-SA"/>
        </w:rPr>
        <w:t>Ε</w:t>
      </w:r>
      <w:r w:rsidRPr="0040300D">
        <w:rPr>
          <w:rFonts w:asciiTheme="minorHAnsi" w:hAnsiTheme="minorHAnsi"/>
          <w:color w:val="000000"/>
          <w:lang w:eastAsia="ar-SA"/>
        </w:rPr>
        <w:t>-</w:t>
      </w:r>
      <w:r w:rsidRPr="00BE4670">
        <w:rPr>
          <w:rFonts w:asciiTheme="minorHAnsi" w:hAnsiTheme="minorHAnsi"/>
          <w:color w:val="000000"/>
          <w:lang w:val="en-US" w:eastAsia="ar-SA"/>
        </w:rPr>
        <w:t>mail</w:t>
      </w:r>
      <w:r w:rsidRPr="0040300D">
        <w:rPr>
          <w:rFonts w:asciiTheme="minorHAnsi" w:hAnsiTheme="minorHAnsi"/>
          <w:color w:val="000000"/>
          <w:lang w:eastAsia="ar-SA"/>
        </w:rPr>
        <w:t xml:space="preserve">: </w:t>
      </w:r>
      <w:hyperlink r:id="rId9" w:history="1">
        <w:r w:rsidR="005F49B1" w:rsidRPr="00E03C19">
          <w:rPr>
            <w:rStyle w:val="-"/>
            <w:rFonts w:asciiTheme="minorHAnsi" w:hAnsiTheme="minorHAnsi"/>
            <w:lang w:val="en-US" w:eastAsia="ar-SA"/>
          </w:rPr>
          <w:t>tavladoraki</w:t>
        </w:r>
        <w:r w:rsidR="005F49B1" w:rsidRPr="0040300D">
          <w:rPr>
            <w:rStyle w:val="-"/>
            <w:rFonts w:asciiTheme="minorHAnsi" w:hAnsiTheme="minorHAnsi"/>
            <w:lang w:eastAsia="ar-SA"/>
          </w:rPr>
          <w:t>@2</w:t>
        </w:r>
        <w:r w:rsidR="005F49B1" w:rsidRPr="00E03C19">
          <w:rPr>
            <w:rStyle w:val="-"/>
            <w:rFonts w:asciiTheme="minorHAnsi" w:hAnsiTheme="minorHAnsi"/>
            <w:lang w:val="en-US" w:eastAsia="ar-SA"/>
          </w:rPr>
          <w:t>dype</w:t>
        </w:r>
        <w:r w:rsidR="005F49B1" w:rsidRPr="0040300D">
          <w:rPr>
            <w:rStyle w:val="-"/>
            <w:rFonts w:asciiTheme="minorHAnsi" w:hAnsiTheme="minorHAnsi"/>
            <w:lang w:eastAsia="ar-SA"/>
          </w:rPr>
          <w:t>.</w:t>
        </w:r>
        <w:r w:rsidR="005F49B1" w:rsidRPr="00E03C19">
          <w:rPr>
            <w:rStyle w:val="-"/>
            <w:rFonts w:asciiTheme="minorHAnsi" w:hAnsiTheme="minorHAnsi"/>
            <w:lang w:val="en-US" w:eastAsia="ar-SA"/>
          </w:rPr>
          <w:t>gr</w:t>
        </w:r>
      </w:hyperlink>
      <w:r w:rsidR="005F49B1" w:rsidRPr="0040300D">
        <w:rPr>
          <w:rFonts w:asciiTheme="minorHAnsi" w:hAnsiTheme="minorHAnsi"/>
          <w:color w:val="000000"/>
          <w:lang w:eastAsia="ar-SA"/>
        </w:rPr>
        <w:t xml:space="preserve"> </w:t>
      </w:r>
    </w:p>
    <w:p w14:paraId="2DF232A0" w14:textId="77777777" w:rsidR="005F49B1" w:rsidRPr="0040300D" w:rsidRDefault="005F49B1" w:rsidP="00F01EBF">
      <w:pPr>
        <w:tabs>
          <w:tab w:val="left" w:pos="720"/>
          <w:tab w:val="left" w:pos="4140"/>
        </w:tabs>
        <w:suppressAutoHyphens/>
        <w:rPr>
          <w:rFonts w:asciiTheme="minorHAnsi" w:hAnsiTheme="minorHAnsi"/>
          <w:color w:val="0563C1"/>
          <w:u w:val="single"/>
          <w:lang w:eastAsia="ar-SA"/>
        </w:rPr>
      </w:pPr>
    </w:p>
    <w:p w14:paraId="66007F55" w14:textId="50C44C3E" w:rsidR="0098043C" w:rsidRPr="00BE4670" w:rsidRDefault="0098043C" w:rsidP="0098043C">
      <w:pPr>
        <w:tabs>
          <w:tab w:val="left" w:pos="851"/>
          <w:tab w:val="left" w:pos="1418"/>
          <w:tab w:val="left" w:pos="1985"/>
          <w:tab w:val="left" w:pos="2552"/>
          <w:tab w:val="left" w:pos="5954"/>
        </w:tabs>
        <w:jc w:val="both"/>
        <w:rPr>
          <w:rFonts w:asciiTheme="minorHAnsi" w:hAnsiTheme="minorHAnsi" w:cs="Arial"/>
        </w:rPr>
      </w:pPr>
      <w:r w:rsidRPr="00BE4670">
        <w:rPr>
          <w:rFonts w:asciiTheme="minorHAnsi" w:hAnsiTheme="minorHAnsi" w:cs="Arial"/>
          <w:b/>
        </w:rPr>
        <w:t>ΘΕΜΑ:</w:t>
      </w:r>
      <w:r w:rsidR="00250AD5">
        <w:rPr>
          <w:rFonts w:asciiTheme="minorHAnsi" w:hAnsiTheme="minorHAnsi" w:cs="Arial"/>
          <w:b/>
        </w:rPr>
        <w:t xml:space="preserve"> </w:t>
      </w:r>
      <w:r w:rsidR="00250AD5">
        <w:rPr>
          <w:rFonts w:asciiTheme="minorHAnsi" w:hAnsiTheme="minorHAnsi" w:cs="Arial"/>
        </w:rPr>
        <w:t>«</w:t>
      </w:r>
      <w:r w:rsidRPr="00BE4670">
        <w:rPr>
          <w:rFonts w:asciiTheme="minorHAnsi" w:hAnsiTheme="minorHAnsi" w:cs="Arial"/>
        </w:rPr>
        <w:t xml:space="preserve">Διακήρυξη Συνοπτικού Διαγωνισμού για την </w:t>
      </w:r>
      <w:r w:rsidR="009F17F8">
        <w:rPr>
          <w:rFonts w:asciiTheme="minorHAnsi" w:hAnsiTheme="minorHAnsi" w:cs="Arial"/>
          <w:b/>
        </w:rPr>
        <w:t>προμήθεια ακτινολογικού συγκροτήματος και ψηφιακού ανιχνευτή ακτινογραφιών για την κάλυψη των αναγκών του ΚΥ Καμινίων</w:t>
      </w:r>
      <w:r w:rsidRPr="00BE4670">
        <w:rPr>
          <w:rFonts w:asciiTheme="minorHAnsi" w:hAnsiTheme="minorHAnsi" w:cs="Arial"/>
        </w:rPr>
        <w:t xml:space="preserve">, CPV </w:t>
      </w:r>
      <w:r w:rsidR="009F17F8">
        <w:rPr>
          <w:rFonts w:asciiTheme="minorHAnsi" w:hAnsiTheme="minorHAnsi" w:cs="Arial"/>
        </w:rPr>
        <w:t>33111000-1</w:t>
      </w:r>
      <w:r w:rsidRPr="00BE4670">
        <w:rPr>
          <w:rFonts w:asciiTheme="minorHAnsi" w:hAnsiTheme="minorHAnsi" w:cs="Arial"/>
        </w:rPr>
        <w:t xml:space="preserve"> συνολικής προϋπολογιζόμενης δαπάνης</w:t>
      </w:r>
      <w:r w:rsidR="00E61C02">
        <w:rPr>
          <w:rFonts w:asciiTheme="minorHAnsi" w:hAnsiTheme="minorHAnsi" w:cs="Arial"/>
        </w:rPr>
        <w:t xml:space="preserve"> </w:t>
      </w:r>
      <w:r w:rsidR="0040300D">
        <w:rPr>
          <w:rFonts w:asciiTheme="minorHAnsi" w:hAnsiTheme="minorHAnsi" w:cs="Arial"/>
          <w:b/>
        </w:rPr>
        <w:t>74.400,00</w:t>
      </w:r>
      <w:r w:rsidR="00302FFA">
        <w:rPr>
          <w:rFonts w:asciiTheme="minorHAnsi" w:hAnsiTheme="minorHAnsi" w:cs="Arial"/>
          <w:b/>
        </w:rPr>
        <w:t xml:space="preserve"> € </w:t>
      </w:r>
      <w:r w:rsidR="0094583B">
        <w:rPr>
          <w:rFonts w:asciiTheme="minorHAnsi" w:hAnsiTheme="minorHAnsi" w:cs="Arial"/>
        </w:rPr>
        <w:t>συμπ/νου</w:t>
      </w:r>
      <w:r w:rsidR="00302FFA">
        <w:rPr>
          <w:rFonts w:asciiTheme="minorHAnsi" w:hAnsiTheme="minorHAnsi" w:cs="Arial"/>
        </w:rPr>
        <w:t xml:space="preserve"> του</w:t>
      </w:r>
      <w:r w:rsidRPr="00BE4670">
        <w:rPr>
          <w:rFonts w:asciiTheme="minorHAnsi" w:hAnsiTheme="minorHAnsi" w:cs="Arial"/>
        </w:rPr>
        <w:t xml:space="preserve"> ΦΠΑ 24%</w:t>
      </w:r>
      <w:r w:rsidR="000A207E">
        <w:rPr>
          <w:rFonts w:asciiTheme="minorHAnsi" w:hAnsiTheme="minorHAnsi" w:cs="Arial"/>
        </w:rPr>
        <w:t>»</w:t>
      </w:r>
      <w:r w:rsidRPr="00BE4670">
        <w:rPr>
          <w:rFonts w:asciiTheme="minorHAnsi" w:hAnsiTheme="minorHAnsi" w:cs="Arial"/>
        </w:rPr>
        <w:t>.</w:t>
      </w:r>
    </w:p>
    <w:p w14:paraId="3C21D165" w14:textId="77777777" w:rsidR="0098043C" w:rsidRPr="00BE4670" w:rsidRDefault="0098043C" w:rsidP="0098043C">
      <w:pPr>
        <w:tabs>
          <w:tab w:val="left" w:pos="2865"/>
        </w:tabs>
        <w:rPr>
          <w:rFonts w:asciiTheme="minorHAnsi" w:hAnsiTheme="minorHAnsi" w:cs="Arial"/>
        </w:rPr>
      </w:pPr>
      <w:r w:rsidRPr="00BE4670">
        <w:rPr>
          <w:rFonts w:asciiTheme="minorHAnsi" w:hAnsiTheme="minorHAnsi" w:cs="Arial"/>
        </w:rPr>
        <w:tab/>
      </w:r>
    </w:p>
    <w:p w14:paraId="786AF0A5" w14:textId="2AA61748" w:rsidR="0098043C" w:rsidRPr="00BE4670" w:rsidRDefault="0098043C" w:rsidP="0098043C">
      <w:pPr>
        <w:jc w:val="center"/>
        <w:rPr>
          <w:rFonts w:asciiTheme="minorHAnsi" w:hAnsiTheme="minorHAnsi" w:cs="Arial"/>
        </w:rPr>
      </w:pPr>
      <w:r w:rsidRPr="00BE4670">
        <w:rPr>
          <w:rFonts w:asciiTheme="minorHAnsi" w:hAnsiTheme="minorHAnsi" w:cs="Arial"/>
          <w:b/>
        </w:rPr>
        <w:t>ΔΙΑΚΗΡΥΞΗ ΜΕ ΑΡΙΘΜΟ</w:t>
      </w:r>
      <w:r w:rsidRPr="00BE4670">
        <w:rPr>
          <w:rFonts w:asciiTheme="minorHAnsi" w:hAnsiTheme="minorHAnsi" w:cs="Arial"/>
        </w:rPr>
        <w:t xml:space="preserve">  </w:t>
      </w:r>
      <w:r w:rsidR="002A05FE">
        <w:rPr>
          <w:rFonts w:asciiTheme="minorHAnsi" w:hAnsiTheme="minorHAnsi" w:cs="Arial"/>
          <w:b/>
        </w:rPr>
        <w:t>Π</w:t>
      </w:r>
      <w:r w:rsidR="009F17F8">
        <w:rPr>
          <w:rFonts w:asciiTheme="minorHAnsi" w:hAnsiTheme="minorHAnsi" w:cs="Arial"/>
          <w:b/>
        </w:rPr>
        <w:t>6</w:t>
      </w:r>
      <w:r w:rsidR="002A05FE">
        <w:rPr>
          <w:rFonts w:asciiTheme="minorHAnsi" w:hAnsiTheme="minorHAnsi" w:cs="Arial"/>
          <w:b/>
        </w:rPr>
        <w:t>/2020</w:t>
      </w:r>
    </w:p>
    <w:p w14:paraId="399EEBCB" w14:textId="77777777" w:rsidR="0098043C" w:rsidRPr="00BE4670" w:rsidRDefault="0098043C" w:rsidP="0098043C">
      <w:pPr>
        <w:pStyle w:val="2"/>
        <w:jc w:val="center"/>
        <w:rPr>
          <w:rFonts w:asciiTheme="minorHAnsi" w:hAnsiTheme="minorHAnsi" w:cs="Arial"/>
          <w:u w:val="single"/>
        </w:rPr>
      </w:pPr>
    </w:p>
    <w:p w14:paraId="20C89C58" w14:textId="77777777" w:rsidR="0098043C" w:rsidRPr="0098043C" w:rsidRDefault="0098043C" w:rsidP="0098043C">
      <w:pPr>
        <w:tabs>
          <w:tab w:val="left" w:pos="851"/>
          <w:tab w:val="left" w:pos="1418"/>
          <w:tab w:val="left" w:pos="1985"/>
          <w:tab w:val="left" w:pos="2552"/>
          <w:tab w:val="left" w:pos="5954"/>
        </w:tabs>
        <w:jc w:val="center"/>
        <w:rPr>
          <w:rFonts w:asciiTheme="minorHAnsi" w:hAnsiTheme="minorHAnsi" w:cs="Arial"/>
          <w:b/>
        </w:rPr>
      </w:pPr>
      <w:r w:rsidRPr="0098043C">
        <w:rPr>
          <w:rFonts w:asciiTheme="minorHAnsi" w:hAnsiTheme="minorHAnsi" w:cs="Arial"/>
          <w:b/>
        </w:rPr>
        <w:t>ΑΝΤΙΚΕΙΜΕΝΟ ΤΟΥ ΔΙΑΓΩΝΙΣΜΟΥ – ΣΥΝΟΠΤΙΚΑ ΣΤΟΙΧΕΙΑ</w:t>
      </w:r>
    </w:p>
    <w:p w14:paraId="1F1C4E2E" w14:textId="6E7E0A76" w:rsidR="00B161E0" w:rsidRPr="001F7E21" w:rsidRDefault="00B161E0" w:rsidP="00267E8A">
      <w:pPr>
        <w:tabs>
          <w:tab w:val="left" w:pos="851"/>
          <w:tab w:val="left" w:pos="1418"/>
          <w:tab w:val="left" w:pos="1985"/>
          <w:tab w:val="left" w:pos="2552"/>
          <w:tab w:val="left" w:pos="5954"/>
        </w:tabs>
        <w:spacing w:line="276" w:lineRule="auto"/>
        <w:jc w:val="both"/>
        <w:rPr>
          <w:rFonts w:asciiTheme="minorHAnsi" w:hAnsiTheme="minorHAnsi" w:cs="Arial"/>
        </w:rPr>
      </w:pP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8"/>
        <w:gridCol w:w="4753"/>
      </w:tblGrid>
      <w:tr w:rsidR="00F01EBF" w:rsidRPr="001F7E21" w14:paraId="598B2DC0" w14:textId="77777777" w:rsidTr="00712BF4">
        <w:trPr>
          <w:trHeight w:val="653"/>
          <w:jc w:val="center"/>
        </w:trPr>
        <w:tc>
          <w:tcPr>
            <w:tcW w:w="4818" w:type="dxa"/>
            <w:vAlign w:val="center"/>
          </w:tcPr>
          <w:p w14:paraId="6C529724" w14:textId="27F9C41E" w:rsidR="00F01EBF" w:rsidRPr="001F7E21" w:rsidRDefault="00F01EBF" w:rsidP="00485524">
            <w:pPr>
              <w:tabs>
                <w:tab w:val="left" w:pos="851"/>
                <w:tab w:val="left" w:pos="1418"/>
                <w:tab w:val="left" w:pos="1985"/>
                <w:tab w:val="left" w:pos="2552"/>
                <w:tab w:val="left" w:pos="5954"/>
              </w:tabs>
              <w:autoSpaceDE w:val="0"/>
              <w:autoSpaceDN w:val="0"/>
              <w:adjustRightInd w:val="0"/>
              <w:rPr>
                <w:rFonts w:asciiTheme="minorHAnsi" w:hAnsiTheme="minorHAnsi" w:cs="Arial"/>
              </w:rPr>
            </w:pPr>
            <w:r w:rsidRPr="001F7E21">
              <w:rPr>
                <w:rFonts w:asciiTheme="minorHAnsi" w:hAnsiTheme="minorHAnsi" w:cs="Arial"/>
              </w:rPr>
              <w:t>ΕΙΔΟΣ ΔΙΑΓΩΝΙΣΜΟΥ</w:t>
            </w:r>
          </w:p>
        </w:tc>
        <w:tc>
          <w:tcPr>
            <w:tcW w:w="4753" w:type="dxa"/>
            <w:vAlign w:val="center"/>
          </w:tcPr>
          <w:p w14:paraId="377D35F1" w14:textId="3B49D21D" w:rsidR="00352DED" w:rsidRPr="001F7E21" w:rsidRDefault="00F01EBF" w:rsidP="00267E8A">
            <w:pPr>
              <w:tabs>
                <w:tab w:val="left" w:pos="851"/>
                <w:tab w:val="left" w:pos="1418"/>
                <w:tab w:val="left" w:pos="1985"/>
                <w:tab w:val="left" w:pos="2552"/>
                <w:tab w:val="left" w:pos="5954"/>
              </w:tabs>
              <w:autoSpaceDE w:val="0"/>
              <w:autoSpaceDN w:val="0"/>
              <w:adjustRightInd w:val="0"/>
              <w:jc w:val="center"/>
              <w:rPr>
                <w:rFonts w:asciiTheme="minorHAnsi" w:hAnsiTheme="minorHAnsi"/>
                <w:kern w:val="1"/>
                <w:lang w:eastAsia="hi-IN"/>
              </w:rPr>
            </w:pPr>
            <w:r w:rsidRPr="001F7E21">
              <w:rPr>
                <w:rFonts w:asciiTheme="minorHAnsi" w:hAnsiTheme="minorHAnsi" w:cs="Arial"/>
              </w:rPr>
              <w:t>Συνοπτικός Διαγωνισμ</w:t>
            </w:r>
            <w:r w:rsidR="006D5080" w:rsidRPr="001F7E21">
              <w:rPr>
                <w:rFonts w:asciiTheme="minorHAnsi" w:hAnsiTheme="minorHAnsi" w:cs="Arial"/>
              </w:rPr>
              <w:t>ός</w:t>
            </w:r>
          </w:p>
        </w:tc>
      </w:tr>
      <w:tr w:rsidR="00F01EBF" w:rsidRPr="001F7E21" w14:paraId="300AF8C3" w14:textId="77777777" w:rsidTr="004F67EE">
        <w:trPr>
          <w:trHeight w:val="1021"/>
          <w:jc w:val="center"/>
        </w:trPr>
        <w:tc>
          <w:tcPr>
            <w:tcW w:w="4818" w:type="dxa"/>
            <w:vAlign w:val="center"/>
          </w:tcPr>
          <w:p w14:paraId="4B66F85D" w14:textId="33E577E9" w:rsidR="00F01EBF" w:rsidRPr="001F7E21" w:rsidRDefault="00F01EBF" w:rsidP="00485524">
            <w:pPr>
              <w:pStyle w:val="Style44"/>
              <w:tabs>
                <w:tab w:val="left" w:pos="851"/>
                <w:tab w:val="left" w:pos="1418"/>
                <w:tab w:val="left" w:pos="1985"/>
                <w:tab w:val="left" w:pos="2552"/>
                <w:tab w:val="left" w:pos="5954"/>
              </w:tabs>
              <w:suppressAutoHyphens/>
              <w:spacing w:line="240" w:lineRule="auto"/>
              <w:jc w:val="left"/>
              <w:rPr>
                <w:rFonts w:asciiTheme="minorHAnsi" w:hAnsiTheme="minorHAnsi"/>
                <w:kern w:val="1"/>
                <w:lang w:eastAsia="hi-IN"/>
              </w:rPr>
            </w:pPr>
            <w:r w:rsidRPr="001F7E21">
              <w:rPr>
                <w:rFonts w:asciiTheme="minorHAnsi" w:hAnsiTheme="minorHAnsi"/>
                <w:kern w:val="1"/>
                <w:lang w:eastAsia="hi-IN"/>
              </w:rPr>
              <w:t>ΚΡΙΤΗΡΙΟ ΚΑΤΑΚΥΡΩΣΗΣ</w:t>
            </w:r>
          </w:p>
        </w:tc>
        <w:tc>
          <w:tcPr>
            <w:tcW w:w="4753" w:type="dxa"/>
          </w:tcPr>
          <w:p w14:paraId="4852EAEA" w14:textId="24ADC57A" w:rsidR="00F01EBF" w:rsidRPr="001F7E21" w:rsidRDefault="00F01EBF" w:rsidP="006F729C">
            <w:pPr>
              <w:tabs>
                <w:tab w:val="left" w:pos="851"/>
                <w:tab w:val="left" w:pos="1418"/>
                <w:tab w:val="left" w:pos="1985"/>
                <w:tab w:val="left" w:pos="2552"/>
                <w:tab w:val="left" w:pos="5954"/>
              </w:tabs>
              <w:autoSpaceDE w:val="0"/>
              <w:autoSpaceDN w:val="0"/>
              <w:adjustRightInd w:val="0"/>
              <w:jc w:val="both"/>
              <w:rPr>
                <w:rFonts w:asciiTheme="minorHAnsi" w:hAnsiTheme="minorHAnsi" w:cs="Arial"/>
              </w:rPr>
            </w:pPr>
            <w:r w:rsidRPr="001F7E21">
              <w:rPr>
                <w:rFonts w:asciiTheme="minorHAnsi" w:hAnsiTheme="minorHAnsi" w:cs="Arial"/>
                <w:bCs/>
              </w:rPr>
              <w:t xml:space="preserve">Πλέον συμφέρουσα από οικονομική άποψη προσφορά </w:t>
            </w:r>
            <w:r w:rsidRPr="001F7E21">
              <w:rPr>
                <w:rFonts w:asciiTheme="minorHAnsi" w:hAnsiTheme="minorHAnsi" w:cs="Arial"/>
                <w:b/>
                <w:bCs/>
              </w:rPr>
              <w:t>αποκλειστικά/μόνο βάσει της τιμής</w:t>
            </w:r>
            <w:r w:rsidRPr="001F7E21">
              <w:rPr>
                <w:rFonts w:asciiTheme="minorHAnsi" w:hAnsiTheme="minorHAnsi" w:cs="Arial"/>
                <w:bCs/>
              </w:rPr>
              <w:t xml:space="preserve"> (χαμηλότερη τιμή) </w:t>
            </w:r>
          </w:p>
        </w:tc>
      </w:tr>
      <w:tr w:rsidR="00F01EBF" w:rsidRPr="001F7E21" w14:paraId="696A2405" w14:textId="77777777" w:rsidTr="00485524">
        <w:trPr>
          <w:trHeight w:val="842"/>
          <w:jc w:val="center"/>
        </w:trPr>
        <w:tc>
          <w:tcPr>
            <w:tcW w:w="4818" w:type="dxa"/>
            <w:vAlign w:val="center"/>
          </w:tcPr>
          <w:p w14:paraId="2FF61DF1" w14:textId="77777777" w:rsidR="00F01EBF" w:rsidRPr="001F7E21" w:rsidRDefault="00F01EBF" w:rsidP="00485524">
            <w:pPr>
              <w:tabs>
                <w:tab w:val="left" w:pos="851"/>
                <w:tab w:val="left" w:pos="1418"/>
                <w:tab w:val="left" w:pos="1985"/>
                <w:tab w:val="left" w:pos="2552"/>
                <w:tab w:val="left" w:pos="5954"/>
              </w:tabs>
              <w:autoSpaceDE w:val="0"/>
              <w:autoSpaceDN w:val="0"/>
              <w:adjustRightInd w:val="0"/>
              <w:rPr>
                <w:rFonts w:asciiTheme="minorHAnsi" w:hAnsiTheme="minorHAnsi" w:cs="Arial"/>
              </w:rPr>
            </w:pPr>
            <w:r w:rsidRPr="001F7E21">
              <w:rPr>
                <w:rFonts w:asciiTheme="minorHAnsi" w:hAnsiTheme="minorHAnsi" w:cs="Arial"/>
              </w:rPr>
              <w:t>ΧΡΟΝΟΣ  ΑΠΟΣΦΡΑΓΙΣΗΣ ΠΡΟΣΦΟΡΩΝ</w:t>
            </w:r>
          </w:p>
        </w:tc>
        <w:tc>
          <w:tcPr>
            <w:tcW w:w="4753" w:type="dxa"/>
          </w:tcPr>
          <w:p w14:paraId="0FE77CDF" w14:textId="2FBF74B0" w:rsidR="00F01EBF" w:rsidRPr="0059548A" w:rsidRDefault="00F01EBF" w:rsidP="00275616">
            <w:pPr>
              <w:tabs>
                <w:tab w:val="left" w:pos="851"/>
                <w:tab w:val="left" w:pos="1418"/>
                <w:tab w:val="left" w:pos="1985"/>
                <w:tab w:val="left" w:pos="2552"/>
                <w:tab w:val="left" w:pos="5954"/>
              </w:tabs>
              <w:autoSpaceDE w:val="0"/>
              <w:autoSpaceDN w:val="0"/>
              <w:adjustRightInd w:val="0"/>
              <w:jc w:val="both"/>
              <w:rPr>
                <w:rFonts w:asciiTheme="minorHAnsi" w:hAnsiTheme="minorHAnsi" w:cs="Arial"/>
                <w:b/>
              </w:rPr>
            </w:pPr>
            <w:r w:rsidRPr="00881076">
              <w:rPr>
                <w:rFonts w:asciiTheme="minorHAnsi" w:hAnsiTheme="minorHAnsi" w:cs="Arial"/>
                <w:b/>
              </w:rPr>
              <w:t>Ημερομηνία:</w:t>
            </w:r>
            <w:r w:rsidR="00E45859" w:rsidRPr="00881076">
              <w:rPr>
                <w:rFonts w:asciiTheme="minorHAnsi" w:hAnsiTheme="minorHAnsi" w:cs="Arial"/>
                <w:b/>
              </w:rPr>
              <w:t xml:space="preserve"> </w:t>
            </w:r>
            <w:r w:rsidR="002666E2">
              <w:rPr>
                <w:rFonts w:asciiTheme="minorHAnsi" w:hAnsiTheme="minorHAnsi" w:cs="Arial"/>
                <w:b/>
              </w:rPr>
              <w:t>27/11/2020</w:t>
            </w:r>
          </w:p>
          <w:p w14:paraId="43383ADB" w14:textId="08870A35" w:rsidR="008B0A25" w:rsidRPr="0059548A" w:rsidRDefault="00F01EBF" w:rsidP="008B0A25">
            <w:pPr>
              <w:tabs>
                <w:tab w:val="left" w:pos="851"/>
                <w:tab w:val="left" w:pos="1418"/>
                <w:tab w:val="left" w:pos="1985"/>
                <w:tab w:val="left" w:pos="2552"/>
                <w:tab w:val="left" w:pos="5954"/>
              </w:tabs>
              <w:autoSpaceDE w:val="0"/>
              <w:autoSpaceDN w:val="0"/>
              <w:adjustRightInd w:val="0"/>
              <w:jc w:val="both"/>
              <w:rPr>
                <w:rFonts w:asciiTheme="minorHAnsi" w:hAnsiTheme="minorHAnsi" w:cs="Arial"/>
                <w:b/>
              </w:rPr>
            </w:pPr>
            <w:r w:rsidRPr="00881076">
              <w:rPr>
                <w:rFonts w:asciiTheme="minorHAnsi" w:hAnsiTheme="minorHAnsi" w:cs="Arial"/>
                <w:b/>
              </w:rPr>
              <w:t>Ημέρα:</w:t>
            </w:r>
            <w:r w:rsidR="008B5551">
              <w:rPr>
                <w:rFonts w:asciiTheme="minorHAnsi" w:hAnsiTheme="minorHAnsi" w:cs="Arial"/>
                <w:b/>
              </w:rPr>
              <w:t xml:space="preserve"> </w:t>
            </w:r>
            <w:r w:rsidR="00576185">
              <w:rPr>
                <w:rFonts w:asciiTheme="minorHAnsi" w:hAnsiTheme="minorHAnsi" w:cs="Arial"/>
                <w:b/>
              </w:rPr>
              <w:t xml:space="preserve"> </w:t>
            </w:r>
            <w:r w:rsidR="002666E2">
              <w:rPr>
                <w:rFonts w:asciiTheme="minorHAnsi" w:hAnsiTheme="minorHAnsi" w:cs="Arial"/>
                <w:b/>
              </w:rPr>
              <w:t>Πέμπτη</w:t>
            </w:r>
          </w:p>
          <w:p w14:paraId="3C10BE87" w14:textId="215FF359" w:rsidR="00F01EBF" w:rsidRPr="00E31337" w:rsidRDefault="00F01EBF" w:rsidP="00881076">
            <w:pPr>
              <w:tabs>
                <w:tab w:val="left" w:pos="851"/>
                <w:tab w:val="left" w:pos="1418"/>
                <w:tab w:val="left" w:pos="1985"/>
                <w:tab w:val="left" w:pos="2552"/>
                <w:tab w:val="left" w:pos="5954"/>
              </w:tabs>
              <w:autoSpaceDE w:val="0"/>
              <w:autoSpaceDN w:val="0"/>
              <w:adjustRightInd w:val="0"/>
              <w:jc w:val="both"/>
              <w:rPr>
                <w:rFonts w:asciiTheme="minorHAnsi" w:hAnsiTheme="minorHAnsi" w:cs="Arial"/>
                <w:highlight w:val="yellow"/>
              </w:rPr>
            </w:pPr>
            <w:r w:rsidRPr="00881076">
              <w:rPr>
                <w:rFonts w:asciiTheme="minorHAnsi" w:hAnsiTheme="minorHAnsi" w:cs="Arial"/>
                <w:b/>
              </w:rPr>
              <w:t>Ώρα</w:t>
            </w:r>
            <w:r w:rsidR="00551704" w:rsidRPr="00881076">
              <w:rPr>
                <w:rFonts w:asciiTheme="minorHAnsi" w:hAnsiTheme="minorHAnsi" w:cs="Arial"/>
                <w:b/>
              </w:rPr>
              <w:t>:</w:t>
            </w:r>
            <w:r w:rsidR="004B1CB2" w:rsidRPr="00881076">
              <w:rPr>
                <w:rFonts w:asciiTheme="minorHAnsi" w:hAnsiTheme="minorHAnsi" w:cs="Arial"/>
                <w:b/>
              </w:rPr>
              <w:t xml:space="preserve"> </w:t>
            </w:r>
            <w:r w:rsidR="00881076" w:rsidRPr="00881076">
              <w:rPr>
                <w:rFonts w:asciiTheme="minorHAnsi" w:hAnsiTheme="minorHAnsi" w:cs="Arial"/>
                <w:b/>
              </w:rPr>
              <w:t>10.00 π.μ.</w:t>
            </w:r>
          </w:p>
        </w:tc>
      </w:tr>
      <w:tr w:rsidR="00267E8A" w:rsidRPr="001F7E21" w14:paraId="1CCC3383" w14:textId="77777777" w:rsidTr="00B02F68">
        <w:trPr>
          <w:trHeight w:val="842"/>
          <w:jc w:val="center"/>
        </w:trPr>
        <w:tc>
          <w:tcPr>
            <w:tcW w:w="4818" w:type="dxa"/>
            <w:vAlign w:val="center"/>
          </w:tcPr>
          <w:p w14:paraId="746435B8" w14:textId="77777777" w:rsidR="00267E8A" w:rsidRPr="001F7E21" w:rsidRDefault="00267E8A" w:rsidP="00267E8A">
            <w:pPr>
              <w:tabs>
                <w:tab w:val="left" w:pos="851"/>
                <w:tab w:val="left" w:pos="1418"/>
                <w:tab w:val="left" w:pos="1985"/>
                <w:tab w:val="left" w:pos="2552"/>
                <w:tab w:val="left" w:pos="5954"/>
              </w:tabs>
              <w:autoSpaceDE w:val="0"/>
              <w:autoSpaceDN w:val="0"/>
              <w:adjustRightInd w:val="0"/>
              <w:rPr>
                <w:rFonts w:asciiTheme="minorHAnsi" w:hAnsiTheme="minorHAnsi" w:cs="Arial"/>
                <w:caps/>
              </w:rPr>
            </w:pPr>
            <w:r w:rsidRPr="001F7E21">
              <w:rPr>
                <w:rFonts w:asciiTheme="minorHAnsi" w:hAnsiTheme="minorHAnsi" w:cs="Arial"/>
                <w:caps/>
              </w:rPr>
              <w:t xml:space="preserve">Ημερομηνία λήξης υποβολής </w:t>
            </w:r>
          </w:p>
          <w:p w14:paraId="0A657CBB" w14:textId="436DC091" w:rsidR="00267E8A" w:rsidRPr="001F7E21" w:rsidRDefault="00267E8A" w:rsidP="00267E8A">
            <w:pPr>
              <w:tabs>
                <w:tab w:val="left" w:pos="851"/>
                <w:tab w:val="left" w:pos="1418"/>
                <w:tab w:val="left" w:pos="1985"/>
                <w:tab w:val="left" w:pos="2552"/>
                <w:tab w:val="left" w:pos="5954"/>
              </w:tabs>
              <w:autoSpaceDE w:val="0"/>
              <w:autoSpaceDN w:val="0"/>
              <w:adjustRightInd w:val="0"/>
              <w:rPr>
                <w:rFonts w:asciiTheme="minorHAnsi" w:hAnsiTheme="minorHAnsi" w:cs="Arial"/>
              </w:rPr>
            </w:pPr>
            <w:r w:rsidRPr="001F7E21">
              <w:rPr>
                <w:rFonts w:asciiTheme="minorHAnsi" w:hAnsiTheme="minorHAnsi" w:cs="Arial"/>
                <w:caps/>
              </w:rPr>
              <w:t>των προσφορών</w:t>
            </w:r>
          </w:p>
        </w:tc>
        <w:tc>
          <w:tcPr>
            <w:tcW w:w="4753" w:type="dxa"/>
            <w:vAlign w:val="center"/>
          </w:tcPr>
          <w:p w14:paraId="6D5E737A" w14:textId="4595D62A" w:rsidR="00B02F68" w:rsidRPr="00881076" w:rsidRDefault="00B02F68" w:rsidP="00B02F68">
            <w:pPr>
              <w:pStyle w:val="Default"/>
              <w:tabs>
                <w:tab w:val="left" w:pos="851"/>
                <w:tab w:val="left" w:pos="1418"/>
                <w:tab w:val="left" w:pos="1985"/>
                <w:tab w:val="left" w:pos="2552"/>
                <w:tab w:val="left" w:pos="5954"/>
              </w:tabs>
              <w:rPr>
                <w:rFonts w:asciiTheme="minorHAnsi" w:hAnsiTheme="minorHAnsi" w:cs="Arial"/>
                <w:b/>
                <w:color w:val="auto"/>
              </w:rPr>
            </w:pPr>
            <w:r w:rsidRPr="00881076">
              <w:rPr>
                <w:rFonts w:asciiTheme="minorHAnsi" w:hAnsiTheme="minorHAnsi" w:cs="Arial"/>
                <w:b/>
                <w:color w:val="auto"/>
              </w:rPr>
              <w:t xml:space="preserve">Ημερομηνία: </w:t>
            </w:r>
            <w:r w:rsidR="002666E2">
              <w:rPr>
                <w:rFonts w:asciiTheme="minorHAnsi" w:hAnsiTheme="minorHAnsi" w:cs="Arial"/>
                <w:b/>
                <w:color w:val="auto"/>
              </w:rPr>
              <w:t>26/11/2020</w:t>
            </w:r>
          </w:p>
          <w:p w14:paraId="7B071D43" w14:textId="003DCD95" w:rsidR="00B02F68" w:rsidRPr="00881076" w:rsidRDefault="00B02F68" w:rsidP="00B02F68">
            <w:pPr>
              <w:pStyle w:val="Default"/>
              <w:tabs>
                <w:tab w:val="left" w:pos="851"/>
                <w:tab w:val="left" w:pos="1418"/>
                <w:tab w:val="left" w:pos="1985"/>
                <w:tab w:val="left" w:pos="2552"/>
                <w:tab w:val="left" w:pos="5954"/>
              </w:tabs>
              <w:rPr>
                <w:rFonts w:asciiTheme="minorHAnsi" w:hAnsiTheme="minorHAnsi" w:cs="Arial"/>
                <w:b/>
                <w:color w:val="auto"/>
              </w:rPr>
            </w:pPr>
            <w:r w:rsidRPr="00881076">
              <w:rPr>
                <w:rFonts w:asciiTheme="minorHAnsi" w:hAnsiTheme="minorHAnsi" w:cs="Arial"/>
                <w:b/>
                <w:color w:val="auto"/>
              </w:rPr>
              <w:t xml:space="preserve">Ημέρα: </w:t>
            </w:r>
            <w:r w:rsidR="008B5551">
              <w:rPr>
                <w:rFonts w:asciiTheme="minorHAnsi" w:hAnsiTheme="minorHAnsi" w:cs="Arial"/>
                <w:b/>
                <w:color w:val="auto"/>
              </w:rPr>
              <w:t xml:space="preserve"> </w:t>
            </w:r>
            <w:r w:rsidR="002666E2">
              <w:rPr>
                <w:rFonts w:asciiTheme="minorHAnsi" w:hAnsiTheme="minorHAnsi" w:cs="Arial"/>
                <w:b/>
                <w:color w:val="auto"/>
              </w:rPr>
              <w:t>Παρασκευή</w:t>
            </w:r>
          </w:p>
          <w:p w14:paraId="726EB96B" w14:textId="53E89BC7" w:rsidR="00267E8A" w:rsidRPr="00E31337" w:rsidRDefault="00B02F68" w:rsidP="00881076">
            <w:pPr>
              <w:pStyle w:val="Default"/>
              <w:tabs>
                <w:tab w:val="left" w:pos="851"/>
                <w:tab w:val="left" w:pos="1418"/>
                <w:tab w:val="left" w:pos="1985"/>
                <w:tab w:val="left" w:pos="2552"/>
                <w:tab w:val="left" w:pos="5954"/>
              </w:tabs>
              <w:rPr>
                <w:rFonts w:asciiTheme="minorHAnsi" w:hAnsiTheme="minorHAnsi" w:cs="Arial"/>
                <w:b/>
                <w:color w:val="auto"/>
                <w:highlight w:val="yellow"/>
              </w:rPr>
            </w:pPr>
            <w:r w:rsidRPr="00881076">
              <w:rPr>
                <w:rFonts w:asciiTheme="minorHAnsi" w:hAnsiTheme="minorHAnsi" w:cs="Arial"/>
                <w:b/>
                <w:color w:val="auto"/>
              </w:rPr>
              <w:t>Ώρα</w:t>
            </w:r>
            <w:r w:rsidR="004968EB">
              <w:rPr>
                <w:rFonts w:asciiTheme="minorHAnsi" w:hAnsiTheme="minorHAnsi" w:cs="Arial"/>
                <w:b/>
                <w:color w:val="auto"/>
              </w:rPr>
              <w:t>:</w:t>
            </w:r>
            <w:r w:rsidR="00881076" w:rsidRPr="00881076">
              <w:rPr>
                <w:rFonts w:asciiTheme="minorHAnsi" w:hAnsiTheme="minorHAnsi" w:cs="Arial"/>
                <w:b/>
                <w:color w:val="auto"/>
              </w:rPr>
              <w:t xml:space="preserve"> 14.00</w:t>
            </w:r>
          </w:p>
        </w:tc>
      </w:tr>
      <w:tr w:rsidR="00F01EBF" w:rsidRPr="001F7E21" w14:paraId="1CE48AC1" w14:textId="77777777" w:rsidTr="00485524">
        <w:trPr>
          <w:trHeight w:val="842"/>
          <w:jc w:val="center"/>
        </w:trPr>
        <w:tc>
          <w:tcPr>
            <w:tcW w:w="4818" w:type="dxa"/>
            <w:vAlign w:val="center"/>
          </w:tcPr>
          <w:p w14:paraId="714430E3" w14:textId="7F659829" w:rsidR="00F01EBF" w:rsidRPr="001F7E21" w:rsidRDefault="00F01EBF" w:rsidP="00485524">
            <w:pPr>
              <w:tabs>
                <w:tab w:val="left" w:pos="851"/>
                <w:tab w:val="left" w:pos="1418"/>
                <w:tab w:val="left" w:pos="1985"/>
                <w:tab w:val="left" w:pos="2552"/>
                <w:tab w:val="left" w:pos="5954"/>
              </w:tabs>
              <w:autoSpaceDE w:val="0"/>
              <w:autoSpaceDN w:val="0"/>
              <w:adjustRightInd w:val="0"/>
              <w:rPr>
                <w:rFonts w:asciiTheme="minorHAnsi" w:hAnsiTheme="minorHAnsi" w:cs="Arial"/>
              </w:rPr>
            </w:pPr>
            <w:r w:rsidRPr="001F7E21">
              <w:rPr>
                <w:rFonts w:asciiTheme="minorHAnsi" w:hAnsiTheme="minorHAnsi" w:cs="Arial"/>
              </w:rPr>
              <w:t>ΤΟΠΟΣ ΔΙΕΝΕΡΓΕΙΑΣ</w:t>
            </w:r>
            <w:r w:rsidR="00267E8A" w:rsidRPr="001F7E21">
              <w:rPr>
                <w:rFonts w:asciiTheme="minorHAnsi" w:hAnsiTheme="minorHAnsi" w:cs="Arial"/>
              </w:rPr>
              <w:t xml:space="preserve"> ΔΙΑΓΩΝΙΣΜΟΥ</w:t>
            </w:r>
          </w:p>
        </w:tc>
        <w:tc>
          <w:tcPr>
            <w:tcW w:w="4753" w:type="dxa"/>
          </w:tcPr>
          <w:p w14:paraId="7628F8FA" w14:textId="07771447" w:rsidR="00D52B20" w:rsidRPr="001F7E21" w:rsidRDefault="00F01EBF" w:rsidP="00D52B20">
            <w:pPr>
              <w:tabs>
                <w:tab w:val="left" w:pos="851"/>
                <w:tab w:val="left" w:pos="1418"/>
                <w:tab w:val="left" w:pos="1985"/>
                <w:tab w:val="left" w:pos="2552"/>
                <w:tab w:val="left" w:pos="5954"/>
              </w:tabs>
              <w:autoSpaceDE w:val="0"/>
              <w:autoSpaceDN w:val="0"/>
              <w:adjustRightInd w:val="0"/>
              <w:jc w:val="both"/>
              <w:rPr>
                <w:rFonts w:asciiTheme="minorHAnsi" w:hAnsiTheme="minorHAnsi" w:cs="Arial"/>
              </w:rPr>
            </w:pPr>
            <w:r w:rsidRPr="001F7E21">
              <w:rPr>
                <w:rFonts w:asciiTheme="minorHAnsi" w:hAnsiTheme="minorHAnsi" w:cs="Arial"/>
              </w:rPr>
              <w:t>2</w:t>
            </w:r>
            <w:r w:rsidRPr="001F7E21">
              <w:rPr>
                <w:rFonts w:asciiTheme="minorHAnsi" w:hAnsiTheme="minorHAnsi" w:cs="Arial"/>
                <w:vertAlign w:val="superscript"/>
              </w:rPr>
              <w:t>η</w:t>
            </w:r>
            <w:r w:rsidRPr="001F7E21">
              <w:rPr>
                <w:rFonts w:asciiTheme="minorHAnsi" w:hAnsiTheme="minorHAnsi" w:cs="Arial"/>
              </w:rPr>
              <w:t xml:space="preserve"> </w:t>
            </w:r>
            <w:r w:rsidR="006F729C" w:rsidRPr="001F7E21">
              <w:rPr>
                <w:rFonts w:asciiTheme="minorHAnsi" w:hAnsiTheme="minorHAnsi" w:cs="Arial"/>
              </w:rPr>
              <w:t>ΥΠΕ Πειραιώς και Αιγαίου</w:t>
            </w:r>
            <w:r w:rsidR="00485524" w:rsidRPr="001F7E21">
              <w:rPr>
                <w:rFonts w:asciiTheme="minorHAnsi" w:hAnsiTheme="minorHAnsi" w:cs="Arial"/>
              </w:rPr>
              <w:t>, Λεωφ.</w:t>
            </w:r>
            <w:r w:rsidR="006F729C" w:rsidRPr="001F7E21">
              <w:rPr>
                <w:rFonts w:asciiTheme="minorHAnsi" w:hAnsiTheme="minorHAnsi" w:cs="Arial"/>
              </w:rPr>
              <w:t xml:space="preserve"> Θηβών 19</w:t>
            </w:r>
            <w:r w:rsidRPr="001F7E21">
              <w:rPr>
                <w:rFonts w:asciiTheme="minorHAnsi" w:hAnsiTheme="minorHAnsi" w:cs="Arial"/>
              </w:rPr>
              <w:t>6-</w:t>
            </w:r>
            <w:r w:rsidR="006F729C" w:rsidRPr="001F7E21">
              <w:rPr>
                <w:rFonts w:asciiTheme="minorHAnsi" w:hAnsiTheme="minorHAnsi" w:cs="Arial"/>
              </w:rPr>
              <w:t xml:space="preserve">198, </w:t>
            </w:r>
            <w:r w:rsidR="00D52B20" w:rsidRPr="001F7E21">
              <w:rPr>
                <w:rFonts w:asciiTheme="minorHAnsi" w:hAnsiTheme="minorHAnsi" w:cs="Arial"/>
              </w:rPr>
              <w:t xml:space="preserve">Δήμος Νίκαιας - </w:t>
            </w:r>
            <w:r w:rsidR="006F729C" w:rsidRPr="001F7E21">
              <w:rPr>
                <w:rFonts w:asciiTheme="minorHAnsi" w:hAnsiTheme="minorHAnsi" w:cs="Arial"/>
              </w:rPr>
              <w:t xml:space="preserve">Αγ. </w:t>
            </w:r>
            <w:r w:rsidR="00D52B20" w:rsidRPr="001F7E21">
              <w:rPr>
                <w:rFonts w:asciiTheme="minorHAnsi" w:hAnsiTheme="minorHAnsi" w:cs="Arial"/>
              </w:rPr>
              <w:t>Ιωάννη</w:t>
            </w:r>
            <w:r w:rsidR="006F729C" w:rsidRPr="001F7E21">
              <w:rPr>
                <w:rFonts w:asciiTheme="minorHAnsi" w:hAnsiTheme="minorHAnsi" w:cs="Arial"/>
              </w:rPr>
              <w:t xml:space="preserve"> Ρέντη,</w:t>
            </w:r>
            <w:r w:rsidRPr="001F7E21">
              <w:rPr>
                <w:rFonts w:asciiTheme="minorHAnsi" w:hAnsiTheme="minorHAnsi" w:cs="Arial"/>
              </w:rPr>
              <w:t xml:space="preserve"> </w:t>
            </w:r>
            <w:r w:rsidR="00485524" w:rsidRPr="001F7E21">
              <w:rPr>
                <w:rFonts w:asciiTheme="minorHAnsi" w:hAnsiTheme="minorHAnsi" w:cs="Arial"/>
              </w:rPr>
              <w:t>Κτίριο «ΚΕΡΑΝΗ</w:t>
            </w:r>
            <w:r w:rsidR="00D52B20" w:rsidRPr="001F7E21">
              <w:rPr>
                <w:rFonts w:asciiTheme="minorHAnsi" w:hAnsiTheme="minorHAnsi" w:cs="Arial"/>
              </w:rPr>
              <w:t>»</w:t>
            </w:r>
            <w:r w:rsidR="00485524" w:rsidRPr="001F7E21">
              <w:rPr>
                <w:rFonts w:asciiTheme="minorHAnsi" w:hAnsiTheme="minorHAnsi" w:cs="Arial"/>
              </w:rPr>
              <w:t xml:space="preserve"> ΤΚ 182 33</w:t>
            </w:r>
            <w:r w:rsidR="0043663B" w:rsidRPr="001F7E21">
              <w:rPr>
                <w:rFonts w:asciiTheme="minorHAnsi" w:hAnsiTheme="minorHAnsi" w:cs="Arial"/>
              </w:rPr>
              <w:t>, 1</w:t>
            </w:r>
            <w:r w:rsidR="0043663B" w:rsidRPr="001F7E21">
              <w:rPr>
                <w:rFonts w:asciiTheme="minorHAnsi" w:hAnsiTheme="minorHAnsi" w:cs="Arial"/>
                <w:vertAlign w:val="superscript"/>
              </w:rPr>
              <w:t>ος</w:t>
            </w:r>
            <w:r w:rsidR="0043663B" w:rsidRPr="001F7E21">
              <w:rPr>
                <w:rFonts w:asciiTheme="minorHAnsi" w:hAnsiTheme="minorHAnsi" w:cs="Arial"/>
              </w:rPr>
              <w:t xml:space="preserve"> όροφος</w:t>
            </w:r>
          </w:p>
        </w:tc>
      </w:tr>
      <w:tr w:rsidR="00267E8A" w:rsidRPr="001F7E21" w14:paraId="32143F63" w14:textId="77777777" w:rsidTr="00485524">
        <w:trPr>
          <w:trHeight w:val="842"/>
          <w:jc w:val="center"/>
        </w:trPr>
        <w:tc>
          <w:tcPr>
            <w:tcW w:w="4818" w:type="dxa"/>
            <w:vAlign w:val="center"/>
          </w:tcPr>
          <w:p w14:paraId="74DD3D0A" w14:textId="778B6689" w:rsidR="00267E8A" w:rsidRPr="001F7E21" w:rsidRDefault="00267E8A" w:rsidP="00485524">
            <w:pPr>
              <w:tabs>
                <w:tab w:val="left" w:pos="851"/>
                <w:tab w:val="left" w:pos="1418"/>
                <w:tab w:val="left" w:pos="1985"/>
                <w:tab w:val="left" w:pos="2552"/>
                <w:tab w:val="left" w:pos="5954"/>
              </w:tabs>
              <w:autoSpaceDE w:val="0"/>
              <w:autoSpaceDN w:val="0"/>
              <w:adjustRightInd w:val="0"/>
              <w:rPr>
                <w:rFonts w:asciiTheme="minorHAnsi" w:hAnsiTheme="minorHAnsi" w:cs="Arial"/>
              </w:rPr>
            </w:pPr>
            <w:r w:rsidRPr="001F7E21">
              <w:rPr>
                <w:rFonts w:asciiTheme="minorHAnsi" w:hAnsiTheme="minorHAnsi" w:cs="Arial"/>
              </w:rPr>
              <w:t>ΑΝΤΙΚΕΙΜΕΝΟ ΔΙΑΓΩΝΙΣΜΟΥ</w:t>
            </w:r>
          </w:p>
        </w:tc>
        <w:tc>
          <w:tcPr>
            <w:tcW w:w="4753" w:type="dxa"/>
          </w:tcPr>
          <w:p w14:paraId="667BAFCD" w14:textId="26CA777C" w:rsidR="00267E8A" w:rsidRPr="001F7E21" w:rsidRDefault="009F17F8" w:rsidP="00D07217">
            <w:pPr>
              <w:tabs>
                <w:tab w:val="left" w:pos="851"/>
                <w:tab w:val="left" w:pos="1418"/>
                <w:tab w:val="left" w:pos="1985"/>
                <w:tab w:val="left" w:pos="2552"/>
                <w:tab w:val="left" w:pos="5954"/>
              </w:tabs>
              <w:autoSpaceDE w:val="0"/>
              <w:autoSpaceDN w:val="0"/>
              <w:adjustRightInd w:val="0"/>
              <w:jc w:val="both"/>
              <w:rPr>
                <w:rFonts w:asciiTheme="minorHAnsi" w:hAnsiTheme="minorHAnsi" w:cs="Arial"/>
              </w:rPr>
            </w:pPr>
            <w:r>
              <w:rPr>
                <w:rFonts w:asciiTheme="minorHAnsi" w:hAnsiTheme="minorHAnsi" w:cs="Arial"/>
                <w:b/>
              </w:rPr>
              <w:t>Προμήθεια ακτινολογικού συγκροτήματος και ψηφιακού ανιχνευτή ακτινογραφιών για την κάλυψη των αναγκών του ΚΥ Καμινίων</w:t>
            </w:r>
            <w:r w:rsidR="00302FFA" w:rsidRPr="00BE4670">
              <w:rPr>
                <w:rFonts w:asciiTheme="minorHAnsi" w:hAnsiTheme="minorHAnsi" w:cs="Arial"/>
              </w:rPr>
              <w:t xml:space="preserve">, CPV </w:t>
            </w:r>
            <w:r>
              <w:rPr>
                <w:rFonts w:asciiTheme="minorHAnsi" w:hAnsiTheme="minorHAnsi" w:cs="Arial"/>
              </w:rPr>
              <w:t>33111000-1</w:t>
            </w:r>
          </w:p>
        </w:tc>
      </w:tr>
      <w:tr w:rsidR="00F01EBF" w:rsidRPr="001F7E21" w14:paraId="797EC296" w14:textId="77777777" w:rsidTr="00712BF4">
        <w:trPr>
          <w:trHeight w:val="610"/>
          <w:jc w:val="center"/>
        </w:trPr>
        <w:tc>
          <w:tcPr>
            <w:tcW w:w="4818" w:type="dxa"/>
            <w:vAlign w:val="center"/>
          </w:tcPr>
          <w:p w14:paraId="2D0128F8" w14:textId="0535E44A" w:rsidR="00F01EBF" w:rsidRPr="001F7E21" w:rsidRDefault="00F01EBF" w:rsidP="00712BF4">
            <w:pPr>
              <w:tabs>
                <w:tab w:val="left" w:pos="851"/>
                <w:tab w:val="left" w:pos="1418"/>
                <w:tab w:val="left" w:pos="1985"/>
                <w:tab w:val="left" w:pos="2552"/>
                <w:tab w:val="left" w:pos="5954"/>
              </w:tabs>
              <w:autoSpaceDE w:val="0"/>
              <w:autoSpaceDN w:val="0"/>
              <w:adjustRightInd w:val="0"/>
              <w:rPr>
                <w:rFonts w:asciiTheme="minorHAnsi" w:hAnsiTheme="minorHAnsi" w:cs="Arial"/>
              </w:rPr>
            </w:pPr>
            <w:r w:rsidRPr="001F7E21">
              <w:rPr>
                <w:rFonts w:asciiTheme="minorHAnsi" w:hAnsiTheme="minorHAnsi" w:cs="Arial"/>
              </w:rPr>
              <w:t>ΠΡΟΫΠΟΛΟΓΙΣΘΕΙΣΑ  ΔΑΠΑΝΗ</w:t>
            </w:r>
          </w:p>
          <w:p w14:paraId="208D8EA2" w14:textId="77777777" w:rsidR="00F01EBF" w:rsidRPr="001F7E21" w:rsidRDefault="00F01EBF" w:rsidP="00712BF4">
            <w:pPr>
              <w:tabs>
                <w:tab w:val="left" w:pos="851"/>
                <w:tab w:val="left" w:pos="1418"/>
                <w:tab w:val="left" w:pos="1985"/>
                <w:tab w:val="left" w:pos="2552"/>
                <w:tab w:val="left" w:pos="5954"/>
              </w:tabs>
              <w:autoSpaceDE w:val="0"/>
              <w:autoSpaceDN w:val="0"/>
              <w:adjustRightInd w:val="0"/>
              <w:rPr>
                <w:rFonts w:asciiTheme="minorHAnsi" w:hAnsiTheme="minorHAnsi" w:cs="Arial"/>
              </w:rPr>
            </w:pPr>
          </w:p>
        </w:tc>
        <w:tc>
          <w:tcPr>
            <w:tcW w:w="4753" w:type="dxa"/>
            <w:vAlign w:val="center"/>
          </w:tcPr>
          <w:p w14:paraId="71A59CD6" w14:textId="0B825570" w:rsidR="00F01EBF" w:rsidRPr="001F7E21" w:rsidRDefault="0040300D" w:rsidP="00DB24DA">
            <w:pPr>
              <w:tabs>
                <w:tab w:val="left" w:pos="851"/>
                <w:tab w:val="left" w:pos="1418"/>
                <w:tab w:val="left" w:pos="1985"/>
                <w:tab w:val="left" w:pos="2552"/>
                <w:tab w:val="left" w:pos="5954"/>
              </w:tabs>
              <w:autoSpaceDE w:val="0"/>
              <w:autoSpaceDN w:val="0"/>
              <w:adjustRightInd w:val="0"/>
              <w:jc w:val="center"/>
              <w:rPr>
                <w:rFonts w:asciiTheme="minorHAnsi" w:hAnsiTheme="minorHAnsi" w:cs="Arial"/>
              </w:rPr>
            </w:pPr>
            <w:r>
              <w:rPr>
                <w:rFonts w:asciiTheme="minorHAnsi" w:hAnsiTheme="minorHAnsi" w:cs="Arial"/>
                <w:b/>
              </w:rPr>
              <w:t>60.000,00</w:t>
            </w:r>
            <w:r w:rsidR="00F86C3C">
              <w:rPr>
                <w:rFonts w:asciiTheme="minorHAnsi" w:hAnsiTheme="minorHAnsi" w:cs="Arial"/>
                <w:b/>
              </w:rPr>
              <w:t xml:space="preserve"> €</w:t>
            </w:r>
            <w:r w:rsidR="00DB24DA">
              <w:rPr>
                <w:rFonts w:asciiTheme="minorHAnsi" w:hAnsiTheme="minorHAnsi" w:cs="Arial"/>
                <w:b/>
              </w:rPr>
              <w:t xml:space="preserve"> πλέον τ</w:t>
            </w:r>
            <w:r w:rsidR="00D07217" w:rsidRPr="00BE4670">
              <w:rPr>
                <w:rFonts w:asciiTheme="minorHAnsi" w:hAnsiTheme="minorHAnsi" w:cs="Arial"/>
                <w:b/>
                <w:bCs/>
              </w:rPr>
              <w:t>ου αναλογούντος ΦΠΑ</w:t>
            </w:r>
            <w:r w:rsidR="00D07217" w:rsidRPr="00BE4670">
              <w:rPr>
                <w:rFonts w:asciiTheme="minorHAnsi" w:hAnsiTheme="minorHAnsi" w:cs="Arial"/>
                <w:b/>
                <w:bCs/>
                <w:color w:val="000000"/>
              </w:rPr>
              <w:t xml:space="preserve"> </w:t>
            </w:r>
          </w:p>
        </w:tc>
      </w:tr>
      <w:tr w:rsidR="00B02F68" w:rsidRPr="001F7E21" w14:paraId="118EE274" w14:textId="77777777" w:rsidTr="00712BF4">
        <w:trPr>
          <w:trHeight w:val="610"/>
          <w:jc w:val="center"/>
        </w:trPr>
        <w:tc>
          <w:tcPr>
            <w:tcW w:w="4818" w:type="dxa"/>
            <w:vAlign w:val="center"/>
          </w:tcPr>
          <w:p w14:paraId="11CA355E" w14:textId="3800C4F8" w:rsidR="00B02F68" w:rsidRPr="001F7E21" w:rsidRDefault="00D93528" w:rsidP="00712BF4">
            <w:pPr>
              <w:rPr>
                <w:rFonts w:asciiTheme="minorHAnsi" w:hAnsiTheme="minorHAnsi" w:cs="Arial"/>
                <w:caps/>
              </w:rPr>
            </w:pPr>
            <w:r>
              <w:rPr>
                <w:rFonts w:asciiTheme="minorHAnsi" w:hAnsiTheme="minorHAnsi" w:cs="Arial"/>
                <w:caps/>
              </w:rPr>
              <w:t>διαρκεια συμβασησ</w:t>
            </w:r>
          </w:p>
          <w:p w14:paraId="231CA4D0" w14:textId="77777777" w:rsidR="00B02F68" w:rsidRPr="001F7E21" w:rsidRDefault="00B02F68" w:rsidP="00712BF4">
            <w:pPr>
              <w:tabs>
                <w:tab w:val="left" w:pos="851"/>
                <w:tab w:val="left" w:pos="1418"/>
                <w:tab w:val="left" w:pos="1985"/>
                <w:tab w:val="left" w:pos="2552"/>
                <w:tab w:val="left" w:pos="5954"/>
              </w:tabs>
              <w:autoSpaceDE w:val="0"/>
              <w:autoSpaceDN w:val="0"/>
              <w:adjustRightInd w:val="0"/>
              <w:rPr>
                <w:rFonts w:asciiTheme="minorHAnsi" w:hAnsiTheme="minorHAnsi" w:cs="Arial"/>
              </w:rPr>
            </w:pPr>
          </w:p>
        </w:tc>
        <w:tc>
          <w:tcPr>
            <w:tcW w:w="4753" w:type="dxa"/>
            <w:vAlign w:val="center"/>
          </w:tcPr>
          <w:p w14:paraId="1CEB7FB4" w14:textId="336771F2" w:rsidR="00B02F68" w:rsidRPr="00033F3F" w:rsidRDefault="00D93528" w:rsidP="00C95C6A">
            <w:pPr>
              <w:tabs>
                <w:tab w:val="left" w:pos="851"/>
                <w:tab w:val="left" w:pos="1418"/>
                <w:tab w:val="left" w:pos="1985"/>
                <w:tab w:val="left" w:pos="2552"/>
                <w:tab w:val="left" w:pos="5954"/>
              </w:tabs>
              <w:autoSpaceDE w:val="0"/>
              <w:autoSpaceDN w:val="0"/>
              <w:adjustRightInd w:val="0"/>
              <w:jc w:val="both"/>
              <w:rPr>
                <w:rFonts w:asciiTheme="minorHAnsi" w:hAnsiTheme="minorHAnsi" w:cs="Arial"/>
                <w:bCs/>
              </w:rPr>
            </w:pPr>
            <w:r w:rsidRPr="00033F3F">
              <w:rPr>
                <w:rFonts w:asciiTheme="minorHAnsi" w:hAnsiTheme="minorHAnsi" w:cs="Arial"/>
                <w:bCs/>
              </w:rPr>
              <w:t xml:space="preserve">Η </w:t>
            </w:r>
            <w:r w:rsidRPr="00526EDF">
              <w:rPr>
                <w:rFonts w:asciiTheme="minorHAnsi" w:hAnsiTheme="minorHAnsi" w:cs="Arial"/>
                <w:bCs/>
              </w:rPr>
              <w:t>διάρκεια</w:t>
            </w:r>
            <w:r w:rsidRPr="00033F3F">
              <w:rPr>
                <w:rFonts w:asciiTheme="minorHAnsi" w:hAnsiTheme="minorHAnsi" w:cs="Arial"/>
                <w:bCs/>
              </w:rPr>
              <w:t xml:space="preserve"> της σύμβασης ορίζεται σε</w:t>
            </w:r>
            <w:r w:rsidR="00DA7DA2">
              <w:rPr>
                <w:rFonts w:asciiTheme="minorHAnsi" w:hAnsiTheme="minorHAnsi" w:cs="Arial"/>
                <w:bCs/>
              </w:rPr>
              <w:t xml:space="preserve"> </w:t>
            </w:r>
            <w:r w:rsidR="00533A22">
              <w:rPr>
                <w:rFonts w:asciiTheme="minorHAnsi" w:hAnsiTheme="minorHAnsi" w:cs="Arial"/>
                <w:bCs/>
              </w:rPr>
              <w:t>τρεις (3)</w:t>
            </w:r>
            <w:r w:rsidR="009F17F8">
              <w:rPr>
                <w:rFonts w:asciiTheme="minorHAnsi" w:hAnsiTheme="minorHAnsi" w:cs="Arial"/>
                <w:bCs/>
              </w:rPr>
              <w:t xml:space="preserve"> μήνες</w:t>
            </w:r>
            <w:r w:rsidR="00244205">
              <w:rPr>
                <w:rFonts w:asciiTheme="minorHAnsi" w:hAnsiTheme="minorHAnsi" w:cs="Arial"/>
                <w:bCs/>
              </w:rPr>
              <w:t>.</w:t>
            </w:r>
          </w:p>
        </w:tc>
      </w:tr>
      <w:tr w:rsidR="00F01EBF" w:rsidRPr="001F7E21" w14:paraId="4300A23D" w14:textId="77777777" w:rsidTr="00485524">
        <w:trPr>
          <w:trHeight w:val="610"/>
          <w:jc w:val="center"/>
        </w:trPr>
        <w:tc>
          <w:tcPr>
            <w:tcW w:w="4818" w:type="dxa"/>
            <w:vAlign w:val="center"/>
          </w:tcPr>
          <w:p w14:paraId="0EFBF6A5" w14:textId="7F8398A9" w:rsidR="00F01EBF" w:rsidRPr="001F7E21" w:rsidRDefault="00F01EBF" w:rsidP="00485524">
            <w:pPr>
              <w:tabs>
                <w:tab w:val="left" w:pos="851"/>
                <w:tab w:val="left" w:pos="1418"/>
                <w:tab w:val="left" w:pos="1985"/>
                <w:tab w:val="left" w:pos="2552"/>
                <w:tab w:val="left" w:pos="5954"/>
              </w:tabs>
              <w:rPr>
                <w:rFonts w:asciiTheme="minorHAnsi" w:hAnsiTheme="minorHAnsi" w:cs="Arial"/>
              </w:rPr>
            </w:pPr>
            <w:r w:rsidRPr="001F7E21">
              <w:rPr>
                <w:rFonts w:asciiTheme="minorHAnsi" w:hAnsiTheme="minorHAnsi" w:cs="Arial"/>
              </w:rPr>
              <w:lastRenderedPageBreak/>
              <w:t>ΦΟΡΟΣ ΕΙΣΟΔΗΜΑΤΟΣ</w:t>
            </w:r>
          </w:p>
          <w:p w14:paraId="7331DF0C" w14:textId="76848AEB" w:rsidR="00F01EBF" w:rsidRPr="001F7E21" w:rsidRDefault="00F01EBF" w:rsidP="00485524">
            <w:pPr>
              <w:tabs>
                <w:tab w:val="left" w:pos="851"/>
                <w:tab w:val="left" w:pos="1418"/>
                <w:tab w:val="left" w:pos="1985"/>
                <w:tab w:val="left" w:pos="2552"/>
                <w:tab w:val="left" w:pos="5954"/>
              </w:tabs>
              <w:rPr>
                <w:rFonts w:asciiTheme="minorHAnsi" w:hAnsiTheme="minorHAnsi" w:cs="Arial"/>
              </w:rPr>
            </w:pPr>
            <w:r w:rsidRPr="001F7E21">
              <w:rPr>
                <w:rFonts w:asciiTheme="minorHAnsi" w:hAnsiTheme="minorHAnsi" w:cs="Arial"/>
              </w:rPr>
              <w:t>(ΑΡΘΡΟ 64 Ν. 4172/13)</w:t>
            </w:r>
          </w:p>
        </w:tc>
        <w:tc>
          <w:tcPr>
            <w:tcW w:w="4753" w:type="dxa"/>
          </w:tcPr>
          <w:p w14:paraId="5B46B7A9" w14:textId="6A06FD23" w:rsidR="006F729C" w:rsidRPr="001F7E21" w:rsidRDefault="00F01EBF" w:rsidP="00274FDA">
            <w:pPr>
              <w:tabs>
                <w:tab w:val="left" w:pos="851"/>
                <w:tab w:val="left" w:pos="1418"/>
                <w:tab w:val="left" w:pos="1985"/>
                <w:tab w:val="left" w:pos="2552"/>
                <w:tab w:val="left" w:pos="5954"/>
              </w:tabs>
              <w:jc w:val="both"/>
              <w:rPr>
                <w:rFonts w:asciiTheme="minorHAnsi" w:hAnsiTheme="minorHAnsi" w:cs="Arial"/>
                <w:b/>
              </w:rPr>
            </w:pPr>
            <w:r w:rsidRPr="001F7E21">
              <w:rPr>
                <w:rFonts w:asciiTheme="minorHAnsi" w:hAnsiTheme="minorHAnsi" w:cs="Arial"/>
              </w:rPr>
              <w:t xml:space="preserve">Κατά την πληρωμή παρακρατείται φόρος εισοδήματος σύμφωνα με </w:t>
            </w:r>
            <w:r w:rsidR="00274FDA">
              <w:rPr>
                <w:rFonts w:asciiTheme="minorHAnsi" w:hAnsiTheme="minorHAnsi" w:cs="Arial"/>
              </w:rPr>
              <w:t xml:space="preserve">διατάξεις </w:t>
            </w:r>
            <w:r w:rsidRPr="001F7E21">
              <w:rPr>
                <w:rFonts w:asciiTheme="minorHAnsi" w:hAnsiTheme="minorHAnsi" w:cs="Arial"/>
                <w:b/>
              </w:rPr>
              <w:t>του Ν. 4172/13 (</w:t>
            </w:r>
            <w:r w:rsidR="00274FDA">
              <w:rPr>
                <w:rFonts w:asciiTheme="minorHAnsi" w:hAnsiTheme="minorHAnsi" w:cs="Arial"/>
                <w:b/>
              </w:rPr>
              <w:t>4</w:t>
            </w:r>
            <w:r w:rsidRPr="001F7E21">
              <w:rPr>
                <w:rFonts w:asciiTheme="minorHAnsi" w:hAnsiTheme="minorHAnsi" w:cs="Arial"/>
                <w:b/>
              </w:rPr>
              <w:t>%</w:t>
            </w:r>
            <w:r w:rsidR="002A05FE">
              <w:rPr>
                <w:rFonts w:asciiTheme="minorHAnsi" w:hAnsiTheme="minorHAnsi" w:cs="Arial"/>
                <w:b/>
              </w:rPr>
              <w:t xml:space="preserve"> ή 8%</w:t>
            </w:r>
            <w:r w:rsidRPr="001F7E21">
              <w:rPr>
                <w:rFonts w:asciiTheme="minorHAnsi" w:hAnsiTheme="minorHAnsi" w:cs="Arial"/>
                <w:b/>
              </w:rPr>
              <w:t>)</w:t>
            </w:r>
          </w:p>
        </w:tc>
      </w:tr>
    </w:tbl>
    <w:p w14:paraId="0A5CE1D2" w14:textId="77777777" w:rsidR="00F01EBF" w:rsidRPr="001F7E21" w:rsidRDefault="00F01EBF" w:rsidP="00F01EBF">
      <w:pPr>
        <w:pStyle w:val="Default"/>
        <w:tabs>
          <w:tab w:val="left" w:pos="851"/>
          <w:tab w:val="left" w:pos="1418"/>
          <w:tab w:val="left" w:pos="1985"/>
          <w:tab w:val="left" w:pos="2552"/>
          <w:tab w:val="left" w:pos="5954"/>
        </w:tabs>
        <w:jc w:val="both"/>
        <w:rPr>
          <w:rFonts w:asciiTheme="minorHAnsi" w:hAnsiTheme="minorHAnsi" w:cs="Arial"/>
          <w:b/>
          <w:bCs/>
          <w:color w:val="auto"/>
        </w:rPr>
      </w:pPr>
    </w:p>
    <w:p w14:paraId="1C44E43E" w14:textId="671D4ABE" w:rsidR="00EC6928" w:rsidRPr="001F7E21" w:rsidRDefault="00EC6928" w:rsidP="001F7E21">
      <w:pPr>
        <w:pBdr>
          <w:top w:val="single" w:sz="4" w:space="1" w:color="auto"/>
          <w:left w:val="single" w:sz="4" w:space="0" w:color="auto"/>
          <w:bottom w:val="single" w:sz="4" w:space="1" w:color="auto"/>
          <w:right w:val="single" w:sz="4" w:space="4" w:color="auto"/>
        </w:pBdr>
        <w:shd w:val="clear" w:color="auto" w:fill="D0CECE"/>
        <w:spacing w:line="360" w:lineRule="auto"/>
        <w:jc w:val="both"/>
        <w:rPr>
          <w:rFonts w:asciiTheme="minorHAnsi" w:hAnsiTheme="minorHAnsi"/>
          <w:u w:val="single"/>
        </w:rPr>
      </w:pPr>
      <w:r w:rsidRPr="001F7E21">
        <w:rPr>
          <w:rFonts w:asciiTheme="minorHAnsi" w:hAnsiTheme="minorHAnsi"/>
          <w:u w:val="single"/>
        </w:rPr>
        <w:t>Τυχόν Διευκρινίσεις – Τροποποιήσεις που θα προκύψουν, θα δημοσιεύονται στον διαδικτυακό τόπο της 2</w:t>
      </w:r>
      <w:r w:rsidRPr="001F7E21">
        <w:rPr>
          <w:rFonts w:asciiTheme="minorHAnsi" w:hAnsiTheme="minorHAnsi"/>
          <w:u w:val="single"/>
          <w:vertAlign w:val="superscript"/>
        </w:rPr>
        <w:t>ης</w:t>
      </w:r>
      <w:r w:rsidRPr="001F7E21">
        <w:rPr>
          <w:rFonts w:asciiTheme="minorHAnsi" w:hAnsiTheme="minorHAnsi"/>
          <w:u w:val="single"/>
        </w:rPr>
        <w:t xml:space="preserve"> Υγειονομικής Περιφέρειας Πειραιώς και Αιγαίου (</w:t>
      </w:r>
      <w:hyperlink r:id="rId10" w:history="1">
        <w:r w:rsidR="005F49B1" w:rsidRPr="00E03C19">
          <w:rPr>
            <w:rStyle w:val="-"/>
            <w:rFonts w:asciiTheme="minorHAnsi" w:hAnsiTheme="minorHAnsi"/>
            <w:lang w:val="en-US"/>
          </w:rPr>
          <w:t>www</w:t>
        </w:r>
        <w:r w:rsidR="005F49B1" w:rsidRPr="00E03C19">
          <w:rPr>
            <w:rStyle w:val="-"/>
            <w:rFonts w:asciiTheme="minorHAnsi" w:hAnsiTheme="minorHAnsi"/>
          </w:rPr>
          <w:t>.2</w:t>
        </w:r>
        <w:r w:rsidR="005F49B1" w:rsidRPr="00E03C19">
          <w:rPr>
            <w:rStyle w:val="-"/>
            <w:rFonts w:asciiTheme="minorHAnsi" w:hAnsiTheme="minorHAnsi"/>
            <w:lang w:val="en-US"/>
          </w:rPr>
          <w:t>dype</w:t>
        </w:r>
        <w:r w:rsidR="005F49B1" w:rsidRPr="00E03C19">
          <w:rPr>
            <w:rStyle w:val="-"/>
            <w:rFonts w:asciiTheme="minorHAnsi" w:hAnsiTheme="minorHAnsi"/>
          </w:rPr>
          <w:t>.</w:t>
        </w:r>
        <w:r w:rsidR="005F49B1" w:rsidRPr="00E03C19">
          <w:rPr>
            <w:rStyle w:val="-"/>
            <w:rFonts w:asciiTheme="minorHAnsi" w:hAnsiTheme="minorHAnsi"/>
            <w:lang w:val="en-US"/>
          </w:rPr>
          <w:t>gr</w:t>
        </w:r>
      </w:hyperlink>
      <w:r w:rsidRPr="001F7E21">
        <w:rPr>
          <w:rFonts w:asciiTheme="minorHAnsi" w:hAnsiTheme="minorHAnsi"/>
          <w:u w:val="single"/>
        </w:rPr>
        <w:t>) και θα αποτελεί ευθύνη του ενδιαφερόμενου να λάβει γνώση γι’ αυτές.</w:t>
      </w:r>
    </w:p>
    <w:p w14:paraId="764A9001" w14:textId="77777777" w:rsidR="001F7E21" w:rsidRDefault="001F7E21" w:rsidP="00EB5DC9">
      <w:pPr>
        <w:pStyle w:val="Default"/>
        <w:tabs>
          <w:tab w:val="left" w:pos="851"/>
          <w:tab w:val="left" w:pos="1418"/>
          <w:tab w:val="left" w:pos="1985"/>
          <w:tab w:val="left" w:pos="2552"/>
          <w:tab w:val="left" w:pos="5954"/>
        </w:tabs>
        <w:spacing w:line="276" w:lineRule="auto"/>
        <w:jc w:val="both"/>
        <w:rPr>
          <w:rFonts w:asciiTheme="minorHAnsi" w:hAnsiTheme="minorHAnsi" w:cs="Arial"/>
          <w:b/>
          <w:bCs/>
          <w:color w:val="auto"/>
        </w:rPr>
      </w:pPr>
    </w:p>
    <w:p w14:paraId="337CBDBC" w14:textId="77777777" w:rsidR="00DC4B61" w:rsidRPr="00DC4B61" w:rsidRDefault="00DC4B61" w:rsidP="00DC1040">
      <w:pPr>
        <w:jc w:val="both"/>
        <w:rPr>
          <w:rFonts w:ascii="Arial Narrow" w:hAnsi="Arial Narrow" w:cs="Arial"/>
          <w:b/>
          <w:kern w:val="1"/>
          <w:sz w:val="22"/>
          <w:szCs w:val="22"/>
          <w:lang w:eastAsia="hi-IN" w:bidi="hi-IN"/>
        </w:rPr>
      </w:pPr>
    </w:p>
    <w:p w14:paraId="53879ECD" w14:textId="09D0BA32" w:rsidR="00DC4B61" w:rsidRPr="00641BB2" w:rsidRDefault="00DC4B61" w:rsidP="00DC1040">
      <w:pPr>
        <w:jc w:val="both"/>
        <w:rPr>
          <w:rFonts w:asciiTheme="minorHAnsi" w:hAnsiTheme="minorHAnsi" w:cs="Arial"/>
          <w:b/>
          <w:kern w:val="1"/>
          <w:sz w:val="28"/>
          <w:szCs w:val="28"/>
          <w:u w:val="single"/>
          <w:lang w:eastAsia="hi-IN" w:bidi="hi-IN"/>
        </w:rPr>
      </w:pPr>
      <w:r w:rsidRPr="00641BB2">
        <w:rPr>
          <w:rFonts w:asciiTheme="minorHAnsi" w:hAnsiTheme="minorHAnsi" w:cs="Arial"/>
          <w:b/>
          <w:kern w:val="1"/>
          <w:sz w:val="28"/>
          <w:szCs w:val="28"/>
          <w:u w:val="single"/>
          <w:lang w:eastAsia="hi-IN" w:bidi="hi-IN"/>
        </w:rPr>
        <w:t>Α. ΜΕΡΟΣ : ΓΕΝΙΚΟΙ ΚΑΙ ΕΙΔΙΚΟΙ ΟΡΟΙ</w:t>
      </w:r>
    </w:p>
    <w:p w14:paraId="14E3FF95" w14:textId="0279F8D6" w:rsidR="00DC4B61" w:rsidRPr="00DC4B61" w:rsidRDefault="00DC4B61" w:rsidP="00DC1040">
      <w:pPr>
        <w:jc w:val="both"/>
        <w:rPr>
          <w:rFonts w:asciiTheme="minorHAnsi" w:hAnsiTheme="minorHAnsi" w:cs="Arial"/>
          <w:b/>
          <w:kern w:val="1"/>
          <w:lang w:eastAsia="hi-IN" w:bidi="hi-IN"/>
        </w:rPr>
      </w:pPr>
      <w:r w:rsidRPr="00DC4B61">
        <w:rPr>
          <w:rFonts w:asciiTheme="minorHAnsi" w:hAnsiTheme="minorHAnsi" w:cs="Arial"/>
          <w:b/>
          <w:kern w:val="1"/>
          <w:lang w:eastAsia="hi-IN" w:bidi="hi-IN"/>
        </w:rPr>
        <w:t xml:space="preserve">ΟΡΙΣΜΟΙ ΚΑΙ ΓΕΝΙΚΕΣ ΑΡΧΕΣ </w:t>
      </w:r>
    </w:p>
    <w:p w14:paraId="2783B315" w14:textId="39A4606F" w:rsidR="00DC4B61" w:rsidRPr="004A6F86" w:rsidRDefault="00DC4B61" w:rsidP="00DC1040">
      <w:pPr>
        <w:jc w:val="both"/>
        <w:rPr>
          <w:rFonts w:asciiTheme="minorHAnsi" w:hAnsiTheme="minorHAnsi" w:cs="Arial"/>
          <w:b/>
          <w:kern w:val="1"/>
          <w:lang w:eastAsia="hi-IN" w:bidi="hi-IN"/>
        </w:rPr>
      </w:pPr>
      <w:r w:rsidRPr="004A6F86">
        <w:rPr>
          <w:rFonts w:asciiTheme="minorHAnsi" w:hAnsiTheme="minorHAnsi" w:cs="Arial"/>
          <w:b/>
          <w:kern w:val="1"/>
          <w:lang w:eastAsia="hi-IN" w:bidi="hi-IN"/>
        </w:rPr>
        <w:t xml:space="preserve">ΑΡΘΡΟ 1. ΕΙΣΑΓΩΓΗ </w:t>
      </w:r>
    </w:p>
    <w:p w14:paraId="4EF3CC73" w14:textId="4B2C5517" w:rsidR="008326AA" w:rsidRDefault="00DC4B61" w:rsidP="00DC1040">
      <w:pPr>
        <w:shd w:val="clear" w:color="auto" w:fill="FFFFFF"/>
        <w:jc w:val="both"/>
        <w:rPr>
          <w:rFonts w:asciiTheme="minorHAnsi" w:hAnsiTheme="minorHAnsi" w:cs="Arial"/>
        </w:rPr>
      </w:pPr>
      <w:r>
        <w:rPr>
          <w:rFonts w:asciiTheme="minorHAnsi" w:hAnsiTheme="minorHAnsi" w:cs="Arial"/>
          <w:kern w:val="1"/>
          <w:lang w:eastAsia="hi-IN" w:bidi="hi-IN"/>
        </w:rPr>
        <w:t>Η 2</w:t>
      </w:r>
      <w:r w:rsidR="00F86C3C">
        <w:rPr>
          <w:rFonts w:asciiTheme="minorHAnsi" w:hAnsiTheme="minorHAnsi" w:cs="Arial"/>
          <w:kern w:val="1"/>
          <w:vertAlign w:val="superscript"/>
          <w:lang w:eastAsia="hi-IN" w:bidi="hi-IN"/>
        </w:rPr>
        <w:t>η</w:t>
      </w:r>
      <w:r>
        <w:rPr>
          <w:rFonts w:asciiTheme="minorHAnsi" w:hAnsiTheme="minorHAnsi" w:cs="Arial"/>
          <w:kern w:val="1"/>
          <w:lang w:eastAsia="hi-IN" w:bidi="hi-IN"/>
        </w:rPr>
        <w:t xml:space="preserve"> ΥΠΕ Πειραιώς και Αιγαίου, (στο εξής : Αναθέτουσα Αρχή) προκηρύσσει συνοπτικό διαγωνισμό για την</w:t>
      </w:r>
      <w:r w:rsidR="00133AF5" w:rsidRPr="00133AF5">
        <w:rPr>
          <w:rFonts w:ascii="Calibri" w:hAnsi="Calibri"/>
        </w:rPr>
        <w:t xml:space="preserve"> </w:t>
      </w:r>
      <w:r w:rsidR="009F17F8">
        <w:rPr>
          <w:rFonts w:ascii="Calibri" w:hAnsi="Calibri"/>
          <w:b/>
        </w:rPr>
        <w:t>προμήθεια ακτινολογικού συγκροτήματος και ψηφιακού ανιχνευτή ακτινογραφιών για την κάλυψη των αναγκών του ΚΥ Καμινίων</w:t>
      </w:r>
      <w:r w:rsidR="00302FFA" w:rsidRPr="00BE4670">
        <w:rPr>
          <w:rFonts w:asciiTheme="minorHAnsi" w:hAnsiTheme="minorHAnsi" w:cs="Arial"/>
        </w:rPr>
        <w:t xml:space="preserve">, </w:t>
      </w:r>
      <w:r w:rsidR="008326AA">
        <w:rPr>
          <w:rFonts w:asciiTheme="minorHAnsi" w:hAnsiTheme="minorHAnsi" w:cs="Arial"/>
          <w:bCs/>
        </w:rPr>
        <w:t>με κριτήριο ανάθεσης την π</w:t>
      </w:r>
      <w:r w:rsidR="008326AA" w:rsidRPr="0095219D">
        <w:rPr>
          <w:rFonts w:asciiTheme="minorHAnsi" w:hAnsiTheme="minorHAnsi" w:cs="Arial"/>
          <w:bCs/>
        </w:rPr>
        <w:t xml:space="preserve">λέον συμφέρουσα από οικονομική άποψη προσφορά </w:t>
      </w:r>
      <w:r w:rsidR="008326AA" w:rsidRPr="0095219D">
        <w:rPr>
          <w:rFonts w:asciiTheme="minorHAnsi" w:hAnsiTheme="minorHAnsi" w:cs="Arial"/>
          <w:b/>
          <w:bCs/>
        </w:rPr>
        <w:t>αποκλειστικά/μόνο</w:t>
      </w:r>
      <w:r w:rsidR="008326AA">
        <w:rPr>
          <w:rFonts w:asciiTheme="minorHAnsi" w:hAnsiTheme="minorHAnsi" w:cs="Arial"/>
          <w:b/>
          <w:bCs/>
        </w:rPr>
        <w:t xml:space="preserve"> </w:t>
      </w:r>
      <w:r w:rsidR="008326AA" w:rsidRPr="0095219D">
        <w:rPr>
          <w:rFonts w:asciiTheme="minorHAnsi" w:hAnsiTheme="minorHAnsi" w:cs="Arial"/>
          <w:b/>
          <w:bCs/>
        </w:rPr>
        <w:t>βάσει της τιμής</w:t>
      </w:r>
      <w:r w:rsidR="008326AA" w:rsidRPr="0095219D">
        <w:rPr>
          <w:rFonts w:asciiTheme="minorHAnsi" w:hAnsiTheme="minorHAnsi" w:cs="Arial"/>
          <w:bCs/>
        </w:rPr>
        <w:t xml:space="preserve"> (χαμηλότερη τιμή)</w:t>
      </w:r>
      <w:r w:rsidR="008326AA" w:rsidRPr="0095219D">
        <w:rPr>
          <w:rFonts w:asciiTheme="minorHAnsi" w:hAnsiTheme="minorHAnsi" w:cs="Arial"/>
        </w:rPr>
        <w:t>,</w:t>
      </w:r>
      <w:r w:rsidR="00EA1D1B" w:rsidRPr="00EA1D1B">
        <w:rPr>
          <w:rFonts w:asciiTheme="minorHAnsi" w:hAnsiTheme="minorHAnsi" w:cs="Arial"/>
        </w:rPr>
        <w:t xml:space="preserve"> </w:t>
      </w:r>
      <w:r w:rsidR="008326AA" w:rsidRPr="00EA1D1B">
        <w:rPr>
          <w:rFonts w:asciiTheme="minorHAnsi" w:hAnsiTheme="minorHAnsi" w:cs="Arial"/>
        </w:rPr>
        <w:t xml:space="preserve">CPV </w:t>
      </w:r>
      <w:r w:rsidR="009F17F8">
        <w:rPr>
          <w:rFonts w:asciiTheme="minorHAnsi" w:hAnsiTheme="minorHAnsi" w:cs="Arial"/>
        </w:rPr>
        <w:t>33111000-1</w:t>
      </w:r>
      <w:r w:rsidR="008326AA" w:rsidRPr="0095219D">
        <w:rPr>
          <w:rFonts w:asciiTheme="minorHAnsi" w:hAnsiTheme="minorHAnsi" w:cs="Arial"/>
        </w:rPr>
        <w:t xml:space="preserve"> συνολικής προϋπολογιζόμενης δαπάνης </w:t>
      </w:r>
      <w:r w:rsidR="0040300D">
        <w:rPr>
          <w:rFonts w:asciiTheme="minorHAnsi" w:hAnsiTheme="minorHAnsi" w:cs="Arial"/>
          <w:b/>
          <w:bCs/>
        </w:rPr>
        <w:t>74.400,00</w:t>
      </w:r>
      <w:r w:rsidR="008326AA" w:rsidRPr="008B5551">
        <w:rPr>
          <w:rFonts w:asciiTheme="minorHAnsi" w:hAnsiTheme="minorHAnsi" w:cs="Arial"/>
          <w:b/>
          <w:bCs/>
        </w:rPr>
        <w:t xml:space="preserve"> €</w:t>
      </w:r>
      <w:r w:rsidR="008326AA" w:rsidRPr="0095219D">
        <w:rPr>
          <w:rFonts w:asciiTheme="minorHAnsi" w:hAnsiTheme="minorHAnsi" w:cs="Arial"/>
        </w:rPr>
        <w:t xml:space="preserve"> συμπ/νου ΦΠΑ 24% </w:t>
      </w:r>
      <w:r w:rsidR="008326AA" w:rsidRPr="001F2975">
        <w:rPr>
          <w:rFonts w:ascii="Calibri" w:hAnsi="Calibri"/>
        </w:rPr>
        <w:t xml:space="preserve">(δαπάνη χωρίς Φ.Π.Α. </w:t>
      </w:r>
      <w:r w:rsidR="0040300D">
        <w:rPr>
          <w:rFonts w:ascii="Calibri" w:hAnsi="Calibri"/>
        </w:rPr>
        <w:t>60.000,00</w:t>
      </w:r>
      <w:r w:rsidR="00F86C3C">
        <w:rPr>
          <w:rFonts w:ascii="Calibri" w:hAnsi="Calibri"/>
        </w:rPr>
        <w:t xml:space="preserve"> </w:t>
      </w:r>
      <w:r w:rsidR="008326AA" w:rsidRPr="001F2975">
        <w:rPr>
          <w:rFonts w:ascii="Calibri" w:hAnsi="Calibri"/>
        </w:rPr>
        <w:t>€</w:t>
      </w:r>
      <w:r w:rsidR="008326AA" w:rsidRPr="001F2975">
        <w:rPr>
          <w:rFonts w:ascii="Calibri" w:hAnsi="Calibri" w:cs="Arial"/>
        </w:rPr>
        <w:t xml:space="preserve">, ΦΠΑ 24% </w:t>
      </w:r>
      <w:r w:rsidR="0040300D">
        <w:rPr>
          <w:rFonts w:ascii="Calibri" w:hAnsi="Calibri" w:cs="Arial"/>
        </w:rPr>
        <w:t>14.400,00</w:t>
      </w:r>
      <w:r w:rsidR="008326AA" w:rsidRPr="001F2975">
        <w:rPr>
          <w:rFonts w:ascii="Calibri" w:hAnsi="Calibri" w:cs="Arial"/>
        </w:rPr>
        <w:t xml:space="preserve"> €)</w:t>
      </w:r>
      <w:r w:rsidR="00B85DD0">
        <w:rPr>
          <w:rFonts w:ascii="Calibri" w:hAnsi="Calibri" w:cs="Arial"/>
        </w:rPr>
        <w:t>.</w:t>
      </w:r>
      <w:r w:rsidR="008326AA" w:rsidRPr="001F2975">
        <w:rPr>
          <w:rFonts w:ascii="Calibri" w:hAnsi="Calibri" w:cs="Arial"/>
        </w:rPr>
        <w:t xml:space="preserve"> </w:t>
      </w:r>
      <w:r w:rsidR="008326AA">
        <w:rPr>
          <w:rFonts w:asciiTheme="minorHAnsi" w:hAnsiTheme="minorHAnsi" w:cs="Arial"/>
        </w:rPr>
        <w:t xml:space="preserve"> </w:t>
      </w:r>
    </w:p>
    <w:p w14:paraId="48070951" w14:textId="0DB42E3C" w:rsidR="0043183F" w:rsidRPr="00256619" w:rsidRDefault="0043183F" w:rsidP="00DC1040">
      <w:pPr>
        <w:jc w:val="both"/>
        <w:rPr>
          <w:rFonts w:asciiTheme="minorHAnsi" w:hAnsiTheme="minorHAnsi" w:cs="Arial"/>
        </w:rPr>
      </w:pPr>
      <w:r>
        <w:rPr>
          <w:rFonts w:asciiTheme="minorHAnsi" w:hAnsiTheme="minorHAnsi" w:cs="Arial"/>
        </w:rPr>
        <w:t xml:space="preserve">Αναλυτικά, το αντικείμενο </w:t>
      </w:r>
      <w:r w:rsidR="00F9436F">
        <w:rPr>
          <w:rFonts w:asciiTheme="minorHAnsi" w:hAnsiTheme="minorHAnsi" w:cs="Arial"/>
        </w:rPr>
        <w:t>της παρούσας περιγράφεται</w:t>
      </w:r>
      <w:r>
        <w:rPr>
          <w:rFonts w:asciiTheme="minorHAnsi" w:hAnsiTheme="minorHAnsi" w:cs="Arial"/>
        </w:rPr>
        <w:t xml:space="preserve"> στο </w:t>
      </w:r>
      <w:r w:rsidRPr="00244205">
        <w:rPr>
          <w:rFonts w:asciiTheme="minorHAnsi" w:hAnsiTheme="minorHAnsi" w:cs="Arial"/>
          <w:b/>
        </w:rPr>
        <w:t>ΜΕΡΟΣ Β΄</w:t>
      </w:r>
      <w:r w:rsidR="00F45932">
        <w:rPr>
          <w:rFonts w:asciiTheme="minorHAnsi" w:hAnsiTheme="minorHAnsi" w:cs="Arial"/>
          <w:b/>
        </w:rPr>
        <w:t xml:space="preserve"> - ΤΕΧΝΙΚΗ ΠΕΡΙΓΡΑΦΗ</w:t>
      </w:r>
      <w:r w:rsidRPr="00256619">
        <w:rPr>
          <w:rFonts w:asciiTheme="minorHAnsi" w:hAnsiTheme="minorHAnsi" w:cs="Arial"/>
          <w:b/>
        </w:rPr>
        <w:t xml:space="preserve"> </w:t>
      </w:r>
      <w:r w:rsidR="005931DE">
        <w:rPr>
          <w:rFonts w:asciiTheme="minorHAnsi" w:hAnsiTheme="minorHAnsi" w:cs="Arial"/>
        </w:rPr>
        <w:t xml:space="preserve"> της </w:t>
      </w:r>
      <w:r w:rsidRPr="00256619">
        <w:rPr>
          <w:rFonts w:asciiTheme="minorHAnsi" w:hAnsiTheme="minorHAnsi" w:cs="Arial"/>
        </w:rPr>
        <w:t xml:space="preserve">παρούσας διακήρυξης. </w:t>
      </w:r>
    </w:p>
    <w:p w14:paraId="0715ECAC" w14:textId="77777777" w:rsidR="00274B4D" w:rsidRDefault="00274B4D" w:rsidP="00DC1040">
      <w:pPr>
        <w:jc w:val="both"/>
        <w:rPr>
          <w:rFonts w:asciiTheme="minorHAnsi" w:hAnsiTheme="minorHAnsi" w:cs="Arial"/>
          <w:b/>
        </w:rPr>
      </w:pPr>
    </w:p>
    <w:p w14:paraId="3981E63B" w14:textId="4F864F12" w:rsidR="0043183F" w:rsidRPr="0043183F" w:rsidRDefault="0043183F" w:rsidP="00DC1040">
      <w:pPr>
        <w:jc w:val="both"/>
        <w:rPr>
          <w:rFonts w:asciiTheme="minorHAnsi" w:hAnsiTheme="minorHAnsi" w:cs="Arial"/>
          <w:b/>
        </w:rPr>
      </w:pPr>
      <w:r w:rsidRPr="0043183F">
        <w:rPr>
          <w:rFonts w:asciiTheme="minorHAnsi" w:hAnsiTheme="minorHAnsi" w:cs="Arial"/>
          <w:b/>
        </w:rPr>
        <w:t>ΑΡΘΡΟ 2. ΝΟΜΙΚΟ ΠΛΑΙΣΙΟ ΚΑΙ ΓΕΝΙΚΕΣ ΑΡΧΕΣ</w:t>
      </w:r>
    </w:p>
    <w:p w14:paraId="476A2E7D" w14:textId="489AFA8C" w:rsidR="0043183F" w:rsidRPr="0043183F" w:rsidRDefault="0043183F" w:rsidP="00DC1040">
      <w:pPr>
        <w:jc w:val="both"/>
        <w:rPr>
          <w:rFonts w:asciiTheme="minorHAnsi" w:hAnsiTheme="minorHAnsi" w:cs="Arial"/>
          <w:b/>
        </w:rPr>
      </w:pPr>
      <w:r w:rsidRPr="0043183F">
        <w:rPr>
          <w:rFonts w:asciiTheme="minorHAnsi" w:hAnsiTheme="minorHAnsi" w:cs="Arial"/>
          <w:b/>
        </w:rPr>
        <w:t xml:space="preserve">2.1. ΙΣΧΥΟΥΣΑ ΝΟΜΟΘΕΣΙΑ </w:t>
      </w:r>
    </w:p>
    <w:p w14:paraId="6E944153" w14:textId="3C71589D" w:rsidR="0043183F" w:rsidRDefault="0043183F" w:rsidP="00DC1040">
      <w:pPr>
        <w:jc w:val="both"/>
        <w:rPr>
          <w:rFonts w:asciiTheme="minorHAnsi" w:hAnsiTheme="minorHAnsi" w:cs="Arial"/>
        </w:rPr>
      </w:pPr>
      <w:r>
        <w:rPr>
          <w:rFonts w:asciiTheme="minorHAnsi" w:hAnsiTheme="minorHAnsi" w:cs="Arial"/>
        </w:rPr>
        <w:t>Ο διαγωνισμός θα διεξαχθεί σύμφωνα με</w:t>
      </w:r>
      <w:r w:rsidR="002D32C4">
        <w:rPr>
          <w:rFonts w:asciiTheme="minorHAnsi" w:hAnsiTheme="minorHAnsi" w:cs="Arial"/>
        </w:rPr>
        <w:t>:</w:t>
      </w:r>
    </w:p>
    <w:p w14:paraId="63614D55" w14:textId="6A7C714A" w:rsidR="002D32C4" w:rsidRDefault="002D32C4" w:rsidP="002D32C4">
      <w:pPr>
        <w:pStyle w:val="af2"/>
        <w:numPr>
          <w:ilvl w:val="0"/>
          <w:numId w:val="31"/>
        </w:numPr>
        <w:jc w:val="both"/>
        <w:rPr>
          <w:rFonts w:asciiTheme="minorHAnsi" w:hAnsiTheme="minorHAnsi" w:cs="Arial"/>
        </w:rPr>
      </w:pPr>
      <w:r>
        <w:rPr>
          <w:rFonts w:asciiTheme="minorHAnsi" w:hAnsiTheme="minorHAnsi" w:cs="Arial"/>
        </w:rPr>
        <w:t>Τις διατάξεις του Π.Δ/τος 80/2016 (Α’ 145) «Ανάληψη υποχρεώσεων από τους Διατάκτες».</w:t>
      </w:r>
    </w:p>
    <w:p w14:paraId="1BEA5282" w14:textId="77777777" w:rsidR="00A25D33" w:rsidRPr="00A25D33" w:rsidRDefault="002D32C4" w:rsidP="00A25D33">
      <w:pPr>
        <w:pStyle w:val="af2"/>
        <w:numPr>
          <w:ilvl w:val="0"/>
          <w:numId w:val="31"/>
        </w:numPr>
        <w:jc w:val="both"/>
        <w:rPr>
          <w:rFonts w:asciiTheme="minorHAnsi" w:hAnsiTheme="minorHAnsi" w:cs="Arial"/>
          <w:kern w:val="1"/>
          <w:lang w:eastAsia="hi-IN" w:bidi="hi-IN"/>
        </w:rPr>
      </w:pPr>
      <w:r w:rsidRPr="00A25D33">
        <w:rPr>
          <w:rFonts w:asciiTheme="minorHAnsi" w:hAnsiTheme="minorHAnsi" w:cs="Arial"/>
        </w:rPr>
        <w:t xml:space="preserve">Τις διατάξεις του Ν. 4270/14 </w:t>
      </w:r>
      <w:r w:rsidR="00A25D33" w:rsidRPr="00A25D33">
        <w:rPr>
          <w:rFonts w:asciiTheme="minorHAnsi" w:hAnsiTheme="minorHAnsi" w:cs="Arial"/>
        </w:rPr>
        <w:t>«Αρχές δημοσιονομικής διαχείρισης και εποπτείας»</w:t>
      </w:r>
      <w:r w:rsidR="00A25D33">
        <w:rPr>
          <w:rFonts w:asciiTheme="minorHAnsi" w:hAnsiTheme="minorHAnsi" w:cs="Arial"/>
        </w:rPr>
        <w:t xml:space="preserve"> όπως τροποποιήθηκε συμφώνως άρθρου 377 του Ν. 4412/2016 όπως έχει τροποποιηθεί και ισχύει.</w:t>
      </w:r>
    </w:p>
    <w:p w14:paraId="0E55D840" w14:textId="77777777" w:rsidR="00A25D33" w:rsidRDefault="00A25D33" w:rsidP="00DC1040">
      <w:pPr>
        <w:pStyle w:val="af2"/>
        <w:numPr>
          <w:ilvl w:val="0"/>
          <w:numId w:val="31"/>
        </w:numPr>
        <w:jc w:val="both"/>
        <w:rPr>
          <w:rFonts w:asciiTheme="minorHAnsi" w:hAnsiTheme="minorHAnsi" w:cs="Arial"/>
          <w:kern w:val="1"/>
          <w:lang w:eastAsia="hi-IN" w:bidi="hi-IN"/>
        </w:rPr>
      </w:pPr>
      <w:r>
        <w:rPr>
          <w:rFonts w:asciiTheme="minorHAnsi" w:hAnsiTheme="minorHAnsi" w:cs="Arial"/>
          <w:kern w:val="1"/>
          <w:lang w:eastAsia="hi-IN" w:bidi="hi-IN"/>
        </w:rPr>
        <w:t>Τις διατάξεις του Ν. 4412/2016 (ΦΕΚ 147Α/08-08-16) «Δημόσιες Συμβάσεις Έργων, Προμηθειών (προσαρμογή στις οδηγίες 2014/24/ΕΕ και 2014/25/ΕΕ)» όπως έχει τροποποιηθεί και ισχύει.</w:t>
      </w:r>
    </w:p>
    <w:p w14:paraId="5B7F7209" w14:textId="26B6EAE0" w:rsidR="00A25D33" w:rsidRDefault="0076689F" w:rsidP="00DC1040">
      <w:pPr>
        <w:pStyle w:val="af2"/>
        <w:numPr>
          <w:ilvl w:val="0"/>
          <w:numId w:val="31"/>
        </w:numPr>
        <w:jc w:val="both"/>
        <w:rPr>
          <w:rFonts w:asciiTheme="minorHAnsi" w:hAnsiTheme="minorHAnsi" w:cs="Arial"/>
          <w:kern w:val="1"/>
          <w:lang w:eastAsia="hi-IN" w:bidi="hi-IN"/>
        </w:rPr>
      </w:pPr>
      <w:r>
        <w:rPr>
          <w:rFonts w:asciiTheme="minorHAnsi" w:hAnsiTheme="minorHAnsi" w:cs="Arial"/>
          <w:kern w:val="1"/>
          <w:lang w:eastAsia="hi-IN" w:bidi="hi-IN"/>
        </w:rPr>
        <w:t>Το Ν. 4250/2014 (Α’ 74) «Διοικητικές Απλουστεύσεις – Καταργήσεις, Συγχωνεύσεις Νομικών Προσώπων και Υπηρεσιών του Δημόσιου Τομέα – Τροποποίηση Διατάξεων του Π.Δ. 318/1992 (Α’ 161) και λοιπές ρυθμίσεις» και ειδικότερα τις διατάξεις του άρθρου 1.</w:t>
      </w:r>
    </w:p>
    <w:p w14:paraId="525D65CC" w14:textId="2DB0B9F3" w:rsidR="0076689F" w:rsidRDefault="0076689F" w:rsidP="00DC1040">
      <w:pPr>
        <w:pStyle w:val="af2"/>
        <w:numPr>
          <w:ilvl w:val="0"/>
          <w:numId w:val="31"/>
        </w:numPr>
        <w:jc w:val="both"/>
        <w:rPr>
          <w:rFonts w:asciiTheme="minorHAnsi" w:hAnsiTheme="minorHAnsi" w:cs="Arial"/>
          <w:kern w:val="1"/>
          <w:lang w:eastAsia="hi-IN" w:bidi="hi-IN"/>
        </w:rPr>
      </w:pPr>
      <w:r>
        <w:rPr>
          <w:rFonts w:asciiTheme="minorHAnsi" w:hAnsiTheme="minorHAnsi" w:cs="Arial"/>
          <w:kern w:val="1"/>
          <w:lang w:eastAsia="hi-IN" w:bidi="hi-IN"/>
        </w:rPr>
        <w:t>Τη με αριθμ. 158/2016 Απόφαση της Ενιαίας Ανεξάρτητης Αρχής Δημοσίων Συμβάσεων (ΦΕΚ Β’ 3698/16-11-2016) με θέμα «Έγκριση του Τυποποιημένου Εντύπου Υπεύθυνης Δήλωσης (ΤΕΥΔ) του άρθρου 79 παρ. 4 του Ν. 4412/2016 (Α’ 147), για διαδικασίες σύναψης δημόσιας σύμβασης κάτω των ορίων των οδηγιών.</w:t>
      </w:r>
    </w:p>
    <w:p w14:paraId="6FDA590B" w14:textId="179AD479" w:rsidR="0076689F" w:rsidRDefault="0076689F" w:rsidP="00DC1040">
      <w:pPr>
        <w:pStyle w:val="af2"/>
        <w:numPr>
          <w:ilvl w:val="0"/>
          <w:numId w:val="31"/>
        </w:numPr>
        <w:jc w:val="both"/>
        <w:rPr>
          <w:rFonts w:asciiTheme="minorHAnsi" w:hAnsiTheme="minorHAnsi" w:cs="Arial"/>
          <w:kern w:val="1"/>
          <w:lang w:eastAsia="hi-IN" w:bidi="hi-IN"/>
        </w:rPr>
      </w:pPr>
      <w:r>
        <w:rPr>
          <w:rFonts w:asciiTheme="minorHAnsi" w:hAnsiTheme="minorHAnsi" w:cs="Arial"/>
          <w:kern w:val="1"/>
          <w:lang w:eastAsia="hi-IN" w:bidi="hi-IN"/>
        </w:rPr>
        <w:t xml:space="preserve">Τη με αριθμ. πρωτ. </w:t>
      </w:r>
      <w:r w:rsidR="002666E2">
        <w:rPr>
          <w:rFonts w:asciiTheme="minorHAnsi" w:hAnsiTheme="minorHAnsi" w:cs="Arial"/>
          <w:kern w:val="1"/>
          <w:lang w:eastAsia="hi-IN" w:bidi="hi-IN"/>
        </w:rPr>
        <w:t>63553/11-11-2020</w:t>
      </w:r>
      <w:r>
        <w:rPr>
          <w:rFonts w:asciiTheme="minorHAnsi" w:hAnsiTheme="minorHAnsi" w:cs="Arial"/>
          <w:kern w:val="1"/>
          <w:lang w:eastAsia="hi-IN" w:bidi="hi-IN"/>
        </w:rPr>
        <w:t xml:space="preserve"> Απόφαση της Διοίκησης (ΑΔΑ: </w:t>
      </w:r>
      <w:r w:rsidR="002666E2">
        <w:rPr>
          <w:rFonts w:asciiTheme="minorHAnsi" w:hAnsiTheme="minorHAnsi" w:cs="Arial"/>
          <w:kern w:val="1"/>
          <w:lang w:eastAsia="hi-IN" w:bidi="hi-IN"/>
        </w:rPr>
        <w:t>ΩΨ43469Η2Ξ-8ΗΧ</w:t>
      </w:r>
      <w:r>
        <w:rPr>
          <w:rFonts w:asciiTheme="minorHAnsi" w:hAnsiTheme="minorHAnsi" w:cs="Arial"/>
          <w:kern w:val="1"/>
          <w:lang w:eastAsia="hi-IN" w:bidi="hi-IN"/>
        </w:rPr>
        <w:t>).</w:t>
      </w:r>
    </w:p>
    <w:p w14:paraId="49AB66B4" w14:textId="5A72B78E" w:rsidR="0076689F" w:rsidRDefault="0076689F" w:rsidP="00DC1040">
      <w:pPr>
        <w:pStyle w:val="af2"/>
        <w:numPr>
          <w:ilvl w:val="0"/>
          <w:numId w:val="31"/>
        </w:numPr>
        <w:jc w:val="both"/>
        <w:rPr>
          <w:rFonts w:asciiTheme="minorHAnsi" w:hAnsiTheme="minorHAnsi" w:cs="Arial"/>
          <w:kern w:val="1"/>
          <w:lang w:eastAsia="hi-IN" w:bidi="hi-IN"/>
        </w:rPr>
      </w:pPr>
      <w:r>
        <w:rPr>
          <w:rFonts w:asciiTheme="minorHAnsi" w:hAnsiTheme="minorHAnsi" w:cs="Arial"/>
          <w:kern w:val="1"/>
          <w:lang w:eastAsia="hi-IN" w:bidi="hi-IN"/>
        </w:rPr>
        <w:lastRenderedPageBreak/>
        <w:t xml:space="preserve">Τη με αριθμ. πρωτ. </w:t>
      </w:r>
      <w:r w:rsidR="002666E2">
        <w:rPr>
          <w:rFonts w:asciiTheme="minorHAnsi" w:hAnsiTheme="minorHAnsi" w:cs="Arial"/>
          <w:kern w:val="1"/>
          <w:lang w:eastAsia="hi-IN" w:bidi="hi-IN"/>
        </w:rPr>
        <w:t>63559/11-11-2020</w:t>
      </w:r>
      <w:r>
        <w:rPr>
          <w:rFonts w:asciiTheme="minorHAnsi" w:hAnsiTheme="minorHAnsi" w:cs="Arial"/>
          <w:kern w:val="1"/>
          <w:lang w:eastAsia="hi-IN" w:bidi="hi-IN"/>
        </w:rPr>
        <w:t xml:space="preserve"> Απόφαση Ανάληψης Υποχρέωσης (ΑΔΑ: </w:t>
      </w:r>
      <w:r w:rsidR="002666E2">
        <w:rPr>
          <w:rFonts w:asciiTheme="minorHAnsi" w:hAnsiTheme="minorHAnsi" w:cs="Arial"/>
          <w:kern w:val="1"/>
          <w:lang w:eastAsia="hi-IN" w:bidi="hi-IN"/>
        </w:rPr>
        <w:t>6</w:t>
      </w:r>
      <w:r w:rsidR="002666E2" w:rsidRPr="002666E2">
        <w:rPr>
          <w:rFonts w:asciiTheme="minorHAnsi" w:hAnsiTheme="minorHAnsi" w:cs="Arial"/>
          <w:kern w:val="1"/>
          <w:vertAlign w:val="superscript"/>
          <w:lang w:eastAsia="hi-IN" w:bidi="hi-IN"/>
        </w:rPr>
        <w:t>Ο</w:t>
      </w:r>
      <w:r w:rsidR="002666E2">
        <w:rPr>
          <w:rFonts w:asciiTheme="minorHAnsi" w:hAnsiTheme="minorHAnsi" w:cs="Arial"/>
          <w:kern w:val="1"/>
          <w:lang w:eastAsia="hi-IN" w:bidi="hi-IN"/>
        </w:rPr>
        <w:t>5Φ469Η2Ξ-0Η4</w:t>
      </w:r>
      <w:r>
        <w:rPr>
          <w:rFonts w:asciiTheme="minorHAnsi" w:hAnsiTheme="minorHAnsi" w:cs="Arial"/>
          <w:kern w:val="1"/>
          <w:lang w:eastAsia="hi-IN" w:bidi="hi-IN"/>
        </w:rPr>
        <w:t>).</w:t>
      </w:r>
    </w:p>
    <w:p w14:paraId="1F59FFEB" w14:textId="77777777" w:rsidR="0076689F" w:rsidRDefault="0076689F" w:rsidP="001922B3">
      <w:pPr>
        <w:pStyle w:val="af2"/>
        <w:numPr>
          <w:ilvl w:val="0"/>
          <w:numId w:val="31"/>
        </w:numPr>
        <w:jc w:val="both"/>
        <w:rPr>
          <w:rFonts w:asciiTheme="minorHAnsi" w:hAnsiTheme="minorHAnsi" w:cs="Arial"/>
          <w:kern w:val="1"/>
          <w:lang w:eastAsia="hi-IN" w:bidi="hi-IN"/>
        </w:rPr>
      </w:pPr>
      <w:r w:rsidRPr="0076689F">
        <w:rPr>
          <w:rFonts w:asciiTheme="minorHAnsi" w:hAnsiTheme="minorHAnsi" w:cs="Arial"/>
          <w:kern w:val="1"/>
          <w:lang w:eastAsia="hi-IN" w:bidi="hi-IN"/>
        </w:rPr>
        <w:t>Λοιπές ισχύουσες διατάξεις κατά την ημερομηνία διεξαγωγής του Διαγωνισμού.</w:t>
      </w:r>
    </w:p>
    <w:p w14:paraId="38D996C2" w14:textId="77777777" w:rsidR="0076689F" w:rsidRDefault="0076689F" w:rsidP="0076689F">
      <w:pPr>
        <w:ind w:left="360"/>
        <w:jc w:val="both"/>
        <w:rPr>
          <w:rFonts w:asciiTheme="minorHAnsi" w:hAnsiTheme="minorHAnsi" w:cs="Arial"/>
          <w:b/>
          <w:kern w:val="1"/>
          <w:lang w:eastAsia="hi-IN" w:bidi="hi-IN"/>
        </w:rPr>
      </w:pPr>
    </w:p>
    <w:p w14:paraId="06D8D081" w14:textId="2DDAAADC" w:rsidR="0043183F" w:rsidRPr="0076689F" w:rsidRDefault="00EC168B" w:rsidP="0076689F">
      <w:pPr>
        <w:ind w:left="360"/>
        <w:jc w:val="both"/>
        <w:rPr>
          <w:rFonts w:asciiTheme="minorHAnsi" w:hAnsiTheme="minorHAnsi" w:cs="Arial"/>
          <w:kern w:val="1"/>
          <w:lang w:eastAsia="hi-IN" w:bidi="hi-IN"/>
        </w:rPr>
      </w:pPr>
      <w:r w:rsidRPr="0076689F">
        <w:rPr>
          <w:rFonts w:asciiTheme="minorHAnsi" w:hAnsiTheme="minorHAnsi" w:cs="Arial"/>
          <w:b/>
          <w:kern w:val="1"/>
          <w:lang w:eastAsia="hi-IN" w:bidi="hi-IN"/>
        </w:rPr>
        <w:t xml:space="preserve">2.2. ΕΝΣΤΑΣΕΙΣ </w:t>
      </w:r>
    </w:p>
    <w:p w14:paraId="0F7236EE" w14:textId="2BDB1F27" w:rsidR="00EC168B" w:rsidRPr="00F9436F" w:rsidRDefault="00EC168B" w:rsidP="00DC1040">
      <w:pPr>
        <w:jc w:val="both"/>
        <w:rPr>
          <w:rFonts w:asciiTheme="minorHAnsi" w:hAnsiTheme="minorHAnsi" w:cs="Arial"/>
          <w:kern w:val="1"/>
          <w:lang w:eastAsia="hi-IN" w:bidi="hi-IN"/>
        </w:rPr>
      </w:pPr>
      <w:r w:rsidRPr="00EC168B">
        <w:rPr>
          <w:rFonts w:asciiTheme="minorHAnsi" w:hAnsiTheme="minorHAnsi" w:cs="Arial"/>
          <w:kern w:val="1"/>
          <w:lang w:eastAsia="hi-IN" w:bidi="hi-IN"/>
        </w:rPr>
        <w:t xml:space="preserve">Οι προσφέροντες δικαιούνται να υποβάλουν ένσταση σύμφωνα με τα οριζόμενα στο άρθρο </w:t>
      </w:r>
      <w:r w:rsidRPr="00EC168B">
        <w:rPr>
          <w:rFonts w:asciiTheme="minorHAnsi" w:hAnsiTheme="minorHAnsi" w:cs="Arial"/>
          <w:b/>
          <w:kern w:val="1"/>
          <w:lang w:eastAsia="hi-IN" w:bidi="hi-IN"/>
        </w:rPr>
        <w:t>127 του Ν. 4412/2016</w:t>
      </w:r>
      <w:r w:rsidR="0076689F">
        <w:rPr>
          <w:rFonts w:asciiTheme="minorHAnsi" w:hAnsiTheme="minorHAnsi" w:cs="Arial"/>
          <w:b/>
          <w:kern w:val="1"/>
          <w:lang w:eastAsia="hi-IN" w:bidi="hi-IN"/>
        </w:rPr>
        <w:t>, όπως έχει τροποποιηθεί και ισχύει</w:t>
      </w:r>
      <w:r w:rsidRPr="00EC168B">
        <w:rPr>
          <w:rFonts w:asciiTheme="minorHAnsi" w:hAnsiTheme="minorHAnsi" w:cs="Arial"/>
          <w:b/>
          <w:kern w:val="1"/>
          <w:lang w:eastAsia="hi-IN" w:bidi="hi-IN"/>
        </w:rPr>
        <w:t>.</w:t>
      </w:r>
      <w:r w:rsidR="00F9436F">
        <w:rPr>
          <w:rFonts w:asciiTheme="minorHAnsi" w:hAnsiTheme="minorHAnsi" w:cs="Arial"/>
          <w:b/>
          <w:kern w:val="1"/>
          <w:lang w:eastAsia="hi-IN" w:bidi="hi-IN"/>
        </w:rPr>
        <w:t xml:space="preserve"> </w:t>
      </w:r>
      <w:r w:rsidR="0076689F">
        <w:rPr>
          <w:rFonts w:asciiTheme="minorHAnsi" w:hAnsiTheme="minorHAnsi" w:cs="Arial"/>
          <w:kern w:val="1"/>
          <w:lang w:eastAsia="hi-IN" w:bidi="hi-IN"/>
        </w:rPr>
        <w:t xml:space="preserve">Ενστάσεις </w:t>
      </w:r>
      <w:r w:rsidR="00F9436F" w:rsidRPr="00F9436F">
        <w:rPr>
          <w:rFonts w:asciiTheme="minorHAnsi" w:hAnsiTheme="minorHAnsi" w:cs="Arial"/>
          <w:kern w:val="1"/>
          <w:lang w:eastAsia="hi-IN" w:bidi="hi-IN"/>
        </w:rPr>
        <w:t xml:space="preserve"> κατά της </w:t>
      </w:r>
      <w:r w:rsidR="0076689F">
        <w:rPr>
          <w:rFonts w:asciiTheme="minorHAnsi" w:hAnsiTheme="minorHAnsi" w:cs="Arial"/>
          <w:kern w:val="1"/>
          <w:lang w:eastAsia="hi-IN" w:bidi="hi-IN"/>
        </w:rPr>
        <w:t>παρούσας διακήρυξης</w:t>
      </w:r>
      <w:r w:rsidR="00F9436F" w:rsidRPr="00F9436F">
        <w:rPr>
          <w:rFonts w:asciiTheme="minorHAnsi" w:hAnsiTheme="minorHAnsi" w:cs="Arial"/>
          <w:kern w:val="1"/>
          <w:lang w:eastAsia="hi-IN" w:bidi="hi-IN"/>
        </w:rPr>
        <w:t xml:space="preserve"> υποβάλλονται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w:t>
      </w:r>
      <w:r w:rsidR="0076689F">
        <w:rPr>
          <w:rFonts w:asciiTheme="minorHAnsi" w:hAnsiTheme="minorHAnsi" w:cs="Arial"/>
          <w:kern w:val="1"/>
          <w:lang w:eastAsia="hi-IN" w:bidi="hi-IN"/>
        </w:rPr>
        <w:t xml:space="preserve"> Ενστάσεις κατά πράξης ή παράλειψης της Αναθέτουσας Αρχής υποβάλλονται εντός προθεσμίας 5 ημερών από την κοινοποίηση της προσβαλλόμενης πράξης ή από τη συντέλεση της παράλειψης.</w:t>
      </w:r>
      <w:r w:rsidR="00F9436F" w:rsidRPr="00F9436F">
        <w:rPr>
          <w:rFonts w:asciiTheme="minorHAnsi" w:hAnsiTheme="minorHAnsi" w:cs="Arial"/>
          <w:kern w:val="1"/>
          <w:lang w:eastAsia="hi-IN" w:bidi="hi-IN"/>
        </w:rPr>
        <w:t xml:space="preserve"> </w:t>
      </w:r>
    </w:p>
    <w:p w14:paraId="575280F8" w14:textId="5914683E" w:rsidR="00EC168B" w:rsidRDefault="008532CC" w:rsidP="00DC1040">
      <w:pPr>
        <w:jc w:val="both"/>
        <w:rPr>
          <w:rFonts w:asciiTheme="minorHAnsi" w:hAnsiTheme="minorHAnsi" w:cs="Arial"/>
          <w:kern w:val="1"/>
          <w:lang w:eastAsia="hi-IN" w:bidi="hi-IN"/>
        </w:rPr>
      </w:pPr>
      <w:r>
        <w:rPr>
          <w:rFonts w:asciiTheme="minorHAnsi" w:hAnsiTheme="minorHAnsi" w:cs="Arial"/>
          <w:kern w:val="1"/>
          <w:lang w:eastAsia="hi-IN" w:bidi="hi-IN"/>
        </w:rPr>
        <w:t xml:space="preserve">Για το παραδεκτό της ένστασης, απαιτείται, με την κατάθεση της ένστασης, η καταβολή παραβόλου, υπέρ του Δημοσίου, ποσού ίσου με το </w:t>
      </w:r>
      <w:r>
        <w:rPr>
          <w:rFonts w:asciiTheme="minorHAnsi" w:hAnsiTheme="minorHAnsi" w:cs="Arial"/>
          <w:b/>
          <w:bCs/>
          <w:kern w:val="1"/>
          <w:lang w:eastAsia="hi-IN" w:bidi="hi-IN"/>
        </w:rPr>
        <w:t>ένα τοις εκατό (1%)</w:t>
      </w:r>
      <w:r>
        <w:rPr>
          <w:rFonts w:asciiTheme="minorHAnsi" w:hAnsiTheme="minorHAnsi" w:cs="Arial"/>
          <w:kern w:val="1"/>
          <w:lang w:eastAsia="hi-IN" w:bidi="hi-IN"/>
        </w:rPr>
        <w:t xml:space="preserve">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14:paraId="7EEFEA69" w14:textId="578C1F06" w:rsidR="008532CC" w:rsidRPr="008532CC" w:rsidRDefault="008532CC" w:rsidP="00DC1040">
      <w:pPr>
        <w:jc w:val="both"/>
        <w:rPr>
          <w:rFonts w:asciiTheme="minorHAnsi" w:hAnsiTheme="minorHAnsi" w:cs="Arial"/>
          <w:kern w:val="1"/>
          <w:lang w:eastAsia="hi-IN" w:bidi="hi-IN"/>
        </w:rPr>
      </w:pPr>
      <w:r>
        <w:rPr>
          <w:rFonts w:asciiTheme="minorHAnsi" w:hAnsiTheme="minorHAnsi" w:cs="Arial"/>
          <w:kern w:val="1"/>
          <w:lang w:eastAsia="hi-IN" w:bidi="hi-IN"/>
        </w:rPr>
        <w:t>Τονίζεται ότι με βάση το ως άνω άρθρο όπως έχει τροποποιηθεί και ισχύει, η προθεσμία άσκησης της ένστασης καθώς και η άσκησή της κωλύουν τη σύναψη σύμβασης ωστόσο δεν κωλύουν την πρόοδο της διαγωνιστικής διαδικασίας.</w:t>
      </w:r>
    </w:p>
    <w:p w14:paraId="2C928C25" w14:textId="77777777" w:rsidR="00631EEA" w:rsidRDefault="00631EEA" w:rsidP="00DC1040">
      <w:pPr>
        <w:jc w:val="both"/>
        <w:rPr>
          <w:rFonts w:asciiTheme="minorHAnsi" w:hAnsiTheme="minorHAnsi" w:cs="Arial"/>
          <w:kern w:val="1"/>
          <w:lang w:eastAsia="hi-IN" w:bidi="hi-IN"/>
        </w:rPr>
      </w:pPr>
    </w:p>
    <w:p w14:paraId="200C0420" w14:textId="08070D1B" w:rsidR="00EC168B" w:rsidRDefault="00EC168B" w:rsidP="00DC1040">
      <w:pPr>
        <w:jc w:val="both"/>
        <w:rPr>
          <w:rFonts w:asciiTheme="minorHAnsi" w:hAnsiTheme="minorHAnsi" w:cs="Arial"/>
          <w:b/>
          <w:kern w:val="1"/>
          <w:lang w:eastAsia="hi-IN" w:bidi="hi-IN"/>
        </w:rPr>
      </w:pPr>
      <w:r w:rsidRPr="00EC168B">
        <w:rPr>
          <w:rFonts w:asciiTheme="minorHAnsi" w:hAnsiTheme="minorHAnsi" w:cs="Arial"/>
          <w:b/>
          <w:kern w:val="1"/>
          <w:lang w:eastAsia="hi-IN" w:bidi="hi-IN"/>
        </w:rPr>
        <w:t>2.3. ΓΕΝΙΚΕΣ ΑΡΧΕΣ</w:t>
      </w:r>
    </w:p>
    <w:p w14:paraId="118E713F" w14:textId="67B55607" w:rsidR="00EC168B" w:rsidRDefault="00EC168B" w:rsidP="00DC1040">
      <w:pPr>
        <w:jc w:val="both"/>
        <w:rPr>
          <w:rFonts w:asciiTheme="minorHAnsi" w:hAnsiTheme="minorHAnsi" w:cs="Arial"/>
          <w:kern w:val="1"/>
          <w:lang w:eastAsia="hi-IN" w:bidi="hi-IN"/>
        </w:rPr>
      </w:pPr>
      <w:r>
        <w:rPr>
          <w:rFonts w:asciiTheme="minorHAnsi" w:hAnsiTheme="minorHAnsi" w:cs="Arial"/>
          <w:kern w:val="1"/>
          <w:lang w:eastAsia="hi-IN" w:bidi="hi-IN"/>
        </w:rPr>
        <w:t>Η συμμετοχή στον προκηρυσσόμενο με την παρούσα διαγωνισμό είναι ανοικτή, επί ίσοις όροις, σε όσους πληρούν τις νομικές, οικονομικές και τεχνικές προϋποθέσεις που προβλέπονται στην παρούσα Διακήρυξη και διαθέτουν την απαιτούμενη επαγγελματική επάρκεια και εμπειρία.</w:t>
      </w:r>
    </w:p>
    <w:p w14:paraId="76E86F91" w14:textId="685B01E5" w:rsidR="00F53BFC" w:rsidRPr="008532CC" w:rsidRDefault="00EC168B" w:rsidP="00DC1040">
      <w:pPr>
        <w:jc w:val="both"/>
        <w:rPr>
          <w:rFonts w:asciiTheme="minorHAnsi" w:hAnsiTheme="minorHAnsi" w:cs="Arial"/>
          <w:kern w:val="1"/>
          <w:lang w:eastAsia="hi-IN" w:bidi="hi-IN"/>
        </w:rPr>
      </w:pPr>
      <w:r>
        <w:rPr>
          <w:rFonts w:asciiTheme="minorHAnsi" w:hAnsiTheme="minorHAnsi" w:cs="Arial"/>
          <w:kern w:val="1"/>
          <w:lang w:eastAsia="hi-IN" w:bidi="hi-IN"/>
        </w:rPr>
        <w:t xml:space="preserve">Στον διαγωνισμό γίνονται δεκτές οι προσφορές που είναι σύμφωνες με </w:t>
      </w:r>
      <w:r w:rsidRPr="008532CC">
        <w:rPr>
          <w:rFonts w:asciiTheme="minorHAnsi" w:hAnsiTheme="minorHAnsi" w:cs="Arial"/>
          <w:b/>
          <w:bCs/>
          <w:kern w:val="1"/>
          <w:lang w:eastAsia="hi-IN" w:bidi="hi-IN"/>
        </w:rPr>
        <w:t>όλους τους όρους</w:t>
      </w:r>
      <w:r w:rsidR="008532CC">
        <w:rPr>
          <w:rFonts w:asciiTheme="minorHAnsi" w:hAnsiTheme="minorHAnsi" w:cs="Arial"/>
          <w:kern w:val="1"/>
          <w:lang w:eastAsia="hi-IN" w:bidi="hi-IN"/>
        </w:rPr>
        <w:t xml:space="preserve">, </w:t>
      </w:r>
      <w:r>
        <w:rPr>
          <w:rFonts w:asciiTheme="minorHAnsi" w:hAnsiTheme="minorHAnsi" w:cs="Arial"/>
          <w:kern w:val="1"/>
          <w:lang w:eastAsia="hi-IN" w:bidi="hi-IN"/>
        </w:rPr>
        <w:t xml:space="preserve">τις προϋποθέσεις και τις προδιαγραφές της διακήρυξης. </w:t>
      </w:r>
      <w:r w:rsidR="008532CC">
        <w:rPr>
          <w:rFonts w:asciiTheme="minorHAnsi" w:hAnsiTheme="minorHAnsi" w:cs="Arial"/>
          <w:kern w:val="1"/>
          <w:lang w:eastAsia="hi-IN" w:bidi="hi-IN"/>
        </w:rPr>
        <w:t xml:space="preserve">Προσφορές που, κατά την κρίση της Επιτροπής Διαγωνισμού, είναι </w:t>
      </w:r>
      <w:r w:rsidR="008532CC">
        <w:rPr>
          <w:rFonts w:asciiTheme="minorHAnsi" w:hAnsiTheme="minorHAnsi" w:cs="Arial"/>
          <w:b/>
          <w:bCs/>
          <w:kern w:val="1"/>
          <w:lang w:eastAsia="hi-IN" w:bidi="hi-IN"/>
        </w:rPr>
        <w:t xml:space="preserve">αόριστες και ανεπίδεκτες εκτίμησης </w:t>
      </w:r>
      <w:r w:rsidR="008532CC">
        <w:rPr>
          <w:rFonts w:asciiTheme="minorHAnsi" w:hAnsiTheme="minorHAnsi" w:cs="Arial"/>
          <w:kern w:val="1"/>
          <w:lang w:eastAsia="hi-IN" w:bidi="hi-IN"/>
        </w:rPr>
        <w:t>ή περιέχουν όρους αντίθετους προς τη Διακήρυξη ή/και αιρέσεις, χαρακτηρίζονται ως μη αποδεκτές και απορρίπτονται.</w:t>
      </w:r>
    </w:p>
    <w:p w14:paraId="3D43CE09" w14:textId="77777777" w:rsidR="008532CC" w:rsidRDefault="00EC168B" w:rsidP="00DC1040">
      <w:pPr>
        <w:jc w:val="both"/>
        <w:rPr>
          <w:rFonts w:asciiTheme="minorHAnsi" w:hAnsiTheme="minorHAnsi" w:cs="Arial"/>
          <w:kern w:val="1"/>
          <w:lang w:eastAsia="hi-IN" w:bidi="hi-IN"/>
        </w:rPr>
      </w:pPr>
      <w:r>
        <w:rPr>
          <w:rFonts w:asciiTheme="minorHAnsi" w:hAnsiTheme="minorHAnsi" w:cs="Arial"/>
          <w:kern w:val="1"/>
          <w:lang w:eastAsia="hi-IN" w:bidi="hi-IN"/>
        </w:rPr>
        <w:t xml:space="preserve">Τα έγγραφα της προσφοράς και της σύμβασης συντάσσονται στην ελληνική γλώσσα </w:t>
      </w:r>
      <w:r w:rsidR="00FC3597">
        <w:rPr>
          <w:rFonts w:asciiTheme="minorHAnsi" w:hAnsiTheme="minorHAnsi" w:cs="Arial"/>
          <w:kern w:val="1"/>
          <w:lang w:eastAsia="hi-IN" w:bidi="hi-IN"/>
        </w:rPr>
        <w:t>ή συνοδεύονται από μετάφραση στην ελληνική γλώσσα, τα τεχνικά φυλλάδια / εγχειρίδια επιτρέπεται να υποβληθούν στην αγγλική γλώσσα.</w:t>
      </w:r>
      <w:r w:rsidR="008532CC">
        <w:rPr>
          <w:rFonts w:asciiTheme="minorHAnsi" w:hAnsiTheme="minorHAnsi" w:cs="Arial"/>
          <w:kern w:val="1"/>
          <w:lang w:eastAsia="hi-IN" w:bidi="hi-IN"/>
        </w:rPr>
        <w:t xml:space="preserve"> Στα αλλοδαπά δημόσια έγγραφα και δικαιολογητικά εφαρμόζεται η Συνθήκη της Χάγης της 5</w:t>
      </w:r>
      <w:r w:rsidR="008532CC" w:rsidRPr="008532CC">
        <w:rPr>
          <w:rFonts w:asciiTheme="minorHAnsi" w:hAnsiTheme="minorHAnsi" w:cs="Arial"/>
          <w:kern w:val="1"/>
          <w:vertAlign w:val="superscript"/>
          <w:lang w:eastAsia="hi-IN" w:bidi="hi-IN"/>
        </w:rPr>
        <w:t>ης</w:t>
      </w:r>
      <w:r w:rsidR="008532CC">
        <w:rPr>
          <w:rFonts w:asciiTheme="minorHAnsi" w:hAnsiTheme="minorHAnsi" w:cs="Arial"/>
          <w:kern w:val="1"/>
          <w:lang w:eastAsia="hi-IN" w:bidi="hi-IN"/>
        </w:rPr>
        <w:t>.10.1.1961, που κυρώθηκε με το Ν. 1497/1987 (Α’ 188)</w:t>
      </w:r>
      <w:r w:rsidR="008532CC">
        <w:rPr>
          <w:rStyle w:val="af9"/>
          <w:rFonts w:asciiTheme="minorHAnsi" w:hAnsiTheme="minorHAnsi" w:cs="Arial"/>
          <w:kern w:val="1"/>
          <w:lang w:eastAsia="hi-IN" w:bidi="hi-IN"/>
        </w:rPr>
        <w:footnoteReference w:id="1"/>
      </w:r>
      <w:r w:rsidR="008532CC">
        <w:rPr>
          <w:rFonts w:asciiTheme="minorHAnsi" w:hAnsiTheme="minorHAnsi" w:cs="Arial"/>
          <w:kern w:val="1"/>
          <w:lang w:eastAsia="hi-IN" w:bidi="hi-IN"/>
        </w:rPr>
        <w:t>. 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14:paraId="4F29DC49" w14:textId="77777777" w:rsidR="008532CC" w:rsidRDefault="008532CC" w:rsidP="00DC1040">
      <w:pPr>
        <w:jc w:val="both"/>
        <w:rPr>
          <w:rFonts w:asciiTheme="minorHAnsi" w:hAnsiTheme="minorHAnsi" w:cs="Arial"/>
          <w:kern w:val="1"/>
          <w:lang w:eastAsia="hi-IN" w:bidi="hi-IN"/>
        </w:rPr>
      </w:pPr>
      <w:r>
        <w:rPr>
          <w:rFonts w:asciiTheme="minorHAnsi" w:hAnsiTheme="minorHAnsi" w:cs="Arial"/>
          <w:kern w:val="1"/>
          <w:lang w:eastAsia="hi-IN" w:bidi="hi-IN"/>
        </w:rPr>
        <w:t xml:space="preserve">Οι υποψήφιοι δεν είναι δυνατό να αποκρούσουν, ευθέως ή εμμέσως τους όρους της παρούσης, εφόσον δεν έχουν ασκήσει εμπροθέσμως, την ένσταση του </w:t>
      </w:r>
      <w:r>
        <w:rPr>
          <w:rFonts w:asciiTheme="minorHAnsi" w:hAnsiTheme="minorHAnsi" w:cs="Arial"/>
          <w:b/>
          <w:bCs/>
          <w:kern w:val="1"/>
          <w:lang w:eastAsia="hi-IN" w:bidi="hi-IN"/>
        </w:rPr>
        <w:t xml:space="preserve">άρθρου 127 του Ν. 4412/2016 </w:t>
      </w:r>
      <w:r>
        <w:rPr>
          <w:rFonts w:asciiTheme="minorHAnsi" w:hAnsiTheme="minorHAnsi" w:cs="Arial"/>
          <w:kern w:val="1"/>
          <w:lang w:eastAsia="hi-IN" w:bidi="hi-IN"/>
        </w:rPr>
        <w:t>κατά της διακήρυξης του διαγωνισμού ή έχει απορριφθεί η ανωτέρων ένσταση.</w:t>
      </w:r>
    </w:p>
    <w:p w14:paraId="5661F31E" w14:textId="4587825D" w:rsidR="00FC3597" w:rsidRDefault="00FC3597" w:rsidP="00DC1040">
      <w:pPr>
        <w:jc w:val="both"/>
        <w:rPr>
          <w:rFonts w:asciiTheme="minorHAnsi" w:hAnsiTheme="minorHAnsi" w:cs="Arial"/>
          <w:b/>
          <w:kern w:val="1"/>
          <w:lang w:eastAsia="hi-IN" w:bidi="hi-IN"/>
        </w:rPr>
      </w:pPr>
      <w:r>
        <w:rPr>
          <w:rFonts w:asciiTheme="minorHAnsi" w:hAnsiTheme="minorHAnsi" w:cs="Arial"/>
          <w:kern w:val="1"/>
          <w:lang w:eastAsia="hi-IN" w:bidi="hi-IN"/>
        </w:rPr>
        <w:lastRenderedPageBreak/>
        <w:t xml:space="preserve">Η Αναθέτουσα Αρχή δεν δεσμεύεται για την τελική ανάθεση της σύμβασης και δικαιούται να την αναθέσει ή όχι, να ακυρώσει σε οποιοδήποτε στάδιο τον διαγωνισμό, να ματαιώσει, να αναβάλει ή να επαναλάβει αυτόν, σύμφωνα με τα οριζόμενα στο άρθρο </w:t>
      </w:r>
      <w:r w:rsidRPr="00FC3597">
        <w:rPr>
          <w:rFonts w:asciiTheme="minorHAnsi" w:hAnsiTheme="minorHAnsi" w:cs="Arial"/>
          <w:b/>
          <w:kern w:val="1"/>
          <w:lang w:eastAsia="hi-IN" w:bidi="hi-IN"/>
        </w:rPr>
        <w:t xml:space="preserve">106 του Ν. 4412/2016. </w:t>
      </w:r>
    </w:p>
    <w:p w14:paraId="4ECC0C33" w14:textId="5BE5D77D" w:rsidR="00C85256" w:rsidRPr="00C85256" w:rsidRDefault="00C85256" w:rsidP="00DC1040">
      <w:pPr>
        <w:jc w:val="both"/>
        <w:rPr>
          <w:rFonts w:asciiTheme="minorHAnsi" w:hAnsiTheme="minorHAnsi" w:cs="Arial"/>
          <w:kern w:val="1"/>
          <w:lang w:eastAsia="hi-IN" w:bidi="hi-IN"/>
        </w:rPr>
      </w:pPr>
      <w:r w:rsidRPr="00C85256">
        <w:rPr>
          <w:rFonts w:asciiTheme="minorHAnsi" w:hAnsiTheme="minorHAnsi" w:cs="Arial"/>
          <w:kern w:val="1"/>
          <w:lang w:eastAsia="hi-IN" w:bidi="hi-IN"/>
        </w:rPr>
        <w:t>Οι υποψήφιοι δεν δικαιούνται αποζημίωσης για δαπάνες σχετικές με τη σύνταξη και υποβολή των στοιχείων που αναφέρονται στην παρούσα, π.χ. φακέλων προσφοράς κλπ.</w:t>
      </w:r>
    </w:p>
    <w:p w14:paraId="0177D777" w14:textId="77777777" w:rsidR="00F9436F" w:rsidRDefault="00C85256" w:rsidP="00DC1040">
      <w:pPr>
        <w:jc w:val="both"/>
        <w:rPr>
          <w:rFonts w:asciiTheme="minorHAnsi" w:hAnsiTheme="minorHAnsi" w:cs="Arial"/>
          <w:kern w:val="1"/>
          <w:lang w:eastAsia="hi-IN" w:bidi="hi-IN"/>
        </w:rPr>
      </w:pPr>
      <w:r w:rsidRPr="00C85256">
        <w:rPr>
          <w:rFonts w:asciiTheme="minorHAnsi" w:hAnsiTheme="minorHAnsi" w:cs="Arial"/>
          <w:kern w:val="1"/>
          <w:lang w:eastAsia="hi-IN" w:bidi="hi-IN"/>
        </w:rPr>
        <w:t>Σε περίπτωση υποβολής προσφοράς από κοινοπραξίες ή ενώσεις υποψηφίων, που υποβάλουν κοινή προσφορά, όλα τα μέλη της κοινοπραξίας / ένωσης ευθύνονται έναντι της Αναθέτουσας Αρχής αλληλεγγύως και εις ολόκληρον. Σε περίπτωση κατακύρωσης στην κοινοπραξία / ένωση η ευθύνη αυτή εξακολουθεί μέχρι πλήρους εκτελέσεως της σύμβασης.</w:t>
      </w:r>
    </w:p>
    <w:p w14:paraId="1997495B" w14:textId="088A9D97" w:rsidR="00C85256" w:rsidRDefault="00F9436F" w:rsidP="00DC1040">
      <w:pPr>
        <w:jc w:val="both"/>
        <w:rPr>
          <w:rFonts w:asciiTheme="minorHAnsi" w:hAnsiTheme="minorHAnsi" w:cs="Arial"/>
          <w:kern w:val="1"/>
          <w:lang w:eastAsia="hi-IN" w:bidi="hi-IN"/>
        </w:rPr>
      </w:pPr>
      <w:r>
        <w:rPr>
          <w:rFonts w:asciiTheme="minorHAnsi" w:hAnsiTheme="minorHAnsi" w:cs="Arial"/>
          <w:kern w:val="1"/>
          <w:lang w:eastAsia="hi-IN" w:bidi="hi-IN"/>
        </w:rPr>
        <w:t xml:space="preserve">Η Αναθέτουσα Αρχή επιφυλάσσεται, εφόσον το επιθυμεί, να κάνει ενδεικτικούς ελέγχους επαλήθευσης των στοιχείων που θα υποβληθούν από τους υποψηφίους. </w:t>
      </w:r>
      <w:r w:rsidR="00C85256" w:rsidRPr="00C85256">
        <w:rPr>
          <w:rFonts w:asciiTheme="minorHAnsi" w:hAnsiTheme="minorHAnsi" w:cs="Arial"/>
          <w:kern w:val="1"/>
          <w:lang w:eastAsia="hi-IN" w:bidi="hi-IN"/>
        </w:rPr>
        <w:t xml:space="preserve"> </w:t>
      </w:r>
    </w:p>
    <w:p w14:paraId="52BC432A" w14:textId="64F8770B" w:rsidR="00C85256" w:rsidRDefault="00C85256" w:rsidP="00DC1040">
      <w:pPr>
        <w:jc w:val="both"/>
        <w:rPr>
          <w:rFonts w:asciiTheme="minorHAnsi" w:hAnsiTheme="minorHAnsi" w:cs="Arial"/>
          <w:kern w:val="1"/>
          <w:lang w:eastAsia="hi-IN" w:bidi="hi-IN"/>
        </w:rPr>
      </w:pPr>
      <w:r>
        <w:rPr>
          <w:rFonts w:asciiTheme="minorHAnsi" w:hAnsiTheme="minorHAnsi" w:cs="Arial"/>
          <w:kern w:val="1"/>
          <w:lang w:eastAsia="hi-IN" w:bidi="hi-IN"/>
        </w:rPr>
        <w:t>Η Αναθέτουσα Αρχή επιφυλάσσεται να απορρίψει με αιτιολογημένη απόφασή της, προσφορά υποψηφίου όταν αποδειχθεί ότι τα περιλαμβανόμενα σε αυτήν στοιχεία ή δικαιολογητικά δεν είναι αληθή. Η απόφαση απόρριψης λαμβάνεται από την Αναθέτουσα Αρχή ανεξάρτητα από το στάδιο που βρίσκεται ο διαγωνισμός.</w:t>
      </w:r>
    </w:p>
    <w:p w14:paraId="2AFBD6DC" w14:textId="0952BC04" w:rsidR="00C85256" w:rsidRDefault="005B5449" w:rsidP="00DC1040">
      <w:pPr>
        <w:jc w:val="both"/>
        <w:rPr>
          <w:rFonts w:asciiTheme="minorHAnsi" w:hAnsiTheme="minorHAnsi" w:cs="Arial"/>
          <w:b/>
          <w:kern w:val="1"/>
          <w:lang w:eastAsia="hi-IN" w:bidi="hi-IN"/>
        </w:rPr>
      </w:pPr>
      <w:r>
        <w:rPr>
          <w:rFonts w:asciiTheme="minorHAnsi" w:hAnsiTheme="minorHAnsi" w:cs="Arial"/>
          <w:kern w:val="1"/>
          <w:lang w:eastAsia="hi-IN" w:bidi="hi-IN"/>
        </w:rPr>
        <w:t xml:space="preserve">Ως απαράδεκτες απορρίπτονται επίσης οι προσφορές που παρουσιάζουν αποκλίσεις από την περιγραφή του έργου της διακήρυξης όπως προβλέπεται στο </w:t>
      </w:r>
      <w:r w:rsidRPr="005B5449">
        <w:rPr>
          <w:rFonts w:asciiTheme="minorHAnsi" w:hAnsiTheme="minorHAnsi" w:cs="Arial"/>
          <w:b/>
          <w:bCs/>
          <w:kern w:val="1"/>
          <w:lang w:eastAsia="hi-IN" w:bidi="hi-IN"/>
        </w:rPr>
        <w:t>άρθρο 91 παράγραφος 1</w:t>
      </w:r>
      <w:r>
        <w:rPr>
          <w:rFonts w:asciiTheme="minorHAnsi" w:hAnsiTheme="minorHAnsi" w:cs="Arial"/>
          <w:kern w:val="1"/>
          <w:lang w:eastAsia="hi-IN" w:bidi="hi-IN"/>
        </w:rPr>
        <w:t xml:space="preserve"> του </w:t>
      </w:r>
      <w:r w:rsidRPr="005B5449">
        <w:rPr>
          <w:rFonts w:asciiTheme="minorHAnsi" w:hAnsiTheme="minorHAnsi" w:cs="Arial"/>
          <w:b/>
          <w:bCs/>
          <w:kern w:val="1"/>
          <w:lang w:eastAsia="hi-IN" w:bidi="hi-IN"/>
        </w:rPr>
        <w:t>Ν. 4412/2016.</w:t>
      </w:r>
    </w:p>
    <w:p w14:paraId="2BA82E52" w14:textId="77777777" w:rsidR="009B114F" w:rsidRDefault="009B114F" w:rsidP="00DC1040">
      <w:pPr>
        <w:jc w:val="both"/>
        <w:rPr>
          <w:rFonts w:asciiTheme="minorHAnsi" w:hAnsiTheme="minorHAnsi" w:cs="Arial"/>
          <w:b/>
          <w:kern w:val="1"/>
          <w:lang w:eastAsia="hi-IN" w:bidi="hi-IN"/>
        </w:rPr>
      </w:pPr>
    </w:p>
    <w:p w14:paraId="6E05BCB4" w14:textId="75DFB929" w:rsidR="009B114F" w:rsidRDefault="009B114F" w:rsidP="00DC1040">
      <w:pPr>
        <w:jc w:val="both"/>
        <w:rPr>
          <w:rFonts w:asciiTheme="minorHAnsi" w:hAnsiTheme="minorHAnsi" w:cs="Arial"/>
          <w:b/>
          <w:kern w:val="1"/>
          <w:lang w:eastAsia="hi-IN" w:bidi="hi-IN"/>
        </w:rPr>
      </w:pPr>
      <w:r>
        <w:rPr>
          <w:rFonts w:asciiTheme="minorHAnsi" w:hAnsiTheme="minorHAnsi" w:cs="Arial"/>
          <w:b/>
          <w:kern w:val="1"/>
          <w:lang w:eastAsia="hi-IN" w:bidi="hi-IN"/>
        </w:rPr>
        <w:t>ΑΡΘΡΟ 3. ΔΗΜΟΣΙΕΥΣΗ ΤΗΣ ΔΙΑΚΗΡΥΞΗΣ.</w:t>
      </w:r>
    </w:p>
    <w:p w14:paraId="22CF5D9F" w14:textId="2F561091" w:rsidR="009B114F" w:rsidRDefault="009B114F" w:rsidP="00DC1040">
      <w:pPr>
        <w:jc w:val="both"/>
        <w:rPr>
          <w:rFonts w:asciiTheme="minorHAnsi" w:hAnsiTheme="minorHAnsi" w:cs="Arial"/>
          <w:kern w:val="1"/>
          <w:lang w:eastAsia="hi-IN" w:bidi="hi-IN"/>
        </w:rPr>
      </w:pPr>
      <w:r>
        <w:rPr>
          <w:rFonts w:asciiTheme="minorHAnsi" w:hAnsiTheme="minorHAnsi" w:cs="Arial"/>
          <w:kern w:val="1"/>
          <w:lang w:eastAsia="hi-IN" w:bidi="hi-IN"/>
        </w:rPr>
        <w:t>Η παρούσα διακήρυξη θα δημοσιευθεί :</w:t>
      </w:r>
    </w:p>
    <w:p w14:paraId="7D4A8826" w14:textId="636494B4" w:rsidR="009B114F" w:rsidRDefault="009B114F" w:rsidP="00DC1040">
      <w:pPr>
        <w:jc w:val="both"/>
        <w:rPr>
          <w:rFonts w:asciiTheme="minorHAnsi" w:hAnsiTheme="minorHAnsi" w:cs="Arial"/>
          <w:b/>
          <w:kern w:val="1"/>
          <w:lang w:eastAsia="hi-IN" w:bidi="hi-IN"/>
        </w:rPr>
      </w:pPr>
      <w:r>
        <w:rPr>
          <w:rFonts w:asciiTheme="minorHAnsi" w:hAnsiTheme="minorHAnsi" w:cs="Arial"/>
          <w:kern w:val="1"/>
          <w:lang w:eastAsia="hi-IN" w:bidi="hi-IN"/>
        </w:rPr>
        <w:t xml:space="preserve">Α) στο Κεντρικό Ηλεκτρονικό Μητρώο Δημοσίων Συμβάσεων </w:t>
      </w:r>
      <w:r w:rsidRPr="009B114F">
        <w:rPr>
          <w:rFonts w:asciiTheme="minorHAnsi" w:hAnsiTheme="minorHAnsi" w:cs="Arial"/>
          <w:b/>
          <w:kern w:val="1"/>
          <w:lang w:eastAsia="hi-IN" w:bidi="hi-IN"/>
        </w:rPr>
        <w:t>(ΚΗΜΔΗΣ)</w:t>
      </w:r>
      <w:r w:rsidR="00F9436F">
        <w:rPr>
          <w:rFonts w:asciiTheme="minorHAnsi" w:hAnsiTheme="minorHAnsi" w:cs="Arial"/>
          <w:b/>
          <w:kern w:val="1"/>
          <w:lang w:eastAsia="hi-IN" w:bidi="hi-IN"/>
        </w:rPr>
        <w:t xml:space="preserve"> </w:t>
      </w:r>
      <w:r w:rsidR="00F9436F" w:rsidRPr="00F9436F">
        <w:rPr>
          <w:rFonts w:asciiTheme="minorHAnsi" w:hAnsiTheme="minorHAnsi" w:cs="Arial"/>
          <w:kern w:val="1"/>
          <w:lang w:eastAsia="hi-IN" w:bidi="hi-IN"/>
        </w:rPr>
        <w:t>και στο πρόγραμμα</w:t>
      </w:r>
      <w:r w:rsidR="00F9436F">
        <w:rPr>
          <w:rFonts w:asciiTheme="minorHAnsi" w:hAnsiTheme="minorHAnsi" w:cs="Arial"/>
          <w:b/>
          <w:kern w:val="1"/>
          <w:lang w:eastAsia="hi-IN" w:bidi="hi-IN"/>
        </w:rPr>
        <w:t xml:space="preserve"> ΔΙΑΥΓΕΙΑ </w:t>
      </w:r>
    </w:p>
    <w:p w14:paraId="751FCE53" w14:textId="4D6F2AEE" w:rsidR="009B114F" w:rsidRPr="009B114F" w:rsidRDefault="009B114F" w:rsidP="00DC1040">
      <w:pPr>
        <w:jc w:val="both"/>
        <w:rPr>
          <w:rFonts w:asciiTheme="minorHAnsi" w:hAnsiTheme="minorHAnsi" w:cs="Arial"/>
          <w:kern w:val="1"/>
          <w:lang w:eastAsia="hi-IN" w:bidi="hi-IN"/>
        </w:rPr>
      </w:pPr>
      <w:r w:rsidRPr="009B114F">
        <w:rPr>
          <w:rFonts w:asciiTheme="minorHAnsi" w:hAnsiTheme="minorHAnsi" w:cs="Arial"/>
          <w:kern w:val="1"/>
          <w:lang w:eastAsia="hi-IN" w:bidi="hi-IN"/>
        </w:rPr>
        <w:t>Β) στην ιστοσελίδα της 2</w:t>
      </w:r>
      <w:r w:rsidRPr="009B114F">
        <w:rPr>
          <w:rFonts w:asciiTheme="minorHAnsi" w:hAnsiTheme="minorHAnsi" w:cs="Arial"/>
          <w:kern w:val="1"/>
          <w:vertAlign w:val="superscript"/>
          <w:lang w:eastAsia="hi-IN" w:bidi="hi-IN"/>
        </w:rPr>
        <w:t>ης</w:t>
      </w:r>
      <w:r w:rsidRPr="009B114F">
        <w:rPr>
          <w:rFonts w:asciiTheme="minorHAnsi" w:hAnsiTheme="minorHAnsi" w:cs="Arial"/>
          <w:kern w:val="1"/>
          <w:lang w:eastAsia="hi-IN" w:bidi="hi-IN"/>
        </w:rPr>
        <w:t xml:space="preserve"> ΥΠΕ Πειραιώς και Αιγαίου</w:t>
      </w:r>
    </w:p>
    <w:p w14:paraId="4BBDFBF6" w14:textId="77777777" w:rsidR="009B114F" w:rsidRDefault="009B114F" w:rsidP="00DC1040">
      <w:pPr>
        <w:jc w:val="both"/>
        <w:rPr>
          <w:rFonts w:asciiTheme="minorHAnsi" w:hAnsiTheme="minorHAnsi" w:cs="Arial"/>
          <w:kern w:val="1"/>
          <w:lang w:eastAsia="hi-IN" w:bidi="hi-IN"/>
        </w:rPr>
      </w:pPr>
    </w:p>
    <w:p w14:paraId="5277DE1D" w14:textId="254CC641" w:rsidR="009B114F" w:rsidRPr="006056B7" w:rsidRDefault="009B114F" w:rsidP="00DC1040">
      <w:pPr>
        <w:jc w:val="both"/>
        <w:rPr>
          <w:rFonts w:asciiTheme="minorHAnsi" w:hAnsiTheme="minorHAnsi" w:cs="Arial"/>
          <w:b/>
          <w:kern w:val="1"/>
          <w:lang w:eastAsia="hi-IN" w:bidi="hi-IN"/>
        </w:rPr>
      </w:pPr>
      <w:r w:rsidRPr="006056B7">
        <w:rPr>
          <w:rFonts w:asciiTheme="minorHAnsi" w:hAnsiTheme="minorHAnsi" w:cs="Arial"/>
          <w:b/>
          <w:kern w:val="1"/>
          <w:lang w:eastAsia="hi-IN" w:bidi="hi-IN"/>
        </w:rPr>
        <w:t>ΑΡΘΡΟ 4. ΑΙΤΗΣΗ – ΠΑΡΟΧΗ ΔΙΕΥΚΡΙΝΙΣΕΩΝ</w:t>
      </w:r>
    </w:p>
    <w:p w14:paraId="3F1BB71E" w14:textId="08216987" w:rsidR="009B114F" w:rsidRDefault="009B114F" w:rsidP="00DC1040">
      <w:pPr>
        <w:jc w:val="both"/>
        <w:rPr>
          <w:rFonts w:asciiTheme="minorHAnsi" w:hAnsiTheme="minorHAnsi" w:cs="Arial"/>
          <w:kern w:val="1"/>
          <w:lang w:eastAsia="hi-IN" w:bidi="hi-IN"/>
        </w:rPr>
      </w:pPr>
      <w:r>
        <w:rPr>
          <w:rFonts w:asciiTheme="minorHAnsi" w:hAnsiTheme="minorHAnsi" w:cs="Arial"/>
          <w:kern w:val="1"/>
          <w:lang w:eastAsia="hi-IN" w:bidi="hi-IN"/>
        </w:rPr>
        <w:t xml:space="preserve">Σε περίπτωση που οι ενδιαφερόμενοι υποψήφιοι διαπιστώσουν ότι το αναρτημένο στην ιστοσελίδα της Αναθέτουσας Αρχής τεύχος διακήρυξης δεν είναι πλήρες, </w:t>
      </w:r>
      <w:r w:rsidR="006056B7">
        <w:rPr>
          <w:rFonts w:asciiTheme="minorHAnsi" w:hAnsiTheme="minorHAnsi" w:cs="Arial"/>
          <w:kern w:val="1"/>
          <w:lang w:eastAsia="hi-IN" w:bidi="hi-IN"/>
        </w:rPr>
        <w:t>σύμφωνα με τον πίνακα περιεχομένων και το συνολικό αριθμό σελίδων, δικαιούνται να ζητήσουν από την Αναθέτουσα Αρχή, νέο πλήρες αντίγραφο το οποίο θα αναρτηθεί ομοίως στην ιστοσελίδα της.</w:t>
      </w:r>
      <w:r w:rsidR="00AB14A8">
        <w:rPr>
          <w:rFonts w:asciiTheme="minorHAnsi" w:hAnsiTheme="minorHAnsi" w:cs="Arial"/>
          <w:kern w:val="1"/>
          <w:lang w:eastAsia="hi-IN" w:bidi="hi-IN"/>
        </w:rPr>
        <w:t xml:space="preserve"> Ενστάσεις κατά της νομιμότητας του διαγωνισμού με το αιτιολογικό της μη πληρότητας του παραληφθέντος αντιγράφου της Διακήρυξης, θα απορρίπτονται ως απαράδεκτες. </w:t>
      </w:r>
    </w:p>
    <w:p w14:paraId="19E7812E" w14:textId="10F64A62" w:rsidR="006056B7" w:rsidRDefault="006056B7" w:rsidP="00DC1040">
      <w:pPr>
        <w:jc w:val="both"/>
        <w:rPr>
          <w:rFonts w:asciiTheme="minorHAnsi" w:hAnsiTheme="minorHAnsi" w:cs="Arial"/>
          <w:b/>
          <w:kern w:val="1"/>
          <w:lang w:eastAsia="hi-IN" w:bidi="hi-IN"/>
        </w:rPr>
      </w:pPr>
      <w:r w:rsidRPr="00194879">
        <w:rPr>
          <w:rFonts w:asciiTheme="minorHAnsi" w:hAnsiTheme="minorHAnsi" w:cs="Arial"/>
          <w:kern w:val="1"/>
          <w:lang w:eastAsia="hi-IN" w:bidi="hi-IN"/>
        </w:rPr>
        <w:t xml:space="preserve">Οι ενδιαφερόμενοι μπορούν να ζητήσουν εγγράφως, από την Αναθέτουσα Αρχή, συμπληρωματικές πληροφορίες ή διευκρινίσεις για το περιεχόμενο της παρούσας </w:t>
      </w:r>
      <w:r w:rsidR="00194879" w:rsidRPr="00194879">
        <w:rPr>
          <w:rFonts w:asciiTheme="minorHAnsi" w:hAnsiTheme="minorHAnsi" w:cs="Arial"/>
          <w:kern w:val="1"/>
          <w:lang w:eastAsia="hi-IN" w:bidi="hi-IN"/>
        </w:rPr>
        <w:t>προκήρυξης μέχρι</w:t>
      </w:r>
      <w:r w:rsidRPr="00194879">
        <w:rPr>
          <w:rFonts w:asciiTheme="minorHAnsi" w:hAnsiTheme="minorHAnsi" w:cs="Arial"/>
          <w:kern w:val="1"/>
          <w:lang w:eastAsia="hi-IN" w:bidi="hi-IN"/>
        </w:rPr>
        <w:t xml:space="preserve"> </w:t>
      </w:r>
      <w:r w:rsidR="006F1696">
        <w:rPr>
          <w:rFonts w:asciiTheme="minorHAnsi" w:hAnsiTheme="minorHAnsi" w:cs="Arial"/>
          <w:kern w:val="1"/>
          <w:lang w:eastAsia="hi-IN" w:bidi="hi-IN"/>
        </w:rPr>
        <w:t xml:space="preserve">και </w:t>
      </w:r>
      <w:r w:rsidRPr="00744407">
        <w:rPr>
          <w:rFonts w:asciiTheme="minorHAnsi" w:hAnsiTheme="minorHAnsi" w:cs="Arial"/>
          <w:b/>
          <w:kern w:val="1"/>
          <w:lang w:eastAsia="hi-IN" w:bidi="hi-IN"/>
        </w:rPr>
        <w:t>τ</w:t>
      </w:r>
      <w:r w:rsidR="006F1696" w:rsidRPr="00744407">
        <w:rPr>
          <w:rFonts w:asciiTheme="minorHAnsi" w:hAnsiTheme="minorHAnsi" w:cs="Arial"/>
          <w:b/>
          <w:kern w:val="1"/>
          <w:lang w:eastAsia="hi-IN" w:bidi="hi-IN"/>
        </w:rPr>
        <w:t>ην</w:t>
      </w:r>
      <w:r w:rsidR="00FC503D" w:rsidRPr="00744407">
        <w:rPr>
          <w:rFonts w:asciiTheme="minorHAnsi" w:hAnsiTheme="minorHAnsi" w:cs="Arial"/>
          <w:b/>
          <w:kern w:val="1"/>
          <w:lang w:eastAsia="hi-IN" w:bidi="hi-IN"/>
        </w:rPr>
        <w:t xml:space="preserve"> </w:t>
      </w:r>
      <w:r w:rsidR="006F1696" w:rsidRPr="00744407">
        <w:rPr>
          <w:rFonts w:asciiTheme="minorHAnsi" w:hAnsiTheme="minorHAnsi" w:cs="Arial"/>
          <w:b/>
          <w:kern w:val="1"/>
          <w:lang w:eastAsia="hi-IN" w:bidi="hi-IN"/>
        </w:rPr>
        <w:t xml:space="preserve"> </w:t>
      </w:r>
      <w:r w:rsidR="002666E2">
        <w:rPr>
          <w:rFonts w:asciiTheme="minorHAnsi" w:hAnsiTheme="minorHAnsi" w:cs="Arial"/>
          <w:b/>
          <w:kern w:val="1"/>
          <w:lang w:eastAsia="hi-IN" w:bidi="hi-IN"/>
        </w:rPr>
        <w:t>20/11/2020</w:t>
      </w:r>
      <w:r w:rsidR="00526EDF" w:rsidRPr="00375ABE">
        <w:rPr>
          <w:rFonts w:asciiTheme="minorHAnsi" w:hAnsiTheme="minorHAnsi" w:cs="Arial"/>
          <w:b/>
          <w:kern w:val="1"/>
          <w:lang w:eastAsia="hi-IN" w:bidi="hi-IN"/>
        </w:rPr>
        <w:t xml:space="preserve"> ημέρα </w:t>
      </w:r>
      <w:r w:rsidR="002666E2">
        <w:rPr>
          <w:rFonts w:asciiTheme="minorHAnsi" w:hAnsiTheme="minorHAnsi" w:cs="Arial"/>
          <w:b/>
          <w:kern w:val="1"/>
          <w:lang w:eastAsia="hi-IN" w:bidi="hi-IN"/>
        </w:rPr>
        <w:t>Παρασκευή</w:t>
      </w:r>
      <w:r w:rsidR="00375ABE">
        <w:rPr>
          <w:rFonts w:asciiTheme="minorHAnsi" w:hAnsiTheme="minorHAnsi" w:cs="Arial"/>
          <w:b/>
          <w:kern w:val="1"/>
          <w:lang w:eastAsia="hi-IN" w:bidi="hi-IN"/>
        </w:rPr>
        <w:t xml:space="preserve"> </w:t>
      </w:r>
      <w:r w:rsidR="00526EDF" w:rsidRPr="00375ABE">
        <w:rPr>
          <w:rFonts w:asciiTheme="minorHAnsi" w:hAnsiTheme="minorHAnsi" w:cs="Arial"/>
          <w:b/>
          <w:kern w:val="1"/>
          <w:lang w:eastAsia="hi-IN" w:bidi="hi-IN"/>
        </w:rPr>
        <w:t>και ώρα 12:00 μ.μ.</w:t>
      </w:r>
    </w:p>
    <w:p w14:paraId="1DAA2F36" w14:textId="16848A6E" w:rsidR="00DD02C6" w:rsidRPr="00DD02C6" w:rsidRDefault="00DD02C6" w:rsidP="00DC1040">
      <w:pPr>
        <w:jc w:val="both"/>
        <w:rPr>
          <w:rFonts w:asciiTheme="minorHAnsi" w:hAnsiTheme="minorHAnsi" w:cs="Arial"/>
          <w:kern w:val="1"/>
          <w:lang w:eastAsia="hi-IN" w:bidi="hi-IN"/>
        </w:rPr>
      </w:pPr>
      <w:r w:rsidRPr="00DD02C6">
        <w:rPr>
          <w:rFonts w:asciiTheme="minorHAnsi" w:hAnsiTheme="minorHAnsi" w:cs="Arial"/>
          <w:kern w:val="1"/>
          <w:lang w:eastAsia="hi-IN" w:bidi="hi-IN"/>
        </w:rPr>
        <w:t xml:space="preserve">Η Αναθέτουσα Αρχή θα αποστείλει έγγραφη απάντηση σε όλες μαζί τις διευκρινίσεις που θα ζητηθούν και σε όλους τους υποψηφίους που θα το ζητήσουν εγγράφως (επιστολή ή </w:t>
      </w:r>
      <w:r w:rsidRPr="00DD02C6">
        <w:rPr>
          <w:rFonts w:asciiTheme="minorHAnsi" w:hAnsiTheme="minorHAnsi" w:cs="Arial"/>
          <w:kern w:val="1"/>
          <w:lang w:val="en-US" w:eastAsia="hi-IN" w:bidi="hi-IN"/>
        </w:rPr>
        <w:t>fax</w:t>
      </w:r>
      <w:r w:rsidRPr="00DD02C6">
        <w:rPr>
          <w:rFonts w:asciiTheme="minorHAnsi" w:hAnsiTheme="minorHAnsi" w:cs="Arial"/>
          <w:kern w:val="1"/>
          <w:lang w:eastAsia="hi-IN" w:bidi="hi-IN"/>
        </w:rPr>
        <w:t xml:space="preserve">)  το αργότερο </w:t>
      </w:r>
      <w:r w:rsidRPr="00DD02C6">
        <w:rPr>
          <w:rFonts w:asciiTheme="minorHAnsi" w:hAnsiTheme="minorHAnsi" w:cs="Arial"/>
          <w:b/>
          <w:kern w:val="1"/>
          <w:lang w:eastAsia="hi-IN" w:bidi="hi-IN"/>
        </w:rPr>
        <w:t>4 ημέρες</w:t>
      </w:r>
      <w:r w:rsidRPr="00DD02C6">
        <w:rPr>
          <w:rFonts w:asciiTheme="minorHAnsi" w:hAnsiTheme="minorHAnsi" w:cs="Arial"/>
          <w:kern w:val="1"/>
          <w:lang w:eastAsia="hi-IN" w:bidi="hi-IN"/>
        </w:rPr>
        <w:t xml:space="preserve"> πριν από την ημερομηνία που έχει οριστεί για την υποβολή προσφορών, εντός του προαναφερθέντος διαστήματος. </w:t>
      </w:r>
    </w:p>
    <w:p w14:paraId="44867625" w14:textId="0292B2EE" w:rsidR="006056B7" w:rsidRPr="00194879" w:rsidRDefault="00487BEC" w:rsidP="00DC1040">
      <w:pPr>
        <w:jc w:val="both"/>
        <w:rPr>
          <w:rFonts w:asciiTheme="minorHAnsi" w:hAnsiTheme="minorHAnsi" w:cs="Arial"/>
          <w:kern w:val="1"/>
          <w:u w:val="single"/>
          <w:lang w:eastAsia="hi-IN" w:bidi="hi-IN"/>
        </w:rPr>
      </w:pPr>
      <w:r w:rsidRPr="006B1CC8">
        <w:rPr>
          <w:rFonts w:asciiTheme="minorHAnsi" w:hAnsiTheme="minorHAnsi" w:cs="Arial"/>
          <w:kern w:val="1"/>
          <w:lang w:eastAsia="hi-IN" w:bidi="hi-IN"/>
        </w:rPr>
        <w:t>Τα ερωτήματα υποβάλλονται εγγράφως χωρίς να μπορεί κανένας προσφέρων σε οποιαδήποτε περίπτωση να επικαλεστεί προφορικές απαντήσεις εκ μέρους της Αναθέτουσας Αρχής. Σε κάθε περίπτωση επιπροσθέτως οι διευκρινίσεις θα αναρτηθούν και στην ιστοσελίδα της 2</w:t>
      </w:r>
      <w:r w:rsidRPr="006B1CC8">
        <w:rPr>
          <w:rFonts w:asciiTheme="minorHAnsi" w:hAnsiTheme="minorHAnsi" w:cs="Arial"/>
          <w:kern w:val="1"/>
          <w:vertAlign w:val="superscript"/>
          <w:lang w:eastAsia="hi-IN" w:bidi="hi-IN"/>
        </w:rPr>
        <w:t>ης</w:t>
      </w:r>
      <w:r w:rsidRPr="006B1CC8">
        <w:rPr>
          <w:rFonts w:asciiTheme="minorHAnsi" w:hAnsiTheme="minorHAnsi" w:cs="Arial"/>
          <w:kern w:val="1"/>
          <w:lang w:eastAsia="hi-IN" w:bidi="hi-IN"/>
        </w:rPr>
        <w:t xml:space="preserve"> ΥΠΕ ώστε  να τις πληροφορηθούν και όλοι οι τυχόν λοιποί ενδιαφερόμενοι.</w:t>
      </w:r>
      <w:r>
        <w:rPr>
          <w:rFonts w:asciiTheme="minorHAnsi" w:hAnsiTheme="minorHAnsi" w:cs="Arial"/>
          <w:kern w:val="1"/>
          <w:lang w:eastAsia="hi-IN" w:bidi="hi-IN"/>
        </w:rPr>
        <w:t xml:space="preserve"> </w:t>
      </w:r>
    </w:p>
    <w:p w14:paraId="6F8DAF26" w14:textId="073E10B9" w:rsidR="00487BEC" w:rsidRDefault="00487BEC" w:rsidP="00DC1040">
      <w:pPr>
        <w:jc w:val="both"/>
        <w:rPr>
          <w:rFonts w:asciiTheme="minorHAnsi" w:hAnsiTheme="minorHAnsi" w:cs="Arial"/>
          <w:kern w:val="1"/>
          <w:lang w:eastAsia="hi-IN" w:bidi="hi-IN"/>
        </w:rPr>
      </w:pPr>
      <w:r>
        <w:rPr>
          <w:rFonts w:asciiTheme="minorHAnsi" w:hAnsiTheme="minorHAnsi" w:cs="Arial"/>
          <w:kern w:val="1"/>
          <w:lang w:eastAsia="hi-IN" w:bidi="hi-IN"/>
        </w:rPr>
        <w:lastRenderedPageBreak/>
        <w:t xml:space="preserve">Δεδομένου ότι η διακήρυξη διατίθεται με ηλεκτρονικό τρόπο, οι ενδιαφερόμενοι υποψήφιοι επιθυμητό είναι να αποστείλουν σχετική επιστολή με </w:t>
      </w:r>
      <w:r w:rsidR="0095438D">
        <w:rPr>
          <w:rFonts w:asciiTheme="minorHAnsi" w:hAnsiTheme="minorHAnsi" w:cs="Arial"/>
          <w:kern w:val="1"/>
          <w:lang w:eastAsia="hi-IN" w:bidi="hi-IN"/>
        </w:rPr>
        <w:t>τα στοιχεία επικοινωνίας τους (</w:t>
      </w:r>
      <w:r>
        <w:rPr>
          <w:rFonts w:asciiTheme="minorHAnsi" w:hAnsiTheme="minorHAnsi" w:cs="Arial"/>
          <w:kern w:val="1"/>
          <w:lang w:eastAsia="hi-IN" w:bidi="hi-IN"/>
        </w:rPr>
        <w:t>όπως επωνυμία, διεύθυνση, τηλέφωνο, φαξ, διεύθυ</w:t>
      </w:r>
      <w:r w:rsidR="00DD02C6">
        <w:rPr>
          <w:rFonts w:asciiTheme="minorHAnsi" w:hAnsiTheme="minorHAnsi" w:cs="Arial"/>
          <w:kern w:val="1"/>
          <w:lang w:eastAsia="hi-IN" w:bidi="hi-IN"/>
        </w:rPr>
        <w:t>νση ηλεκτρονικού ταχυδρομείου),</w:t>
      </w:r>
      <w:r>
        <w:rPr>
          <w:rFonts w:asciiTheme="minorHAnsi" w:hAnsiTheme="minorHAnsi" w:cs="Arial"/>
          <w:kern w:val="1"/>
          <w:lang w:eastAsia="hi-IN" w:bidi="hi-IN"/>
        </w:rPr>
        <w:t xml:space="preserve"> έτσι ώστε η Αναθέτουσα Αρχή να έχει στη διάθεσή της πλήρη κατάλογο για την</w:t>
      </w:r>
      <w:r w:rsidR="00DD02C6">
        <w:rPr>
          <w:rFonts w:asciiTheme="minorHAnsi" w:hAnsiTheme="minorHAnsi" w:cs="Arial"/>
          <w:kern w:val="1"/>
          <w:lang w:eastAsia="hi-IN" w:bidi="hi-IN"/>
        </w:rPr>
        <w:t xml:space="preserve"> περίπτωση που θα ήθελε να τους αποστείλει τυχόν συμπληρωματικά έγγραφα ή διευκρινίσεις πάνω στους όρους της παρούσας</w:t>
      </w:r>
      <w:r>
        <w:rPr>
          <w:rFonts w:asciiTheme="minorHAnsi" w:hAnsiTheme="minorHAnsi" w:cs="Arial"/>
          <w:kern w:val="1"/>
          <w:lang w:eastAsia="hi-IN" w:bidi="hi-IN"/>
        </w:rPr>
        <w:t xml:space="preserve">. Σε κάθε άλλη περίπτωση θα λάβουν σχετική γνώση μόνον μέσω της ιστοσελίδας. </w:t>
      </w:r>
    </w:p>
    <w:p w14:paraId="4A53D18F" w14:textId="77777777" w:rsidR="00120649" w:rsidRDefault="00120649" w:rsidP="00DC1040">
      <w:pPr>
        <w:jc w:val="both"/>
        <w:rPr>
          <w:rFonts w:asciiTheme="minorHAnsi" w:hAnsiTheme="minorHAnsi" w:cs="Arial"/>
          <w:kern w:val="1"/>
          <w:lang w:eastAsia="hi-IN" w:bidi="hi-IN"/>
        </w:rPr>
      </w:pPr>
    </w:p>
    <w:p w14:paraId="0C9B47F9" w14:textId="547B0736" w:rsidR="00120649" w:rsidRPr="00770856" w:rsidRDefault="00120649" w:rsidP="00DC1040">
      <w:pPr>
        <w:jc w:val="both"/>
        <w:rPr>
          <w:rFonts w:asciiTheme="minorHAnsi" w:hAnsiTheme="minorHAnsi" w:cs="Arial"/>
          <w:b/>
          <w:kern w:val="1"/>
          <w:lang w:eastAsia="hi-IN" w:bidi="hi-IN"/>
        </w:rPr>
      </w:pPr>
      <w:r w:rsidRPr="00770856">
        <w:rPr>
          <w:rFonts w:asciiTheme="minorHAnsi" w:hAnsiTheme="minorHAnsi" w:cs="Arial"/>
          <w:b/>
          <w:kern w:val="1"/>
          <w:lang w:eastAsia="hi-IN" w:bidi="hi-IN"/>
        </w:rPr>
        <w:t>ΑΡΘΡΟ 5. ΧΡΟΝΟ</w:t>
      </w:r>
      <w:r w:rsidR="006961E0">
        <w:rPr>
          <w:rFonts w:asciiTheme="minorHAnsi" w:hAnsiTheme="minorHAnsi" w:cs="Arial"/>
          <w:b/>
          <w:kern w:val="1"/>
          <w:lang w:eastAsia="hi-IN" w:bidi="hi-IN"/>
        </w:rPr>
        <w:t>Σ</w:t>
      </w:r>
      <w:r w:rsidRPr="00770856">
        <w:rPr>
          <w:rFonts w:asciiTheme="minorHAnsi" w:hAnsiTheme="minorHAnsi" w:cs="Arial"/>
          <w:b/>
          <w:kern w:val="1"/>
          <w:lang w:eastAsia="hi-IN" w:bidi="hi-IN"/>
        </w:rPr>
        <w:t xml:space="preserve"> – ΤΟΠΟΣ ΥΠΟΒΟΛΗΣ</w:t>
      </w:r>
      <w:r w:rsidR="00ED4B6B">
        <w:rPr>
          <w:rFonts w:asciiTheme="minorHAnsi" w:hAnsiTheme="minorHAnsi" w:cs="Arial"/>
          <w:b/>
          <w:kern w:val="1"/>
          <w:lang w:eastAsia="hi-IN" w:bidi="hi-IN"/>
        </w:rPr>
        <w:t xml:space="preserve"> </w:t>
      </w:r>
      <w:r w:rsidRPr="00770856">
        <w:rPr>
          <w:rFonts w:asciiTheme="minorHAnsi" w:hAnsiTheme="minorHAnsi" w:cs="Arial"/>
          <w:b/>
          <w:kern w:val="1"/>
          <w:lang w:eastAsia="hi-IN" w:bidi="hi-IN"/>
        </w:rPr>
        <w:t>ΠΡΟΣΦΟΡΩΝ – ΔΙΕΝΕΡΓΕΙΑ ΔΙΑΓΩΝΙΣΜΟΥ</w:t>
      </w:r>
    </w:p>
    <w:p w14:paraId="311C4A11" w14:textId="74218A35" w:rsidR="003D0D7A" w:rsidRDefault="003D0D7A" w:rsidP="00DC1040">
      <w:pPr>
        <w:jc w:val="both"/>
        <w:rPr>
          <w:rFonts w:asciiTheme="minorHAnsi" w:hAnsiTheme="minorHAnsi" w:cs="Arial"/>
          <w:b/>
          <w:kern w:val="1"/>
          <w:lang w:eastAsia="hi-IN" w:bidi="hi-IN"/>
        </w:rPr>
      </w:pPr>
      <w:r>
        <w:rPr>
          <w:rFonts w:asciiTheme="minorHAnsi" w:hAnsiTheme="minorHAnsi" w:cs="Arial"/>
          <w:kern w:val="1"/>
          <w:lang w:eastAsia="hi-IN" w:bidi="hi-IN"/>
        </w:rPr>
        <w:t>Ο διαγωνισμός θα διενεργηθεί στα γραφεία της 2</w:t>
      </w:r>
      <w:r w:rsidRPr="003D0D7A">
        <w:rPr>
          <w:rFonts w:asciiTheme="minorHAnsi" w:hAnsiTheme="minorHAnsi" w:cs="Arial"/>
          <w:kern w:val="1"/>
          <w:vertAlign w:val="superscript"/>
          <w:lang w:eastAsia="hi-IN" w:bidi="hi-IN"/>
        </w:rPr>
        <w:t>ης</w:t>
      </w:r>
      <w:r>
        <w:rPr>
          <w:rFonts w:asciiTheme="minorHAnsi" w:hAnsiTheme="minorHAnsi" w:cs="Arial"/>
          <w:kern w:val="1"/>
          <w:lang w:eastAsia="hi-IN" w:bidi="hi-IN"/>
        </w:rPr>
        <w:t xml:space="preserve"> ΥΠΕ Πειραιώς και Αιγαίου, Θηβών 196-198 1</w:t>
      </w:r>
      <w:r w:rsidRPr="003D0D7A">
        <w:rPr>
          <w:rFonts w:asciiTheme="minorHAnsi" w:hAnsiTheme="minorHAnsi" w:cs="Arial"/>
          <w:kern w:val="1"/>
          <w:vertAlign w:val="superscript"/>
          <w:lang w:eastAsia="hi-IN" w:bidi="hi-IN"/>
        </w:rPr>
        <w:t>ος</w:t>
      </w:r>
      <w:r w:rsidR="00D52F3E">
        <w:rPr>
          <w:rFonts w:asciiTheme="minorHAnsi" w:hAnsiTheme="minorHAnsi" w:cs="Arial"/>
          <w:kern w:val="1"/>
          <w:lang w:eastAsia="hi-IN" w:bidi="hi-IN"/>
        </w:rPr>
        <w:t xml:space="preserve"> όροφος</w:t>
      </w:r>
      <w:r>
        <w:rPr>
          <w:rFonts w:asciiTheme="minorHAnsi" w:hAnsiTheme="minorHAnsi" w:cs="Arial"/>
          <w:kern w:val="1"/>
          <w:lang w:eastAsia="hi-IN" w:bidi="hi-IN"/>
        </w:rPr>
        <w:t xml:space="preserve"> ενώπιον της αρμόδιας επιτροπής του διαγωνισμού. Οι προσφορές θα πρέπει να παραδοθούν στο πρωτόκολλο της 2</w:t>
      </w:r>
      <w:r w:rsidRPr="003D0D7A">
        <w:rPr>
          <w:rFonts w:asciiTheme="minorHAnsi" w:hAnsiTheme="minorHAnsi" w:cs="Arial"/>
          <w:kern w:val="1"/>
          <w:vertAlign w:val="superscript"/>
          <w:lang w:eastAsia="hi-IN" w:bidi="hi-IN"/>
        </w:rPr>
        <w:t>ης</w:t>
      </w:r>
      <w:r>
        <w:rPr>
          <w:rFonts w:asciiTheme="minorHAnsi" w:hAnsiTheme="minorHAnsi" w:cs="Arial"/>
          <w:kern w:val="1"/>
          <w:lang w:eastAsia="hi-IN" w:bidi="hi-IN"/>
        </w:rPr>
        <w:t xml:space="preserve"> ΥΠΕ Πειραιώς και Αιγαίου μέχρι την καταληκτική ημερομηνία υποβολής των προσφορών ήτοι </w:t>
      </w:r>
      <w:r w:rsidRPr="00A41B2B">
        <w:rPr>
          <w:rFonts w:asciiTheme="minorHAnsi" w:hAnsiTheme="minorHAnsi" w:cs="Arial"/>
          <w:kern w:val="1"/>
          <w:lang w:eastAsia="hi-IN" w:bidi="hi-IN"/>
        </w:rPr>
        <w:t xml:space="preserve">μέχρι </w:t>
      </w:r>
      <w:r w:rsidRPr="00E52FC6">
        <w:rPr>
          <w:rFonts w:asciiTheme="minorHAnsi" w:hAnsiTheme="minorHAnsi" w:cs="Arial"/>
          <w:b/>
          <w:kern w:val="1"/>
          <w:lang w:eastAsia="hi-IN" w:bidi="hi-IN"/>
        </w:rPr>
        <w:t xml:space="preserve">την </w:t>
      </w:r>
      <w:r w:rsidR="002666E2">
        <w:rPr>
          <w:rFonts w:asciiTheme="minorHAnsi" w:hAnsiTheme="minorHAnsi" w:cs="Arial"/>
          <w:b/>
          <w:kern w:val="1"/>
          <w:lang w:eastAsia="hi-IN" w:bidi="hi-IN"/>
        </w:rPr>
        <w:t xml:space="preserve">26/11/2020 </w:t>
      </w:r>
      <w:r w:rsidRPr="00375ABE">
        <w:rPr>
          <w:rFonts w:asciiTheme="minorHAnsi" w:hAnsiTheme="minorHAnsi" w:cs="Arial"/>
          <w:b/>
          <w:kern w:val="1"/>
          <w:lang w:eastAsia="hi-IN" w:bidi="hi-IN"/>
        </w:rPr>
        <w:t>ημέρα</w:t>
      </w:r>
      <w:r w:rsidR="006F1696" w:rsidRPr="00375ABE">
        <w:rPr>
          <w:rFonts w:asciiTheme="minorHAnsi" w:hAnsiTheme="minorHAnsi" w:cs="Arial"/>
          <w:b/>
          <w:kern w:val="1"/>
          <w:lang w:eastAsia="hi-IN" w:bidi="hi-IN"/>
        </w:rPr>
        <w:t xml:space="preserve"> </w:t>
      </w:r>
      <w:r w:rsidR="002666E2">
        <w:rPr>
          <w:rFonts w:asciiTheme="minorHAnsi" w:hAnsiTheme="minorHAnsi" w:cs="Arial"/>
          <w:b/>
          <w:kern w:val="1"/>
          <w:lang w:eastAsia="hi-IN" w:bidi="hi-IN"/>
        </w:rPr>
        <w:t>Πέμπτη</w:t>
      </w:r>
      <w:r w:rsidR="00526EDF" w:rsidRPr="00375ABE">
        <w:rPr>
          <w:rFonts w:asciiTheme="minorHAnsi" w:hAnsiTheme="minorHAnsi" w:cs="Arial"/>
          <w:b/>
          <w:kern w:val="1"/>
          <w:lang w:eastAsia="hi-IN" w:bidi="hi-IN"/>
        </w:rPr>
        <w:t xml:space="preserve"> </w:t>
      </w:r>
      <w:r w:rsidR="00D52F3E" w:rsidRPr="00375ABE">
        <w:rPr>
          <w:rFonts w:asciiTheme="minorHAnsi" w:hAnsiTheme="minorHAnsi" w:cs="Arial"/>
          <w:b/>
          <w:kern w:val="1"/>
          <w:lang w:eastAsia="hi-IN" w:bidi="hi-IN"/>
        </w:rPr>
        <w:t>και ώρα</w:t>
      </w:r>
      <w:r w:rsidR="00A41B2B" w:rsidRPr="00375ABE">
        <w:rPr>
          <w:rFonts w:asciiTheme="minorHAnsi" w:hAnsiTheme="minorHAnsi" w:cs="Arial"/>
          <w:b/>
          <w:kern w:val="1"/>
          <w:lang w:eastAsia="hi-IN" w:bidi="hi-IN"/>
        </w:rPr>
        <w:t xml:space="preserve"> 14.00.</w:t>
      </w:r>
    </w:p>
    <w:p w14:paraId="03FA50FE" w14:textId="595E4EEC" w:rsidR="00187F4F" w:rsidRDefault="005B5449" w:rsidP="00DC1040">
      <w:pPr>
        <w:jc w:val="both"/>
        <w:rPr>
          <w:rFonts w:asciiTheme="minorHAnsi" w:hAnsiTheme="minorHAnsi" w:cs="Arial"/>
          <w:kern w:val="1"/>
          <w:lang w:eastAsia="hi-IN" w:bidi="hi-IN"/>
        </w:rPr>
      </w:pPr>
      <w:r>
        <w:rPr>
          <w:rFonts w:asciiTheme="minorHAnsi" w:hAnsiTheme="minorHAnsi" w:cs="Arial"/>
          <w:kern w:val="1"/>
          <w:lang w:eastAsia="hi-IN" w:bidi="hi-IN"/>
        </w:rPr>
        <w:t>Προσφορές που θα κατατεθούν μετά την καθορισμένη ημέρα και ώρα που ορίζει η διακήρυξη δε θα γίνονται δεκτές αλλά θα επιστρέφονται.</w:t>
      </w:r>
    </w:p>
    <w:p w14:paraId="120686D5" w14:textId="77777777" w:rsidR="005B5449" w:rsidRDefault="005B5449" w:rsidP="00DC1040">
      <w:pPr>
        <w:jc w:val="both"/>
        <w:rPr>
          <w:rFonts w:asciiTheme="minorHAnsi" w:hAnsiTheme="minorHAnsi" w:cs="Arial"/>
          <w:kern w:val="1"/>
          <w:lang w:eastAsia="hi-IN" w:bidi="hi-IN"/>
        </w:rPr>
      </w:pPr>
    </w:p>
    <w:p w14:paraId="19A9A846" w14:textId="77777777" w:rsidR="003D0D7A" w:rsidRDefault="003D0D7A" w:rsidP="00DC1040">
      <w:pPr>
        <w:jc w:val="both"/>
        <w:rPr>
          <w:rFonts w:asciiTheme="minorHAnsi" w:hAnsiTheme="minorHAnsi" w:cs="Arial"/>
          <w:kern w:val="1"/>
          <w:lang w:eastAsia="hi-IN" w:bidi="hi-IN"/>
        </w:rPr>
      </w:pPr>
    </w:p>
    <w:p w14:paraId="2276DBCF" w14:textId="15187FE5" w:rsidR="003D0D7A" w:rsidRPr="00187F4F" w:rsidRDefault="003D0D7A" w:rsidP="00DC1040">
      <w:pPr>
        <w:jc w:val="both"/>
        <w:rPr>
          <w:rFonts w:asciiTheme="minorHAnsi" w:hAnsiTheme="minorHAnsi" w:cs="Arial"/>
          <w:b/>
          <w:kern w:val="1"/>
          <w:lang w:eastAsia="hi-IN" w:bidi="hi-IN"/>
        </w:rPr>
      </w:pPr>
      <w:r w:rsidRPr="00770856">
        <w:rPr>
          <w:rFonts w:asciiTheme="minorHAnsi" w:hAnsiTheme="minorHAnsi" w:cs="Arial"/>
          <w:b/>
          <w:kern w:val="1"/>
          <w:lang w:eastAsia="hi-IN" w:bidi="hi-IN"/>
        </w:rPr>
        <w:t xml:space="preserve">ΑΡΘΡΟ 6. </w:t>
      </w:r>
      <w:r w:rsidR="005B5449">
        <w:rPr>
          <w:rFonts w:asciiTheme="minorHAnsi" w:hAnsiTheme="minorHAnsi" w:cs="Arial"/>
          <w:b/>
          <w:kern w:val="1"/>
          <w:lang w:eastAsia="hi-IN" w:bidi="hi-IN"/>
        </w:rPr>
        <w:t>ΔΙΚΑΙΩΜΑ – ΟΡΟΙ ΣΥΜΜΕΤΟΧΗΣ</w:t>
      </w:r>
    </w:p>
    <w:p w14:paraId="44DB4B7F" w14:textId="09700CD0" w:rsidR="003D0D7A" w:rsidRPr="005B5449" w:rsidRDefault="005B5449" w:rsidP="005B5449">
      <w:pPr>
        <w:ind w:left="360"/>
        <w:jc w:val="both"/>
        <w:rPr>
          <w:rFonts w:asciiTheme="minorHAnsi" w:hAnsiTheme="minorHAnsi" w:cs="Arial"/>
          <w:b/>
          <w:kern w:val="1"/>
          <w:lang w:eastAsia="hi-IN" w:bidi="hi-IN"/>
        </w:rPr>
      </w:pPr>
      <w:r>
        <w:rPr>
          <w:rFonts w:asciiTheme="minorHAnsi" w:hAnsiTheme="minorHAnsi" w:cs="Arial"/>
          <w:b/>
          <w:kern w:val="1"/>
          <w:lang w:eastAsia="hi-IN" w:bidi="hi-IN"/>
        </w:rPr>
        <w:t xml:space="preserve">6.1. </w:t>
      </w:r>
      <w:r>
        <w:rPr>
          <w:rFonts w:asciiTheme="minorHAnsi" w:hAnsiTheme="minorHAnsi" w:cs="Arial"/>
          <w:b/>
          <w:kern w:val="1"/>
          <w:lang w:eastAsia="hi-IN" w:bidi="hi-IN"/>
        </w:rPr>
        <w:tab/>
        <w:t>ΔΙΚΑΙΟΥΜΕΝΟΙ ΣΥΜΜΕΤΟΧΗΣ - ΤΕΥΔ</w:t>
      </w:r>
    </w:p>
    <w:p w14:paraId="4AFC7AF4" w14:textId="42AD4304" w:rsidR="003D0D7A" w:rsidRPr="003D0D7A" w:rsidRDefault="003D0D7A" w:rsidP="00DC1040">
      <w:pPr>
        <w:pStyle w:val="Default"/>
        <w:jc w:val="both"/>
        <w:rPr>
          <w:rFonts w:asciiTheme="minorHAnsi" w:eastAsiaTheme="minorHAnsi" w:hAnsiTheme="minorHAnsi" w:cs="Calibri"/>
          <w:lang w:eastAsia="en-US"/>
        </w:rPr>
      </w:pPr>
      <w:r w:rsidRPr="003D0D7A">
        <w:rPr>
          <w:rFonts w:asciiTheme="minorHAnsi" w:eastAsiaTheme="minorHAnsi" w:hAnsiTheme="minorHAnsi" w:cs="Calibri"/>
          <w:lang w:eastAsia="en-US"/>
        </w:rPr>
        <w:t>Δικαίωμα συμμετοχής στο διαγωνισμό έχουν φυσικά ή νομικά πρόσωπα που λειτουργούν νόμιμα στην Ελλάδα ή σε άλλο κράτος μέλος της Ευρωπαϊκής Ένωσης (ΕΕ) ή του Ευρωπαϊκού Οικονομικού Χώρου (ΕΟΧ) ή σε τρίτες χώρες που έχουν υπογράψει τη Συμφωνία Δημοσίων Συμβάσεων του Παγκόσμιου Οργανισμού Εμπορίου, που κυρώθηκε με το νόμο 251</w:t>
      </w:r>
      <w:r>
        <w:rPr>
          <w:rFonts w:asciiTheme="minorHAnsi" w:eastAsiaTheme="minorHAnsi" w:hAnsiTheme="minorHAnsi" w:cs="Calibri"/>
          <w:lang w:eastAsia="en-US"/>
        </w:rPr>
        <w:t>3 /199</w:t>
      </w:r>
      <w:r w:rsidRPr="003D0D7A">
        <w:rPr>
          <w:rFonts w:asciiTheme="minorHAnsi" w:eastAsiaTheme="minorHAnsi" w:hAnsiTheme="minorHAnsi" w:cs="Calibri"/>
          <w:lang w:eastAsia="en-US"/>
        </w:rPr>
        <w:t>7</w:t>
      </w:r>
      <w:r w:rsidR="005B5449">
        <w:rPr>
          <w:rFonts w:asciiTheme="minorHAnsi" w:eastAsiaTheme="minorHAnsi" w:hAnsiTheme="minorHAnsi" w:cs="Calibri"/>
          <w:lang w:eastAsia="en-US"/>
        </w:rPr>
        <w:t>.</w:t>
      </w:r>
    </w:p>
    <w:p w14:paraId="28AA8F01" w14:textId="640E9DF4" w:rsidR="003D0D7A" w:rsidRPr="003D0D7A" w:rsidRDefault="003D0D7A" w:rsidP="00DC1040">
      <w:pPr>
        <w:jc w:val="both"/>
        <w:rPr>
          <w:rFonts w:asciiTheme="minorHAnsi" w:eastAsiaTheme="minorHAnsi" w:hAnsiTheme="minorHAnsi" w:cs="Calibri"/>
          <w:color w:val="000000"/>
          <w:lang w:eastAsia="en-US"/>
        </w:rPr>
      </w:pPr>
      <w:r w:rsidRPr="003D0D7A">
        <w:rPr>
          <w:rFonts w:asciiTheme="minorHAnsi" w:eastAsiaTheme="minorHAnsi" w:hAnsiTheme="minorHAnsi" w:cs="Calibri"/>
          <w:color w:val="000000"/>
          <w:lang w:eastAsia="en-US"/>
        </w:rPr>
        <w:t xml:space="preserve">Οι λόγοι αποκλεισμού και τα κριτήρια επιλογής για τη συμμετοχή στο διαγωνισμό που περιγράφονται στα άρθρα </w:t>
      </w:r>
      <w:r w:rsidRPr="003D0D7A">
        <w:rPr>
          <w:rFonts w:asciiTheme="minorHAnsi" w:eastAsiaTheme="minorHAnsi" w:hAnsiTheme="minorHAnsi" w:cs="Calibri"/>
          <w:b/>
          <w:bCs/>
          <w:color w:val="000000"/>
          <w:lang w:eastAsia="en-US"/>
        </w:rPr>
        <w:t>6.2 και 6.3</w:t>
      </w:r>
      <w:r w:rsidRPr="003D0D7A">
        <w:rPr>
          <w:rFonts w:asciiTheme="minorHAnsi" w:eastAsiaTheme="minorHAnsi" w:hAnsiTheme="minorHAnsi" w:cs="Calibri"/>
          <w:color w:val="000000"/>
          <w:lang w:eastAsia="en-US"/>
        </w:rPr>
        <w:t xml:space="preserve">, αποτυπώνονται στο </w:t>
      </w:r>
      <w:r w:rsidRPr="003D0D7A">
        <w:rPr>
          <w:rFonts w:asciiTheme="minorHAnsi" w:eastAsiaTheme="minorHAnsi" w:hAnsiTheme="minorHAnsi" w:cs="Calibri"/>
          <w:b/>
          <w:bCs/>
          <w:color w:val="000000"/>
          <w:lang w:eastAsia="en-US"/>
        </w:rPr>
        <w:t>Τυποποιημένο Έντυπο Υπεύθυνης Δήλωσης (εφε</w:t>
      </w:r>
      <w:r>
        <w:rPr>
          <w:rFonts w:asciiTheme="minorHAnsi" w:eastAsiaTheme="minorHAnsi" w:hAnsiTheme="minorHAnsi" w:cs="Calibri"/>
          <w:b/>
          <w:bCs/>
          <w:color w:val="000000"/>
          <w:lang w:eastAsia="en-US"/>
        </w:rPr>
        <w:t>ξ</w:t>
      </w:r>
      <w:r w:rsidRPr="003D0D7A">
        <w:rPr>
          <w:rFonts w:asciiTheme="minorHAnsi" w:eastAsiaTheme="minorHAnsi" w:hAnsiTheme="minorHAnsi" w:cs="Calibri"/>
          <w:b/>
          <w:bCs/>
          <w:color w:val="000000"/>
          <w:lang w:eastAsia="en-US"/>
        </w:rPr>
        <w:t xml:space="preserve">ής ΤΕΥΔ), </w:t>
      </w:r>
      <w:r w:rsidRPr="003D0D7A">
        <w:rPr>
          <w:rFonts w:asciiTheme="minorHAnsi" w:eastAsiaTheme="minorHAnsi" w:hAnsiTheme="minorHAnsi" w:cs="Calibri"/>
          <w:color w:val="000000"/>
          <w:lang w:eastAsia="en-US"/>
        </w:rPr>
        <w:t xml:space="preserve">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w:t>
      </w:r>
      <w:r w:rsidRPr="003D0D7A">
        <w:rPr>
          <w:rFonts w:asciiTheme="minorHAnsi" w:eastAsiaTheme="minorHAnsi" w:hAnsiTheme="minorHAnsi" w:cs="Calibri"/>
          <w:b/>
          <w:bCs/>
          <w:color w:val="000000"/>
          <w:lang w:eastAsia="en-US"/>
        </w:rPr>
        <w:t xml:space="preserve">α) </w:t>
      </w:r>
      <w:r w:rsidRPr="003D0D7A">
        <w:rPr>
          <w:rFonts w:asciiTheme="minorHAnsi" w:eastAsiaTheme="minorHAnsi" w:hAnsiTheme="minorHAnsi" w:cs="Calibri"/>
          <w:color w:val="000000"/>
          <w:lang w:eastAsia="en-US"/>
        </w:rPr>
        <w:t>ο οικονομικός φορέας δεν</w:t>
      </w:r>
      <w:r w:rsidRPr="003D0D7A">
        <w:t xml:space="preserve"> </w:t>
      </w:r>
      <w:r w:rsidRPr="003D0D7A">
        <w:rPr>
          <w:rFonts w:asciiTheme="minorHAnsi" w:eastAsiaTheme="minorHAnsi" w:hAnsiTheme="minorHAnsi" w:cs="Calibri"/>
          <w:color w:val="000000"/>
          <w:lang w:eastAsia="en-US"/>
        </w:rPr>
        <w:t xml:space="preserve">βρίσκεται σε μία από τις καταστάσεις των άρθρων 7 παρ. 1, 7 παρ. 2 και 7 παρ 4 εδ. α και θ του . 4412/2016 και </w:t>
      </w:r>
      <w:r w:rsidRPr="005B5449">
        <w:rPr>
          <w:rFonts w:asciiTheme="minorHAnsi" w:eastAsiaTheme="minorHAnsi" w:hAnsiTheme="minorHAnsi" w:cs="Calibri"/>
          <w:b/>
          <w:bCs/>
          <w:color w:val="000000"/>
          <w:lang w:eastAsia="en-US"/>
        </w:rPr>
        <w:t>β)</w:t>
      </w:r>
      <w:r w:rsidRPr="003D0D7A">
        <w:rPr>
          <w:rFonts w:asciiTheme="minorHAnsi" w:eastAsiaTheme="minorHAnsi" w:hAnsiTheme="minorHAnsi" w:cs="Calibri"/>
          <w:color w:val="000000"/>
          <w:lang w:eastAsia="en-US"/>
        </w:rPr>
        <w:t xml:space="preserve"> πληροί τα σχετικά κριτήρια επιλογής τα οποία έχουν καθοριστεί, σύμφωνα με το άρθρο 75 του . 4412/2016.</w:t>
      </w:r>
    </w:p>
    <w:p w14:paraId="4974097B" w14:textId="57DB2513" w:rsidR="003D0D7A" w:rsidRDefault="003D0D7A" w:rsidP="00DC1040">
      <w:pPr>
        <w:jc w:val="both"/>
        <w:rPr>
          <w:rFonts w:asciiTheme="minorHAnsi" w:eastAsiaTheme="minorHAnsi" w:hAnsiTheme="minorHAnsi" w:cs="Calibri"/>
          <w:color w:val="000000"/>
          <w:lang w:eastAsia="en-US"/>
        </w:rPr>
      </w:pPr>
      <w:r w:rsidRPr="003D0D7A">
        <w:rPr>
          <w:rFonts w:asciiTheme="minorHAnsi" w:eastAsiaTheme="minorHAnsi" w:hAnsiTheme="minorHAnsi" w:cs="Calibri"/>
          <w:color w:val="000000"/>
          <w:lang w:eastAsia="en-US"/>
        </w:rPr>
        <w:t xml:space="preserve">Το ΤΕΥΔ της παρούσας διαδικασίας σύναψης σύμβασης (Άρθρο 7 παρ. 4 του ν. 4412/2016), αποτελεί αναπόσπαστο μέρος της παρούσας (ΜΕΡΟΣ </w:t>
      </w:r>
      <w:r w:rsidR="003D6EE4">
        <w:rPr>
          <w:rFonts w:asciiTheme="minorHAnsi" w:eastAsiaTheme="minorHAnsi" w:hAnsiTheme="minorHAnsi" w:cs="Calibri"/>
          <w:color w:val="000000"/>
          <w:lang w:eastAsia="en-US"/>
        </w:rPr>
        <w:t>Γ</w:t>
      </w:r>
      <w:r w:rsidRPr="003D0D7A">
        <w:rPr>
          <w:rFonts w:asciiTheme="minorHAnsi" w:eastAsiaTheme="minorHAnsi" w:hAnsiTheme="minorHAnsi" w:cs="Calibri"/>
          <w:color w:val="000000"/>
          <w:lang w:eastAsia="en-US"/>
        </w:rPr>
        <w:t>’), συντάχθηκε σύμφωνα με την Κατευθυντήρια Οδηγία 15 της ΕΑΑΔΗΣΥ (ΑΔΑ: ΩΧ0ΓΟΞΤΒ-ΑΚΗ) καθώς και την συμπληρωματική Οδηγία 2 της ίδιας Αρχής (ΑΔΑ: Ψ</w:t>
      </w:r>
      <w:r w:rsidR="005B5449">
        <w:rPr>
          <w:rFonts w:asciiTheme="minorHAnsi" w:eastAsiaTheme="minorHAnsi" w:hAnsiTheme="minorHAnsi" w:cs="Calibri"/>
          <w:color w:val="000000"/>
          <w:lang w:eastAsia="en-US"/>
        </w:rPr>
        <w:t>3</w:t>
      </w:r>
      <w:r w:rsidRPr="003D0D7A">
        <w:rPr>
          <w:rFonts w:asciiTheme="minorHAnsi" w:eastAsiaTheme="minorHAnsi" w:hAnsiTheme="minorHAnsi" w:cs="Calibri"/>
          <w:color w:val="000000"/>
          <w:lang w:eastAsia="en-US"/>
        </w:rPr>
        <w:t>ΗΙΟΞΤΒ-Κ</w:t>
      </w:r>
      <w:r w:rsidR="005B5449">
        <w:rPr>
          <w:rFonts w:asciiTheme="minorHAnsi" w:eastAsiaTheme="minorHAnsi" w:hAnsiTheme="minorHAnsi" w:cs="Calibri"/>
          <w:color w:val="000000"/>
          <w:lang w:eastAsia="en-US"/>
        </w:rPr>
        <w:t>3</w:t>
      </w:r>
      <w:r w:rsidRPr="003D0D7A">
        <w:rPr>
          <w:rFonts w:asciiTheme="minorHAnsi" w:eastAsiaTheme="minorHAnsi" w:hAnsiTheme="minorHAnsi" w:cs="Calibri"/>
          <w:color w:val="000000"/>
          <w:lang w:eastAsia="en-US"/>
        </w:rPr>
        <w:t>Ε) και διατίθεται στους οικονομικούς φορείς δωρεάν, μέσω της ιστοσ</w:t>
      </w:r>
      <w:r w:rsidR="00871232">
        <w:rPr>
          <w:rFonts w:asciiTheme="minorHAnsi" w:eastAsiaTheme="minorHAnsi" w:hAnsiTheme="minorHAnsi" w:cs="Calibri"/>
          <w:color w:val="000000"/>
          <w:lang w:eastAsia="en-US"/>
        </w:rPr>
        <w:t xml:space="preserve">ελίδας της αναθέτουσας αρχής σε </w:t>
      </w:r>
      <w:r w:rsidR="00871232" w:rsidRPr="00871232">
        <w:rPr>
          <w:rFonts w:asciiTheme="minorHAnsi" w:eastAsiaTheme="minorHAnsi" w:hAnsiTheme="minorHAnsi" w:cs="Calibri"/>
          <w:color w:val="000000"/>
          <w:lang w:eastAsia="en-US"/>
        </w:rPr>
        <w:t>α</w:t>
      </w:r>
      <w:r w:rsidRPr="00871232">
        <w:rPr>
          <w:rFonts w:asciiTheme="minorHAnsi" w:eastAsiaTheme="minorHAnsi" w:hAnsiTheme="minorHAnsi" w:cs="Calibri"/>
          <w:color w:val="000000"/>
          <w:lang w:eastAsia="en-US"/>
        </w:rPr>
        <w:t xml:space="preserve">ρχείο </w:t>
      </w:r>
      <w:r w:rsidR="0016187A">
        <w:rPr>
          <w:rFonts w:asciiTheme="minorHAnsi" w:eastAsiaTheme="minorHAnsi" w:hAnsiTheme="minorHAnsi" w:cs="Calibri"/>
          <w:color w:val="000000"/>
          <w:lang w:val="en-US" w:eastAsia="en-US"/>
        </w:rPr>
        <w:t>xml</w:t>
      </w:r>
      <w:r w:rsidRPr="00871232">
        <w:rPr>
          <w:rFonts w:asciiTheme="minorHAnsi" w:eastAsiaTheme="minorHAnsi" w:hAnsiTheme="minorHAnsi" w:cs="Calibri"/>
          <w:color w:val="000000"/>
          <w:lang w:eastAsia="en-US"/>
        </w:rPr>
        <w:t xml:space="preserve"> αναρτημένο επικουρικά μαζί με τα λοιπά έγγραφα της σύμβασης για τη διευκόλυνση των οικονομικών φορέων προκειμένου να το συμπληρώσουν, να το υπογράψουν και το υποβάλουν στην αναθέτουσα αρχή.</w:t>
      </w:r>
    </w:p>
    <w:p w14:paraId="738ADEF0" w14:textId="1192200A" w:rsidR="007D549E" w:rsidRDefault="007718E9" w:rsidP="00DC1040">
      <w:pPr>
        <w:jc w:val="both"/>
        <w:rPr>
          <w:rFonts w:asciiTheme="minorHAnsi" w:eastAsiaTheme="minorHAnsi" w:hAnsiTheme="minorHAnsi" w:cs="Calibri"/>
          <w:b/>
          <w:color w:val="000000"/>
          <w:lang w:eastAsia="en-US"/>
        </w:rPr>
      </w:pPr>
      <w:r>
        <w:rPr>
          <w:rFonts w:asciiTheme="minorHAnsi" w:eastAsiaTheme="minorHAnsi" w:hAnsiTheme="minorHAnsi" w:cs="Calibri"/>
          <w:color w:val="000000"/>
          <w:lang w:eastAsia="en-US"/>
        </w:rPr>
        <w:t xml:space="preserve">Επισημαίνεται ότι κάθε υποψήφιος, φυσικό ή νομικό πρόσωπο που συμμετέχει στο διαγωνισμό αυτόνομα ή με άλλα φυσικά ή νομικά πρόσωπα, </w:t>
      </w:r>
      <w:r w:rsidRPr="007718E9">
        <w:rPr>
          <w:rFonts w:asciiTheme="minorHAnsi" w:eastAsiaTheme="minorHAnsi" w:hAnsiTheme="minorHAnsi" w:cs="Calibri"/>
          <w:b/>
          <w:color w:val="000000"/>
          <w:lang w:eastAsia="en-US"/>
        </w:rPr>
        <w:t xml:space="preserve">δεν μπορεί επί ποινή αποκλεισμού, να μετέχει σε περισσότερες από μία προσφορές. </w:t>
      </w:r>
    </w:p>
    <w:p w14:paraId="2DE3CF70" w14:textId="77777777" w:rsidR="007D549E" w:rsidRDefault="007D549E">
      <w:pPr>
        <w:spacing w:after="160" w:line="259" w:lineRule="auto"/>
        <w:rPr>
          <w:rFonts w:asciiTheme="minorHAnsi" w:eastAsiaTheme="minorHAnsi" w:hAnsiTheme="minorHAnsi" w:cs="Calibri"/>
          <w:b/>
          <w:color w:val="000000"/>
          <w:lang w:eastAsia="en-US"/>
        </w:rPr>
      </w:pPr>
      <w:r>
        <w:rPr>
          <w:rFonts w:asciiTheme="minorHAnsi" w:eastAsiaTheme="minorHAnsi" w:hAnsiTheme="minorHAnsi" w:cs="Calibri"/>
          <w:b/>
          <w:color w:val="000000"/>
          <w:lang w:eastAsia="en-US"/>
        </w:rPr>
        <w:br w:type="page"/>
      </w:r>
    </w:p>
    <w:p w14:paraId="5B374A4B" w14:textId="07882112" w:rsidR="007718E9" w:rsidRPr="005B5449" w:rsidRDefault="005B5449" w:rsidP="005B5449">
      <w:pPr>
        <w:ind w:left="360"/>
        <w:jc w:val="both"/>
        <w:rPr>
          <w:rFonts w:asciiTheme="minorHAnsi" w:eastAsiaTheme="minorHAnsi" w:hAnsiTheme="minorHAnsi" w:cs="Calibri"/>
          <w:b/>
          <w:color w:val="000000"/>
          <w:lang w:eastAsia="en-US"/>
        </w:rPr>
      </w:pPr>
      <w:r>
        <w:rPr>
          <w:rFonts w:asciiTheme="minorHAnsi" w:eastAsiaTheme="minorHAnsi" w:hAnsiTheme="minorHAnsi" w:cs="Calibri"/>
          <w:b/>
          <w:color w:val="000000"/>
          <w:lang w:eastAsia="en-US"/>
        </w:rPr>
        <w:lastRenderedPageBreak/>
        <w:t xml:space="preserve">6.2. </w:t>
      </w:r>
      <w:r>
        <w:rPr>
          <w:rFonts w:asciiTheme="minorHAnsi" w:eastAsiaTheme="minorHAnsi" w:hAnsiTheme="minorHAnsi" w:cs="Calibri"/>
          <w:b/>
          <w:color w:val="000000"/>
          <w:lang w:eastAsia="en-US"/>
        </w:rPr>
        <w:tab/>
      </w:r>
      <w:r w:rsidR="007718E9" w:rsidRPr="005B5449">
        <w:rPr>
          <w:rFonts w:asciiTheme="minorHAnsi" w:eastAsiaTheme="minorHAnsi" w:hAnsiTheme="minorHAnsi" w:cs="Calibri"/>
          <w:b/>
          <w:color w:val="000000"/>
          <w:lang w:eastAsia="en-US"/>
        </w:rPr>
        <w:t xml:space="preserve">ΑΠΟΚΛΕΙΣΜΟΣ ΣΥΜΜΕΤΟΧΗΣ </w:t>
      </w:r>
    </w:p>
    <w:p w14:paraId="46B2ADDB" w14:textId="6CABD54E" w:rsidR="007718E9" w:rsidRPr="007718E9" w:rsidRDefault="005B5449" w:rsidP="00DC1040">
      <w:pPr>
        <w:jc w:val="both"/>
        <w:rPr>
          <w:rFonts w:asciiTheme="minorHAnsi" w:eastAsiaTheme="minorHAnsi" w:hAnsiTheme="minorHAnsi" w:cs="Calibri"/>
          <w:color w:val="000000"/>
          <w:lang w:eastAsia="en-US"/>
        </w:rPr>
      </w:pPr>
      <w:r>
        <w:rPr>
          <w:rFonts w:asciiTheme="minorHAnsi" w:eastAsiaTheme="minorHAnsi" w:hAnsiTheme="minorHAnsi" w:cs="Calibri"/>
          <w:color w:val="000000"/>
          <w:lang w:eastAsia="en-US"/>
        </w:rPr>
        <w:t>Αποκλείεται από τη συμμετοχή στην παρούσα διαδικασία σύναψης σύμβασης (διαγωνισμό)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4FC4915C" w14:textId="47C14023" w:rsidR="007718E9" w:rsidRPr="007718E9" w:rsidRDefault="007718E9" w:rsidP="00DC1040">
      <w:pPr>
        <w:jc w:val="both"/>
        <w:rPr>
          <w:rFonts w:asciiTheme="minorHAnsi" w:eastAsiaTheme="minorHAnsi" w:hAnsiTheme="minorHAnsi" w:cs="Calibri"/>
          <w:color w:val="000000"/>
          <w:lang w:eastAsia="en-US"/>
        </w:rPr>
      </w:pPr>
      <w:r w:rsidRPr="0041552C">
        <w:rPr>
          <w:rFonts w:asciiTheme="minorHAnsi" w:eastAsiaTheme="minorHAnsi" w:hAnsiTheme="minorHAnsi" w:cs="Calibri"/>
          <w:b/>
          <w:color w:val="000000"/>
          <w:lang w:eastAsia="en-US"/>
        </w:rPr>
        <w:t>Α.</w:t>
      </w:r>
      <w:r w:rsidRPr="007718E9">
        <w:rPr>
          <w:rFonts w:asciiTheme="minorHAnsi" w:eastAsiaTheme="minorHAnsi" w:hAnsiTheme="minorHAnsi" w:cs="Calibri"/>
          <w:color w:val="000000"/>
          <w:lang w:eastAsia="en-US"/>
        </w:rPr>
        <w:t xml:space="preserve"> Οι υποψήφιοι όταν έχει εις βάρος τους εκδοθεί αμετάκλητη καταδικαστική απόφαση, που περιέρχεται σε γνώση της Αναθέτουσας Αρχής με οποιοδήποτε τρόπο για έναν από τους λόγους που προβλέπονται στην παρ. 1 του άρθρου 7 του . 4412/2016, όπως αυτοί αποτυπώνονται στο Μέρος ΙΙΙ.Α του ΤΕΥΔ (Λόγοι που σχετίζονται με ποινικές καταδίκες)</w:t>
      </w:r>
      <w:r w:rsidR="001922B3">
        <w:rPr>
          <w:rStyle w:val="af9"/>
          <w:rFonts w:asciiTheme="minorHAnsi" w:eastAsiaTheme="minorHAnsi" w:hAnsiTheme="minorHAnsi" w:cs="Calibri"/>
          <w:color w:val="000000"/>
          <w:lang w:eastAsia="en-US"/>
        </w:rPr>
        <w:footnoteReference w:id="2"/>
      </w:r>
      <w:r w:rsidRPr="007718E9">
        <w:rPr>
          <w:rFonts w:asciiTheme="minorHAnsi" w:eastAsiaTheme="minorHAnsi" w:hAnsiTheme="minorHAnsi" w:cs="Calibri"/>
          <w:color w:val="000000"/>
          <w:lang w:eastAsia="en-US"/>
        </w:rPr>
        <w:t>:</w:t>
      </w:r>
    </w:p>
    <w:p w14:paraId="4309585A" w14:textId="222D90BD" w:rsidR="007718E9" w:rsidRPr="007718E9" w:rsidRDefault="007718E9" w:rsidP="00DC1040">
      <w:pPr>
        <w:pStyle w:val="af2"/>
        <w:numPr>
          <w:ilvl w:val="0"/>
          <w:numId w:val="7"/>
        </w:numPr>
        <w:jc w:val="both"/>
        <w:rPr>
          <w:rFonts w:asciiTheme="minorHAnsi" w:eastAsiaTheme="minorHAnsi" w:hAnsiTheme="minorHAnsi" w:cs="Calibri"/>
          <w:color w:val="000000"/>
          <w:lang w:eastAsia="en-US"/>
        </w:rPr>
      </w:pPr>
      <w:r w:rsidRPr="007718E9">
        <w:rPr>
          <w:rFonts w:asciiTheme="minorHAnsi" w:eastAsiaTheme="minorHAnsi" w:hAnsiTheme="minorHAnsi" w:cs="Calibri"/>
          <w:color w:val="000000"/>
          <w:lang w:eastAsia="en-US"/>
        </w:rPr>
        <w:t>Συμμετοχή σε εγκληματική οργάνωση, κατά το Άρθρο 2 της απόφασης-πλαίσιο 200 / 41/ΔΕΥ του Συμβουλίου Της 24ης Οκτωβρίου 200 για την καταπολέμηση του οργανωμένου εγκλήματος.</w:t>
      </w:r>
    </w:p>
    <w:p w14:paraId="588F5E0B" w14:textId="39B989DC" w:rsidR="007718E9" w:rsidRPr="007718E9" w:rsidRDefault="007718E9" w:rsidP="00DC1040">
      <w:pPr>
        <w:pStyle w:val="af2"/>
        <w:numPr>
          <w:ilvl w:val="0"/>
          <w:numId w:val="7"/>
        </w:numPr>
        <w:jc w:val="both"/>
        <w:rPr>
          <w:rFonts w:asciiTheme="minorHAnsi" w:eastAsiaTheme="minorHAnsi" w:hAnsiTheme="minorHAnsi" w:cs="Calibri"/>
          <w:color w:val="000000"/>
          <w:lang w:eastAsia="en-US"/>
        </w:rPr>
      </w:pPr>
      <w:r w:rsidRPr="007718E9">
        <w:rPr>
          <w:rFonts w:asciiTheme="minorHAnsi" w:eastAsiaTheme="minorHAnsi" w:hAnsiTheme="minorHAnsi" w:cs="Calibri"/>
          <w:color w:val="000000"/>
          <w:lang w:eastAsia="en-US"/>
        </w:rPr>
        <w:t>Δωροδοκία, όπως ορίζεται στο άρθρο της σύμβασης περί της καταπολέμησης της διαφθοράς στην οποία ενέχονται υπάλληλοι των Ευρωπαϊκών Κοινοτήτων ή των κρατών μελών της Ένωσης και στην παράγραφο 1 του άρθρου 2 της απόφασης-πλαίσιο 200 /56 /ΔΕΥ του Συμβουλίου της 22ας Ιουλίου 200 , για την καταπολέμηση της δωροδοκίας στον ιδιωτικό τομέα, καθώς και όπως ορίζεται στην κείμενη νομοθεσία ή στο εθνικό δίκαιο του οικονομικού φορέα</w:t>
      </w:r>
      <w:r w:rsidR="00C449AA" w:rsidRPr="00C449AA">
        <w:rPr>
          <w:rFonts w:asciiTheme="minorHAnsi" w:eastAsiaTheme="minorHAnsi" w:hAnsiTheme="minorHAnsi" w:cs="Calibri"/>
          <w:color w:val="000000"/>
          <w:lang w:eastAsia="en-US"/>
        </w:rPr>
        <w:t>.</w:t>
      </w:r>
    </w:p>
    <w:p w14:paraId="0F17B4AD" w14:textId="2502C2D1" w:rsidR="007718E9" w:rsidRPr="007718E9" w:rsidRDefault="007718E9" w:rsidP="00DC1040">
      <w:pPr>
        <w:pStyle w:val="af2"/>
        <w:numPr>
          <w:ilvl w:val="0"/>
          <w:numId w:val="7"/>
        </w:numPr>
        <w:jc w:val="both"/>
        <w:rPr>
          <w:rFonts w:asciiTheme="minorHAnsi" w:eastAsiaTheme="minorHAnsi" w:hAnsiTheme="minorHAnsi" w:cs="Calibri"/>
          <w:color w:val="000000"/>
          <w:lang w:eastAsia="en-US"/>
        </w:rPr>
      </w:pPr>
      <w:r w:rsidRPr="007718E9">
        <w:rPr>
          <w:rFonts w:asciiTheme="minorHAnsi" w:eastAsiaTheme="minorHAnsi" w:hAnsiTheme="minorHAnsi" w:cs="Calibri"/>
          <w:color w:val="000000"/>
          <w:lang w:eastAsia="en-US"/>
        </w:rPr>
        <w:t>Απάτη, κατά την έννοια του Άρθρου 1 της Σύμβασης για την προστασία των οικονομικών συμφερόντων των Ευρωπαϊκών Κοινοτήτων η οποία κυρώθηκε με το ν. 2803/2000.</w:t>
      </w:r>
    </w:p>
    <w:p w14:paraId="12813747" w14:textId="5C97EF80" w:rsidR="007718E9" w:rsidRDefault="007718E9" w:rsidP="00DC1040">
      <w:pPr>
        <w:pStyle w:val="af2"/>
        <w:numPr>
          <w:ilvl w:val="0"/>
          <w:numId w:val="7"/>
        </w:numPr>
        <w:jc w:val="both"/>
        <w:rPr>
          <w:rFonts w:asciiTheme="minorHAnsi" w:eastAsiaTheme="minorHAnsi" w:hAnsiTheme="minorHAnsi" w:cs="Calibri"/>
          <w:color w:val="000000"/>
          <w:lang w:eastAsia="en-US"/>
        </w:rPr>
      </w:pPr>
      <w:r w:rsidRPr="007718E9">
        <w:rPr>
          <w:rFonts w:asciiTheme="minorHAnsi" w:eastAsiaTheme="minorHAnsi" w:hAnsiTheme="minorHAnsi" w:cs="Calibri"/>
          <w:color w:val="000000"/>
          <w:lang w:eastAsia="en-US"/>
        </w:rPr>
        <w:t>Τρομοκρατικά εγκλήματα ή εγκλήματα συνδεόμενα με τρομοκρατικές δραστηριότητες όπως ορίζονται στα άρθρα 1 και της απόφασης πλαίσιο 2002/475/ΔΕΥ του Συμβουλίου της 1 ης Ιουνίου 2002, για την καταπολέμηση της τρομοκρατίας ή ηθική αυτουργίας ή συνέργεια ή απόπειρα διάπραξης εγκλήματος όπως ορίζονται στο άρθρο 4 αυτής.</w:t>
      </w:r>
    </w:p>
    <w:p w14:paraId="7B66F6A0" w14:textId="5CD28AB9" w:rsidR="007718E9" w:rsidRPr="007718E9" w:rsidRDefault="007718E9" w:rsidP="00DC1040">
      <w:pPr>
        <w:pStyle w:val="af2"/>
        <w:numPr>
          <w:ilvl w:val="0"/>
          <w:numId w:val="7"/>
        </w:numPr>
        <w:jc w:val="both"/>
        <w:rPr>
          <w:rFonts w:asciiTheme="minorHAnsi" w:eastAsiaTheme="minorHAnsi" w:hAnsiTheme="minorHAnsi" w:cs="Calibri"/>
          <w:color w:val="000000"/>
          <w:lang w:eastAsia="en-US"/>
        </w:rPr>
      </w:pPr>
      <w:r w:rsidRPr="007718E9">
        <w:rPr>
          <w:rFonts w:asciiTheme="minorHAnsi" w:eastAsiaTheme="minorHAnsi" w:hAnsiTheme="minorHAnsi" w:cs="Calibri"/>
          <w:color w:val="000000"/>
          <w:lang w:eastAsia="en-US"/>
        </w:rPr>
        <w:t>Νομιμοποίηση εσόδων από παράνομες δραστηριότητες ή χρηματοδότηση της τρομοκρατίας , κατά 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την νομιμοποίηση εσόδων από παράνομες δραστηριότητες και τη χρηματοδότηση της τρομοκρατίας η οποία ενσωματώθηκε στην εθν</w:t>
      </w:r>
      <w:r>
        <w:rPr>
          <w:rFonts w:asciiTheme="minorHAnsi" w:eastAsiaTheme="minorHAnsi" w:hAnsiTheme="minorHAnsi" w:cs="Calibri"/>
          <w:color w:val="000000"/>
          <w:lang w:eastAsia="en-US"/>
        </w:rPr>
        <w:t xml:space="preserve">ική νομοθεσία με το ν.3691/2008 </w:t>
      </w:r>
    </w:p>
    <w:p w14:paraId="0B60CE64" w14:textId="1420CB01" w:rsidR="007718E9" w:rsidRDefault="007718E9" w:rsidP="00DC1040">
      <w:pPr>
        <w:pStyle w:val="af2"/>
        <w:numPr>
          <w:ilvl w:val="0"/>
          <w:numId w:val="7"/>
        </w:numPr>
        <w:jc w:val="both"/>
        <w:rPr>
          <w:rFonts w:asciiTheme="minorHAnsi" w:eastAsiaTheme="minorHAnsi" w:hAnsiTheme="minorHAnsi" w:cs="Calibri"/>
          <w:color w:val="000000"/>
          <w:lang w:eastAsia="en-US"/>
        </w:rPr>
      </w:pPr>
      <w:r w:rsidRPr="007718E9">
        <w:rPr>
          <w:rFonts w:asciiTheme="minorHAnsi" w:eastAsiaTheme="minorHAnsi" w:hAnsiTheme="minorHAnsi" w:cs="Calibri"/>
          <w:color w:val="000000"/>
          <w:lang w:eastAsia="en-US"/>
        </w:rPr>
        <w:t xml:space="preserve">Παιδική εργασία και άλλες μορφές εμπορίας ανθρώπων, όπως ορίζονται στο άρθρο 2 της Οδηγίας 2011/ </w:t>
      </w:r>
      <w:r>
        <w:rPr>
          <w:rFonts w:asciiTheme="minorHAnsi" w:eastAsiaTheme="minorHAnsi" w:hAnsiTheme="minorHAnsi" w:cs="Calibri"/>
          <w:color w:val="000000"/>
          <w:lang w:eastAsia="en-US"/>
        </w:rPr>
        <w:t>3</w:t>
      </w:r>
      <w:r w:rsidRPr="007718E9">
        <w:rPr>
          <w:rFonts w:asciiTheme="minorHAnsi" w:eastAsiaTheme="minorHAnsi" w:hAnsiTheme="minorHAnsi" w:cs="Calibri"/>
          <w:color w:val="000000"/>
          <w:lang w:eastAsia="en-US"/>
        </w:rPr>
        <w:t>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 καθώς και για την αντικατάσταση της απόφασης-πλαίσιο 2002/62</w:t>
      </w:r>
      <w:r>
        <w:rPr>
          <w:rFonts w:asciiTheme="minorHAnsi" w:eastAsiaTheme="minorHAnsi" w:hAnsiTheme="minorHAnsi" w:cs="Calibri"/>
          <w:color w:val="000000"/>
          <w:lang w:eastAsia="en-US"/>
        </w:rPr>
        <w:t>9</w:t>
      </w:r>
      <w:r w:rsidRPr="007718E9">
        <w:rPr>
          <w:rFonts w:asciiTheme="minorHAnsi" w:eastAsiaTheme="minorHAnsi" w:hAnsiTheme="minorHAnsi" w:cs="Calibri"/>
          <w:color w:val="000000"/>
          <w:lang w:eastAsia="en-US"/>
        </w:rPr>
        <w:t xml:space="preserve"> /ΔΕΥ του Συμβουλίου, η οποία ενσωματώθηκε στην εθνική νομοθεσία με το ν. 4198/2013.</w:t>
      </w:r>
    </w:p>
    <w:p w14:paraId="49189923" w14:textId="3A0AAE65" w:rsidR="007718E9" w:rsidRPr="005B5449" w:rsidRDefault="007718E9" w:rsidP="00DC1040">
      <w:pPr>
        <w:jc w:val="both"/>
        <w:rPr>
          <w:rFonts w:asciiTheme="minorHAnsi" w:eastAsiaTheme="minorHAnsi" w:hAnsiTheme="minorHAnsi" w:cs="Calibri"/>
          <w:iCs/>
          <w:color w:val="000000"/>
          <w:lang w:eastAsia="en-US"/>
        </w:rPr>
      </w:pPr>
      <w:r w:rsidRPr="005B5449">
        <w:rPr>
          <w:rFonts w:asciiTheme="minorHAnsi" w:eastAsiaTheme="minorHAnsi" w:hAnsiTheme="minorHAnsi" w:cs="Calibri"/>
          <w:iCs/>
          <w:color w:val="000000"/>
          <w:lang w:eastAsia="en-US"/>
        </w:rPr>
        <w:t xml:space="preserve">Οικονομικός φορέας, στο πρόσωπο του οποίου συντρέχει λόγος αποκλεισμού της παρούσας περίπτωσης Α καθώς και των κατωτέρω περιπτώσεων Γ &amp; Δ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r w:rsidRPr="005B5449">
        <w:rPr>
          <w:rFonts w:asciiTheme="minorHAnsi" w:eastAsiaTheme="minorHAnsi" w:hAnsiTheme="minorHAnsi" w:cs="Calibri"/>
          <w:iCs/>
          <w:color w:val="000000"/>
          <w:lang w:eastAsia="en-US"/>
        </w:rPr>
        <w:lastRenderedPageBreak/>
        <w:t>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αμετάκλητη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και του άρθρου 73  του Ν. 4412/2016.</w:t>
      </w:r>
    </w:p>
    <w:p w14:paraId="10559111" w14:textId="77777777" w:rsidR="007718E9" w:rsidRPr="007718E9" w:rsidRDefault="007718E9" w:rsidP="00DC1040">
      <w:pPr>
        <w:jc w:val="both"/>
        <w:rPr>
          <w:rFonts w:asciiTheme="minorHAnsi" w:eastAsiaTheme="minorHAnsi" w:hAnsiTheme="minorHAnsi" w:cs="Calibri"/>
          <w:color w:val="000000"/>
          <w:lang w:eastAsia="en-US"/>
        </w:rPr>
      </w:pPr>
      <w:r w:rsidRPr="007718E9">
        <w:rPr>
          <w:rFonts w:asciiTheme="minorHAnsi" w:eastAsiaTheme="minorHAnsi" w:hAnsiTheme="minorHAnsi" w:cs="Calibri"/>
          <w:b/>
          <w:color w:val="000000"/>
          <w:lang w:eastAsia="en-US"/>
        </w:rPr>
        <w:t>Β.</w:t>
      </w:r>
      <w:r w:rsidRPr="007718E9">
        <w:rPr>
          <w:rFonts w:asciiTheme="minorHAnsi" w:eastAsiaTheme="minorHAnsi" w:hAnsiTheme="minorHAnsi" w:cs="Calibri"/>
          <w:color w:val="000000"/>
          <w:lang w:eastAsia="en-US"/>
        </w:rPr>
        <w:t xml:space="preserve"> Όσοι δεν έχουν εκπληρώσει τις υποχρεώσεις τους όσον αφορά:</w:t>
      </w:r>
    </w:p>
    <w:p w14:paraId="3DAAFEDC" w14:textId="7C8D04EB" w:rsidR="007718E9" w:rsidRPr="007718E9" w:rsidRDefault="007718E9" w:rsidP="00DC1040">
      <w:pPr>
        <w:jc w:val="both"/>
        <w:rPr>
          <w:rFonts w:asciiTheme="minorHAnsi" w:eastAsiaTheme="minorHAnsi" w:hAnsiTheme="minorHAnsi" w:cs="Calibri"/>
          <w:color w:val="000000"/>
          <w:lang w:eastAsia="en-US"/>
        </w:rPr>
      </w:pPr>
      <w:r w:rsidRPr="007718E9">
        <w:rPr>
          <w:rFonts w:asciiTheme="minorHAnsi" w:eastAsiaTheme="minorHAnsi" w:hAnsiTheme="minorHAnsi" w:cs="Calibri"/>
          <w:color w:val="000000"/>
          <w:lang w:eastAsia="en-US"/>
        </w:rPr>
        <w:t xml:space="preserve"> α) στην καταβολή των εισφορών κοινωνικής ασφαλίσεως ή</w:t>
      </w:r>
    </w:p>
    <w:p w14:paraId="640014E9" w14:textId="4902934C" w:rsidR="007718E9" w:rsidRPr="007718E9" w:rsidRDefault="007718E9" w:rsidP="00DC1040">
      <w:pPr>
        <w:jc w:val="both"/>
        <w:rPr>
          <w:rFonts w:asciiTheme="minorHAnsi" w:eastAsiaTheme="minorHAnsi" w:hAnsiTheme="minorHAnsi" w:cs="Calibri"/>
          <w:color w:val="000000"/>
          <w:lang w:eastAsia="en-US"/>
        </w:rPr>
      </w:pPr>
      <w:r w:rsidRPr="007718E9">
        <w:rPr>
          <w:rFonts w:asciiTheme="minorHAnsi" w:eastAsiaTheme="minorHAnsi" w:hAnsiTheme="minorHAnsi" w:cs="Calibri"/>
          <w:color w:val="000000"/>
          <w:lang w:eastAsia="en-US"/>
        </w:rPr>
        <w:t xml:space="preserve"> β) στην πληρωμή των φόρων και των τελών,</w:t>
      </w:r>
    </w:p>
    <w:p w14:paraId="46D12F9C" w14:textId="73FA11BE" w:rsidR="007718E9" w:rsidRDefault="007718E9" w:rsidP="00DC1040">
      <w:pPr>
        <w:jc w:val="both"/>
        <w:rPr>
          <w:rFonts w:asciiTheme="minorHAnsi" w:eastAsiaTheme="minorHAnsi" w:hAnsiTheme="minorHAnsi" w:cs="Calibri"/>
          <w:color w:val="000000"/>
          <w:lang w:eastAsia="en-US"/>
        </w:rPr>
      </w:pPr>
      <w:r w:rsidRPr="007718E9">
        <w:rPr>
          <w:rFonts w:asciiTheme="minorHAnsi" w:eastAsiaTheme="minorHAnsi" w:hAnsiTheme="minorHAnsi" w:cs="Calibri"/>
          <w:color w:val="000000"/>
          <w:lang w:eastAsia="en-US"/>
        </w:rPr>
        <w:t xml:space="preserve">σύμφωνα με τις διατάξεις τόσο της χώρας εγκατάστασης τους όσο και του Ελληνικού Δικαίου, σύμφωνα με τα ειδικότερα προβλεπόμενα στην </w:t>
      </w:r>
      <w:r w:rsidRPr="005B5449">
        <w:rPr>
          <w:rFonts w:asciiTheme="minorHAnsi" w:eastAsiaTheme="minorHAnsi" w:hAnsiTheme="minorHAnsi" w:cs="Calibri"/>
          <w:b/>
          <w:bCs/>
          <w:color w:val="000000"/>
          <w:lang w:eastAsia="en-US"/>
        </w:rPr>
        <w:t>παρ. 2 του άρθρου 73</w:t>
      </w:r>
      <w:r>
        <w:rPr>
          <w:rFonts w:asciiTheme="minorHAnsi" w:eastAsiaTheme="minorHAnsi" w:hAnsiTheme="minorHAnsi" w:cs="Calibri"/>
          <w:color w:val="000000"/>
          <w:lang w:eastAsia="en-US"/>
        </w:rPr>
        <w:t xml:space="preserve"> του Ν.</w:t>
      </w:r>
      <w:r w:rsidRPr="007718E9">
        <w:rPr>
          <w:rFonts w:asciiTheme="minorHAnsi" w:eastAsiaTheme="minorHAnsi" w:hAnsiTheme="minorHAnsi" w:cs="Calibri"/>
          <w:color w:val="000000"/>
          <w:lang w:eastAsia="en-US"/>
        </w:rPr>
        <w:t xml:space="preserve">4412/2016, όπως αποτυπώνονται στο </w:t>
      </w:r>
      <w:r w:rsidRPr="005B5449">
        <w:rPr>
          <w:rFonts w:asciiTheme="minorHAnsi" w:eastAsiaTheme="minorHAnsi" w:hAnsiTheme="minorHAnsi" w:cs="Calibri"/>
          <w:b/>
          <w:bCs/>
          <w:color w:val="000000"/>
          <w:lang w:eastAsia="en-US"/>
        </w:rPr>
        <w:t>Μέρος ΙΙΙ.Β του ΤΕΥΔ</w:t>
      </w:r>
      <w:r w:rsidRPr="007718E9">
        <w:rPr>
          <w:rFonts w:asciiTheme="minorHAnsi" w:eastAsiaTheme="minorHAnsi" w:hAnsiTheme="minorHAnsi" w:cs="Calibri"/>
          <w:color w:val="000000"/>
          <w:lang w:eastAsia="en-US"/>
        </w:rPr>
        <w:t>. (Λόγοι που σχετίζονται με την καταβολή φόρων ή εισφορών κοινωνικής ασφάλισης).</w:t>
      </w:r>
    </w:p>
    <w:p w14:paraId="5B87A3FA" w14:textId="77777777" w:rsidR="007718E9" w:rsidRDefault="007718E9" w:rsidP="00DC1040">
      <w:pPr>
        <w:jc w:val="both"/>
        <w:rPr>
          <w:rFonts w:asciiTheme="minorHAnsi" w:eastAsiaTheme="minorHAnsi" w:hAnsiTheme="minorHAnsi" w:cs="Calibri"/>
          <w:color w:val="000000"/>
          <w:lang w:eastAsia="en-US"/>
        </w:rPr>
      </w:pPr>
    </w:p>
    <w:p w14:paraId="7DAA94B2" w14:textId="4DF1ADDE" w:rsidR="007718E9" w:rsidRDefault="007718E9" w:rsidP="00DC1040">
      <w:pPr>
        <w:jc w:val="both"/>
        <w:rPr>
          <w:rFonts w:asciiTheme="minorHAnsi" w:eastAsiaTheme="minorHAnsi" w:hAnsiTheme="minorHAnsi" w:cs="Calibri"/>
          <w:color w:val="000000"/>
          <w:lang w:eastAsia="en-US"/>
        </w:rPr>
      </w:pPr>
      <w:r>
        <w:rPr>
          <w:rFonts w:asciiTheme="minorHAnsi" w:eastAsiaTheme="minorHAnsi" w:hAnsiTheme="minorHAnsi" w:cs="Calibri"/>
          <w:color w:val="000000"/>
          <w:lang w:eastAsia="en-US"/>
        </w:rPr>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w:t>
      </w:r>
      <w:r w:rsidR="00105F86">
        <w:rPr>
          <w:rFonts w:asciiTheme="minorHAnsi" w:eastAsiaTheme="minorHAnsi" w:hAnsiTheme="minorHAnsi" w:cs="Calibri"/>
          <w:color w:val="000000"/>
          <w:lang w:eastAsia="en-US"/>
        </w:rPr>
        <w:t xml:space="preserve">ων </w:t>
      </w:r>
      <w:r>
        <w:rPr>
          <w:rFonts w:asciiTheme="minorHAnsi" w:eastAsiaTheme="minorHAnsi" w:hAnsiTheme="minorHAnsi" w:cs="Calibri"/>
          <w:color w:val="000000"/>
          <w:lang w:eastAsia="en-US"/>
        </w:rPr>
        <w:t xml:space="preserve">δεδουλευμένων τόκων ή των προστίμων είτε υπαγόμενος σε δεσμευτικό διακανονισμό για την καταβολή τους. </w:t>
      </w:r>
    </w:p>
    <w:p w14:paraId="3C6BB19A" w14:textId="3736AEF3" w:rsidR="003810A8" w:rsidRDefault="003810A8" w:rsidP="00DC1040">
      <w:pPr>
        <w:jc w:val="both"/>
        <w:rPr>
          <w:rFonts w:asciiTheme="minorHAnsi" w:eastAsiaTheme="minorHAnsi" w:hAnsiTheme="minorHAnsi" w:cs="Calibri"/>
          <w:color w:val="000000"/>
          <w:lang w:eastAsia="en-US"/>
        </w:rPr>
      </w:pPr>
      <w:r w:rsidRPr="003810A8">
        <w:rPr>
          <w:rFonts w:asciiTheme="minorHAnsi" w:eastAsiaTheme="minorHAnsi" w:hAnsiTheme="minorHAnsi" w:cs="Calibri"/>
          <w:color w:val="000000"/>
          <w:lang w:eastAsia="en-US"/>
        </w:rPr>
        <w:t xml:space="preserve">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υποχρεώσεων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w:t>
      </w:r>
      <w:r w:rsidRPr="005B5449">
        <w:rPr>
          <w:rFonts w:asciiTheme="minorHAnsi" w:eastAsiaTheme="minorHAnsi" w:hAnsiTheme="minorHAnsi" w:cs="Calibri"/>
          <w:b/>
          <w:bCs/>
          <w:color w:val="000000"/>
          <w:lang w:eastAsia="en-US"/>
        </w:rPr>
        <w:t xml:space="preserve">παρ. 2 του άρθρου 73 </w:t>
      </w:r>
      <w:r w:rsidR="005B5449">
        <w:rPr>
          <w:rFonts w:asciiTheme="minorHAnsi" w:eastAsiaTheme="minorHAnsi" w:hAnsiTheme="minorHAnsi" w:cs="Calibri"/>
          <w:b/>
          <w:bCs/>
          <w:color w:val="000000"/>
          <w:lang w:eastAsia="en-US"/>
        </w:rPr>
        <w:t>Ν</w:t>
      </w:r>
      <w:r w:rsidRPr="005B5449">
        <w:rPr>
          <w:rFonts w:asciiTheme="minorHAnsi" w:eastAsiaTheme="minorHAnsi" w:hAnsiTheme="minorHAnsi" w:cs="Calibri"/>
          <w:b/>
          <w:bCs/>
          <w:color w:val="000000"/>
          <w:lang w:eastAsia="en-US"/>
        </w:rPr>
        <w:t>. 4412/2016</w:t>
      </w:r>
      <w:r w:rsidRPr="003810A8">
        <w:rPr>
          <w:rFonts w:asciiTheme="minorHAnsi" w:eastAsiaTheme="minorHAnsi" w:hAnsiTheme="minorHAnsi" w:cs="Calibri"/>
          <w:color w:val="000000"/>
          <w:lang w:eastAsia="en-US"/>
        </w:rPr>
        <w:t>, πριν από την εκπνοή της προθεσμίας υποβολής προσφοράς.</w:t>
      </w:r>
    </w:p>
    <w:p w14:paraId="621C421F" w14:textId="410DCCEA" w:rsidR="007718E9" w:rsidRPr="00643D43" w:rsidRDefault="003810A8" w:rsidP="00DC1040">
      <w:pPr>
        <w:jc w:val="both"/>
        <w:rPr>
          <w:rFonts w:asciiTheme="minorHAnsi" w:eastAsiaTheme="minorHAnsi" w:hAnsiTheme="minorHAnsi" w:cs="Calibri"/>
          <w:b/>
          <w:bCs/>
          <w:color w:val="000000"/>
          <w:u w:val="single"/>
          <w:lang w:eastAsia="en-US"/>
        </w:rPr>
      </w:pPr>
      <w:r w:rsidRPr="00593692">
        <w:rPr>
          <w:rFonts w:asciiTheme="minorHAnsi" w:eastAsiaTheme="minorHAnsi" w:hAnsiTheme="minorHAnsi" w:cs="Calibri"/>
          <w:b/>
          <w:color w:val="000000"/>
          <w:lang w:eastAsia="en-US"/>
        </w:rPr>
        <w:t>Γ.</w:t>
      </w:r>
      <w:r w:rsidRPr="003810A8">
        <w:rPr>
          <w:rFonts w:asciiTheme="minorHAnsi" w:eastAsiaTheme="minorHAnsi" w:hAnsiTheme="minorHAnsi" w:cs="Calibri"/>
          <w:color w:val="000000"/>
          <w:lang w:eastAsia="en-US"/>
        </w:rPr>
        <w:t xml:space="preserve"> Οικονομικός Φορέας για τον οποίο η Αναθέτουσα αρχή γνωρίζει ή μπορεί να αποδείξει με τα κατάλληλα μέσα ότι έχουν επιβληθεί σε βάρος του οικονομικού φορέα</w:t>
      </w:r>
      <w:r w:rsidRPr="003810A8">
        <w:t xml:space="preserve"> </w:t>
      </w:r>
      <w:r w:rsidRPr="003810A8">
        <w:rPr>
          <w:rFonts w:asciiTheme="minorHAnsi" w:eastAsiaTheme="minorHAnsi" w:hAnsiTheme="minorHAnsi" w:cs="Calibri"/>
          <w:color w:val="000000"/>
          <w:lang w:eastAsia="en-US"/>
        </w:rPr>
        <w:t xml:space="preserve">μέσα σε χρονικό διάστημα </w:t>
      </w:r>
      <w:r w:rsidRPr="00643D43">
        <w:rPr>
          <w:rFonts w:asciiTheme="minorHAnsi" w:eastAsiaTheme="minorHAnsi" w:hAnsiTheme="minorHAnsi" w:cs="Calibri"/>
          <w:b/>
          <w:bCs/>
          <w:color w:val="000000"/>
          <w:lang w:eastAsia="en-US"/>
        </w:rPr>
        <w:t>δύο (2) ετών</w:t>
      </w:r>
      <w:r w:rsidRPr="003810A8">
        <w:rPr>
          <w:rFonts w:asciiTheme="minorHAnsi" w:eastAsiaTheme="minorHAnsi" w:hAnsiTheme="minorHAnsi" w:cs="Calibri"/>
          <w:color w:val="000000"/>
          <w:lang w:eastAsia="en-US"/>
        </w:rPr>
        <w:t xml:space="preserve"> πριν από την ημερομηνία λήξης της προθεσμίας υποβολής προσφοράς ή αίτησης συμμετοχής: </w:t>
      </w:r>
      <w:r w:rsidRPr="00643D43">
        <w:rPr>
          <w:rFonts w:asciiTheme="minorHAnsi" w:eastAsiaTheme="minorHAnsi" w:hAnsiTheme="minorHAnsi" w:cs="Calibri"/>
          <w:b/>
          <w:bCs/>
          <w:color w:val="000000"/>
          <w:lang w:eastAsia="en-US"/>
        </w:rPr>
        <w:t>αα) τρεις (</w:t>
      </w:r>
      <w:r w:rsidR="009D433F" w:rsidRPr="00643D43">
        <w:rPr>
          <w:rFonts w:asciiTheme="minorHAnsi" w:eastAsiaTheme="minorHAnsi" w:hAnsiTheme="minorHAnsi" w:cs="Calibri"/>
          <w:b/>
          <w:bCs/>
          <w:color w:val="000000"/>
          <w:lang w:eastAsia="en-US"/>
        </w:rPr>
        <w:t>3</w:t>
      </w:r>
      <w:r w:rsidRPr="00643D43">
        <w:rPr>
          <w:rFonts w:asciiTheme="minorHAnsi" w:eastAsiaTheme="minorHAnsi" w:hAnsiTheme="minorHAnsi" w:cs="Calibri"/>
          <w:b/>
          <w:bCs/>
          <w:color w:val="000000"/>
          <w:lang w:eastAsia="en-US"/>
        </w:rPr>
        <w:t>) πράξεις</w:t>
      </w:r>
      <w:r w:rsidRPr="003810A8">
        <w:rPr>
          <w:rFonts w:asciiTheme="minorHAnsi" w:eastAsiaTheme="minorHAnsi" w:hAnsiTheme="minorHAnsi" w:cs="Calibri"/>
          <w:color w:val="000000"/>
          <w:lang w:eastAsia="en-US"/>
        </w:rPr>
        <w:t xml:space="preserve">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 /Δ16 2/2011 (Β΄ 266), όπως εκάστοτε ισχύει, ως υψηλής» ή </w:t>
      </w:r>
      <w:r w:rsidR="00643D43">
        <w:rPr>
          <w:rFonts w:asciiTheme="minorHAnsi" w:eastAsiaTheme="minorHAnsi" w:hAnsiTheme="minorHAnsi" w:cs="Calibri"/>
          <w:color w:val="000000"/>
          <w:lang w:eastAsia="en-US"/>
        </w:rPr>
        <w:t>«</w:t>
      </w:r>
      <w:r w:rsidRPr="003810A8">
        <w:rPr>
          <w:rFonts w:asciiTheme="minorHAnsi" w:eastAsiaTheme="minorHAnsi" w:hAnsiTheme="minorHAnsi" w:cs="Calibri"/>
          <w:color w:val="000000"/>
          <w:lang w:eastAsia="en-US"/>
        </w:rPr>
        <w:t>πολύ υψηλής» σοβαρότητας, οι οποίες προκύπτουν αθροιστικά από τρεις (</w:t>
      </w:r>
      <w:r w:rsidR="009D433F">
        <w:rPr>
          <w:rFonts w:asciiTheme="minorHAnsi" w:eastAsiaTheme="minorHAnsi" w:hAnsiTheme="minorHAnsi" w:cs="Calibri"/>
          <w:color w:val="000000"/>
          <w:lang w:eastAsia="en-US"/>
        </w:rPr>
        <w:t>3</w:t>
      </w:r>
      <w:r w:rsidRPr="003810A8">
        <w:rPr>
          <w:rFonts w:asciiTheme="minorHAnsi" w:eastAsiaTheme="minorHAnsi" w:hAnsiTheme="minorHAnsi" w:cs="Calibri"/>
          <w:color w:val="000000"/>
          <w:lang w:eastAsia="en-US"/>
        </w:rPr>
        <w:t xml:space="preserve">) διενεργηθέντες ελέγχους, ή </w:t>
      </w:r>
      <w:r w:rsidRPr="00643D43">
        <w:rPr>
          <w:rFonts w:asciiTheme="minorHAnsi" w:eastAsiaTheme="minorHAnsi" w:hAnsiTheme="minorHAnsi" w:cs="Calibri"/>
          <w:b/>
          <w:bCs/>
          <w:color w:val="000000"/>
          <w:lang w:eastAsia="en-US"/>
        </w:rPr>
        <w:t>ββ) δύο (2) πράξεις</w:t>
      </w:r>
      <w:r w:rsidRPr="003810A8">
        <w:rPr>
          <w:rFonts w:asciiTheme="minorHAnsi" w:eastAsiaTheme="minorHAnsi" w:hAnsiTheme="minorHAnsi" w:cs="Calibri"/>
          <w:color w:val="000000"/>
          <w:lang w:eastAsia="en-US"/>
        </w:rPr>
        <w:t xml:space="preserve">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w:t>
      </w:r>
      <w:r w:rsidRPr="00643D43">
        <w:rPr>
          <w:rFonts w:asciiTheme="minorHAnsi" w:eastAsiaTheme="minorHAnsi" w:hAnsiTheme="minorHAnsi" w:cs="Calibri"/>
          <w:b/>
          <w:bCs/>
          <w:color w:val="000000"/>
          <w:u w:val="single"/>
          <w:lang w:eastAsia="en-US"/>
        </w:rPr>
        <w:t>Οι υπό αα΄ και ββ΄ κυρώσεις πρέπει να έχουν αποκτήσει αμετάκλητη και δεσμευτική ισχύ.</w:t>
      </w:r>
    </w:p>
    <w:p w14:paraId="6B6EF42F" w14:textId="77777777" w:rsidR="003810A8" w:rsidRDefault="003810A8" w:rsidP="00DC1040">
      <w:pPr>
        <w:ind w:left="23" w:right="-57"/>
        <w:jc w:val="both"/>
        <w:rPr>
          <w:rFonts w:asciiTheme="minorHAnsi" w:hAnsiTheme="minorHAnsi" w:cs="Arial"/>
        </w:rPr>
      </w:pPr>
      <w:r w:rsidRPr="009D433F">
        <w:rPr>
          <w:rFonts w:asciiTheme="minorHAnsi" w:hAnsiTheme="minorHAnsi" w:cs="Arial"/>
          <w:b/>
        </w:rPr>
        <w:t>Δ.</w:t>
      </w:r>
      <w:r w:rsidRPr="003810A8">
        <w:rPr>
          <w:rFonts w:asciiTheme="minorHAnsi" w:hAnsiTheme="minorHAnsi" w:cs="Arial"/>
        </w:rPr>
        <w:t xml:space="preserve"> Όσοι τελούν υπό </w:t>
      </w:r>
      <w:r w:rsidRPr="00643D43">
        <w:rPr>
          <w:rFonts w:asciiTheme="minorHAnsi" w:hAnsiTheme="minorHAnsi" w:cs="Arial"/>
          <w:b/>
          <w:bCs/>
        </w:rPr>
        <w:t>πτώχευση</w:t>
      </w:r>
      <w:r w:rsidRPr="003810A8">
        <w:rPr>
          <w:rFonts w:asciiTheme="minorHAnsi" w:hAnsiTheme="minorHAnsi" w:cs="Arial"/>
        </w:rPr>
        <w:t xml:space="preserve">, </w:t>
      </w:r>
      <w:r w:rsidRPr="00643D43">
        <w:rPr>
          <w:rFonts w:asciiTheme="minorHAnsi" w:hAnsiTheme="minorHAnsi" w:cs="Arial"/>
          <w:b/>
          <w:bCs/>
        </w:rPr>
        <w:t>διαδικασία εξυγίανσης</w:t>
      </w:r>
      <w:r w:rsidRPr="003810A8">
        <w:rPr>
          <w:rFonts w:asciiTheme="minorHAnsi" w:hAnsiTheme="minorHAnsi" w:cs="Arial"/>
        </w:rPr>
        <w:t xml:space="preserve">, </w:t>
      </w:r>
      <w:r w:rsidRPr="00643D43">
        <w:rPr>
          <w:rFonts w:asciiTheme="minorHAnsi" w:hAnsiTheme="minorHAnsi" w:cs="Arial"/>
          <w:b/>
          <w:bCs/>
        </w:rPr>
        <w:t>ειδική εκκαθάριση</w:t>
      </w:r>
      <w:r w:rsidRPr="003810A8">
        <w:rPr>
          <w:rFonts w:asciiTheme="minorHAnsi" w:hAnsiTheme="minorHAnsi" w:cs="Arial"/>
        </w:rPr>
        <w:t xml:space="preserve">, ή </w:t>
      </w:r>
      <w:r w:rsidRPr="00643D43">
        <w:rPr>
          <w:rFonts w:asciiTheme="minorHAnsi" w:hAnsiTheme="minorHAnsi" w:cs="Arial"/>
          <w:b/>
          <w:bCs/>
        </w:rPr>
        <w:t>υπό αναγκαστική διαχείριση</w:t>
      </w:r>
      <w:r w:rsidRPr="003810A8">
        <w:rPr>
          <w:rFonts w:asciiTheme="minorHAnsi" w:hAnsiTheme="minorHAnsi" w:cs="Arial"/>
        </w:rPr>
        <w:t xml:space="preserve"> από εκκαθαριστή, ή από το δικαστήριο, ή </w:t>
      </w:r>
      <w:r w:rsidRPr="00643D43">
        <w:rPr>
          <w:rFonts w:asciiTheme="minorHAnsi" w:hAnsiTheme="minorHAnsi" w:cs="Arial"/>
          <w:b/>
          <w:bCs/>
        </w:rPr>
        <w:t>διαδικασία πτωχευτικού συμβιβασμού</w:t>
      </w:r>
      <w:r w:rsidRPr="003810A8">
        <w:rPr>
          <w:rFonts w:asciiTheme="minorHAnsi" w:hAnsiTheme="minorHAnsi" w:cs="Arial"/>
        </w:rPr>
        <w:t xml:space="preserve">, ή </w:t>
      </w:r>
      <w:r w:rsidRPr="00643D43">
        <w:rPr>
          <w:rFonts w:asciiTheme="minorHAnsi" w:hAnsiTheme="minorHAnsi" w:cs="Arial"/>
          <w:b/>
          <w:bCs/>
        </w:rPr>
        <w:t>αναστολή</w:t>
      </w:r>
      <w:r w:rsidRPr="003810A8">
        <w:rPr>
          <w:rFonts w:asciiTheme="minorHAnsi" w:hAnsiTheme="minorHAnsi" w:cs="Arial"/>
        </w:rPr>
        <w:t xml:space="preserve"> των επιχειρηματικών του δραστηριοτήτων ή οποιαδήποτε ανάλογη κατάσταση, προκύπτουσα από παρόμοια διαδικασία, προβλεπόμενη σε εθνικές διατάξεις νόμου.</w:t>
      </w:r>
    </w:p>
    <w:p w14:paraId="4F2A0123" w14:textId="313865BB" w:rsidR="00F01EBF" w:rsidRDefault="003810A8" w:rsidP="00DC1040">
      <w:pPr>
        <w:ind w:left="23" w:right="-57"/>
        <w:jc w:val="both"/>
        <w:rPr>
          <w:rFonts w:asciiTheme="minorHAnsi" w:hAnsiTheme="minorHAnsi" w:cs="Arial"/>
        </w:rPr>
      </w:pPr>
      <w:r w:rsidRPr="003810A8">
        <w:rPr>
          <w:rFonts w:asciiTheme="minorHAnsi" w:hAnsiTheme="minorHAnsi" w:cs="Arial"/>
        </w:rPr>
        <w:lastRenderedPageBreak/>
        <w:t>Η αναθέτουσα αρχή μπορεί να μην αποκλείει έναν οικονομικό φορέα ο οποίος βρίσκεται σε μια εκ των καταστάσεων που αναφέρονται στην περίπτωση αύτη,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5BA39305" w14:textId="3BCBAED4" w:rsidR="003810A8" w:rsidRDefault="003810A8" w:rsidP="00DC1040">
      <w:pPr>
        <w:ind w:left="23" w:right="-57"/>
        <w:jc w:val="both"/>
        <w:rPr>
          <w:rFonts w:asciiTheme="minorHAnsi" w:hAnsiTheme="minorHAnsi" w:cs="Arial"/>
          <w:bCs/>
        </w:rPr>
      </w:pPr>
      <w:r w:rsidRPr="00B127E8">
        <w:rPr>
          <w:rFonts w:asciiTheme="minorHAnsi" w:hAnsiTheme="minorHAnsi" w:cs="Arial"/>
          <w:b/>
          <w:bCs/>
        </w:rPr>
        <w:t>Ε.</w:t>
      </w:r>
      <w:r w:rsidRPr="003810A8">
        <w:rPr>
          <w:rFonts w:asciiTheme="minorHAnsi" w:hAnsiTheme="minorHAnsi" w:cs="Arial"/>
          <w:bCs/>
        </w:rPr>
        <w:t xml:space="preserve"> Όσοι έχουν διαπράξει </w:t>
      </w:r>
      <w:r w:rsidRPr="00643D43">
        <w:rPr>
          <w:rFonts w:asciiTheme="minorHAnsi" w:hAnsiTheme="minorHAnsi" w:cs="Arial"/>
          <w:b/>
        </w:rPr>
        <w:t>σοβαρό επαγγελματικό παράπτωμα</w:t>
      </w:r>
      <w:r w:rsidRPr="003810A8">
        <w:rPr>
          <w:rFonts w:asciiTheme="minorHAnsi" w:hAnsiTheme="minorHAnsi" w:cs="Arial"/>
          <w:bCs/>
        </w:rPr>
        <w:t xml:space="preserve"> συναφές με το αντικείμενο του διαγωνισμού ή σε σχέση με την επαγγελματική τους ιδιότητα, που αποδεδειγμένα διαπιστώθηκε με οποιοδήποτε μέσο διαθέτει η αναθέτουσα αρχή.</w:t>
      </w:r>
    </w:p>
    <w:p w14:paraId="6D95415F" w14:textId="0F0A2DEC" w:rsidR="003810A8" w:rsidRPr="003810A8" w:rsidRDefault="003810A8" w:rsidP="00DC1040">
      <w:pPr>
        <w:ind w:left="23" w:right="-57"/>
        <w:jc w:val="both"/>
        <w:rPr>
          <w:rFonts w:asciiTheme="minorHAnsi" w:hAnsiTheme="minorHAnsi" w:cs="Arial"/>
          <w:bCs/>
        </w:rPr>
      </w:pPr>
      <w:r w:rsidRPr="003810A8">
        <w:rPr>
          <w:rFonts w:asciiTheme="minorHAnsi" w:hAnsiTheme="minorHAnsi" w:cs="Arial"/>
          <w:bCs/>
        </w:rPr>
        <w:t xml:space="preserve">Τα σχετικά στοιχεία των περιπτώσεων </w:t>
      </w:r>
      <w:r w:rsidRPr="00643D43">
        <w:rPr>
          <w:rFonts w:asciiTheme="minorHAnsi" w:hAnsiTheme="minorHAnsi" w:cs="Arial"/>
          <w:b/>
        </w:rPr>
        <w:t xml:space="preserve">Γ &amp; Δ </w:t>
      </w:r>
      <w:r w:rsidR="00643D43" w:rsidRPr="00643D43">
        <w:rPr>
          <w:rFonts w:asciiTheme="minorHAnsi" w:hAnsiTheme="minorHAnsi" w:cs="Arial"/>
          <w:b/>
        </w:rPr>
        <w:t>&amp; Ε</w:t>
      </w:r>
      <w:r w:rsidR="00643D43">
        <w:rPr>
          <w:rFonts w:asciiTheme="minorHAnsi" w:hAnsiTheme="minorHAnsi" w:cs="Arial"/>
          <w:bCs/>
        </w:rPr>
        <w:t xml:space="preserve"> </w:t>
      </w:r>
      <w:r w:rsidRPr="003810A8">
        <w:rPr>
          <w:rFonts w:asciiTheme="minorHAnsi" w:hAnsiTheme="minorHAnsi" w:cs="Arial"/>
          <w:bCs/>
        </w:rPr>
        <w:t xml:space="preserve">αποτυπώνονται στο </w:t>
      </w:r>
      <w:r w:rsidRPr="00643D43">
        <w:rPr>
          <w:rFonts w:asciiTheme="minorHAnsi" w:hAnsiTheme="minorHAnsi" w:cs="Arial"/>
          <w:b/>
        </w:rPr>
        <w:t>Μέρος ΙΙΙ.Γ του ΤΕΥΔ</w:t>
      </w:r>
      <w:r w:rsidRPr="003810A8">
        <w:rPr>
          <w:rFonts w:asciiTheme="minorHAnsi" w:hAnsiTheme="minorHAnsi" w:cs="Arial"/>
          <w:bCs/>
        </w:rPr>
        <w:t xml:space="preserve"> (Λόγοι που σχετίζονται με αφερεγγυότητα, ή επαγγελματικό παράπτωμα) στα αντίστοιχα πεδία.</w:t>
      </w:r>
    </w:p>
    <w:p w14:paraId="0FFED562" w14:textId="11F9D1C6" w:rsidR="003810A8" w:rsidRDefault="003810A8" w:rsidP="00DC1040">
      <w:pPr>
        <w:ind w:left="23" w:right="-57"/>
        <w:jc w:val="both"/>
        <w:rPr>
          <w:rFonts w:asciiTheme="minorHAnsi" w:hAnsiTheme="minorHAnsi" w:cs="Arial"/>
          <w:bCs/>
        </w:rPr>
      </w:pPr>
      <w:r w:rsidRPr="003810A8">
        <w:rPr>
          <w:rFonts w:asciiTheme="minorHAnsi" w:hAnsiTheme="minorHAnsi" w:cs="Arial"/>
          <w:bCs/>
        </w:rPr>
        <w:t xml:space="preserve">Σε οποιοδήποτε χρονικό σημείο κατά τη διάρκεια της διαδικασίας σύναψης της σύμβασης, η αναθέτουσα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των παραπάνω περιπτώσεων </w:t>
      </w:r>
      <w:r w:rsidRPr="00643D43">
        <w:rPr>
          <w:rFonts w:asciiTheme="minorHAnsi" w:hAnsiTheme="minorHAnsi" w:cs="Arial"/>
          <w:b/>
        </w:rPr>
        <w:t>Α, Β, Γ , Δ &amp; Ε.</w:t>
      </w:r>
    </w:p>
    <w:p w14:paraId="10D6D1D8" w14:textId="77777777" w:rsidR="00187F4F" w:rsidRPr="00EC4A23" w:rsidRDefault="00187F4F" w:rsidP="00DC1040">
      <w:pPr>
        <w:ind w:left="23" w:right="-57"/>
        <w:jc w:val="both"/>
        <w:rPr>
          <w:rFonts w:asciiTheme="minorHAnsi" w:hAnsiTheme="minorHAnsi" w:cs="Arial"/>
          <w:bCs/>
        </w:rPr>
      </w:pPr>
    </w:p>
    <w:p w14:paraId="047D90FD" w14:textId="1B14787F" w:rsidR="003810A8" w:rsidRPr="003810A8" w:rsidRDefault="003810A8" w:rsidP="00DC1040">
      <w:pPr>
        <w:ind w:left="23" w:right="-57"/>
        <w:jc w:val="both"/>
        <w:rPr>
          <w:rFonts w:asciiTheme="minorHAnsi" w:hAnsiTheme="minorHAnsi" w:cs="Arial"/>
          <w:b/>
          <w:bCs/>
        </w:rPr>
      </w:pPr>
      <w:r w:rsidRPr="003810A8">
        <w:rPr>
          <w:rFonts w:asciiTheme="minorHAnsi" w:hAnsiTheme="minorHAnsi" w:cs="Arial"/>
          <w:b/>
          <w:bCs/>
        </w:rPr>
        <w:t>6.3</w:t>
      </w:r>
      <w:r w:rsidR="002F1D3B">
        <w:rPr>
          <w:rFonts w:asciiTheme="minorHAnsi" w:hAnsiTheme="minorHAnsi" w:cs="Arial"/>
          <w:b/>
          <w:bCs/>
        </w:rPr>
        <w:t>.</w:t>
      </w:r>
      <w:r w:rsidRPr="003810A8">
        <w:rPr>
          <w:rFonts w:asciiTheme="minorHAnsi" w:hAnsiTheme="minorHAnsi" w:cs="Arial"/>
          <w:b/>
          <w:bCs/>
        </w:rPr>
        <w:t xml:space="preserve"> ΚΡΙΤΗΡΙΑ ΕΠΙΛΟΓΗΣ</w:t>
      </w:r>
    </w:p>
    <w:p w14:paraId="602FDA47" w14:textId="0C70F4EF" w:rsidR="003810A8" w:rsidRDefault="003810A8" w:rsidP="00DC1040">
      <w:pPr>
        <w:ind w:left="23" w:right="-57"/>
        <w:jc w:val="both"/>
        <w:rPr>
          <w:rFonts w:asciiTheme="minorHAnsi" w:hAnsiTheme="minorHAnsi" w:cs="Arial"/>
          <w:bCs/>
        </w:rPr>
      </w:pPr>
      <w:r w:rsidRPr="003810A8">
        <w:rPr>
          <w:rFonts w:asciiTheme="minorHAnsi" w:hAnsiTheme="minorHAnsi" w:cs="Arial"/>
          <w:bCs/>
        </w:rPr>
        <w:t>Τα κριτήρια επιλογής (</w:t>
      </w:r>
      <w:r w:rsidRPr="00643D43">
        <w:rPr>
          <w:rFonts w:asciiTheme="minorHAnsi" w:hAnsiTheme="minorHAnsi" w:cs="Arial"/>
          <w:b/>
        </w:rPr>
        <w:t>προϋποθέσεις συμμετοχής</w:t>
      </w:r>
      <w:r w:rsidRPr="003810A8">
        <w:rPr>
          <w:rFonts w:asciiTheme="minorHAnsi" w:hAnsiTheme="minorHAnsi" w:cs="Arial"/>
          <w:bCs/>
        </w:rPr>
        <w:t xml:space="preserve">), έτσι όπως αποτυπώνονται στο </w:t>
      </w:r>
      <w:r w:rsidRPr="00643D43">
        <w:rPr>
          <w:rFonts w:asciiTheme="minorHAnsi" w:hAnsiTheme="minorHAnsi" w:cs="Arial"/>
          <w:b/>
        </w:rPr>
        <w:t>Μέρος IV του ΤΕΥΔ</w:t>
      </w:r>
      <w:r w:rsidRPr="003810A8">
        <w:rPr>
          <w:rFonts w:asciiTheme="minorHAnsi" w:hAnsiTheme="minorHAnsi" w:cs="Arial"/>
          <w:bCs/>
        </w:rPr>
        <w:t xml:space="preserve"> είναι τα κάτωθι:</w:t>
      </w:r>
    </w:p>
    <w:p w14:paraId="64713855" w14:textId="77777777" w:rsidR="00005C40" w:rsidRPr="003810A8" w:rsidRDefault="00005C40" w:rsidP="00DC1040">
      <w:pPr>
        <w:ind w:left="23" w:right="-57"/>
        <w:jc w:val="both"/>
        <w:rPr>
          <w:rFonts w:asciiTheme="minorHAnsi" w:hAnsiTheme="minorHAnsi" w:cs="Arial"/>
          <w:bCs/>
        </w:rPr>
      </w:pPr>
    </w:p>
    <w:p w14:paraId="26D5C19E" w14:textId="2343C0BF" w:rsidR="003810A8" w:rsidRPr="003810A8" w:rsidRDefault="003810A8" w:rsidP="00DC1040">
      <w:pPr>
        <w:ind w:left="23" w:right="-57"/>
        <w:jc w:val="both"/>
        <w:rPr>
          <w:rFonts w:asciiTheme="minorHAnsi" w:hAnsiTheme="minorHAnsi" w:cs="Arial"/>
          <w:b/>
          <w:bCs/>
        </w:rPr>
      </w:pPr>
      <w:r w:rsidRPr="003810A8">
        <w:rPr>
          <w:rFonts w:asciiTheme="minorHAnsi" w:hAnsiTheme="minorHAnsi" w:cs="Arial"/>
          <w:b/>
          <w:bCs/>
        </w:rPr>
        <w:t>6.3.1</w:t>
      </w:r>
      <w:r w:rsidR="00773255">
        <w:rPr>
          <w:rFonts w:asciiTheme="minorHAnsi" w:hAnsiTheme="minorHAnsi" w:cs="Arial"/>
          <w:b/>
          <w:bCs/>
        </w:rPr>
        <w:t>.</w:t>
      </w:r>
      <w:r w:rsidRPr="003810A8">
        <w:rPr>
          <w:rFonts w:asciiTheme="minorHAnsi" w:hAnsiTheme="minorHAnsi" w:cs="Arial"/>
          <w:b/>
          <w:bCs/>
        </w:rPr>
        <w:t xml:space="preserve"> ΚΑΤΑΛΛΗΛΟΤΗΤΑ ΑΣΚΗΣΗΣ ΕΠΑΓΓΕΛΜΑΤΙΚΗΣ ΔΡΑΣΤΗΡΙΟΤΗΤΑΣ</w:t>
      </w:r>
    </w:p>
    <w:p w14:paraId="77F265FF" w14:textId="0646E8C3" w:rsidR="000810D1" w:rsidRDefault="003810A8" w:rsidP="008B5551">
      <w:pPr>
        <w:ind w:left="23" w:right="-57"/>
        <w:jc w:val="both"/>
        <w:rPr>
          <w:rFonts w:asciiTheme="minorHAnsi" w:hAnsiTheme="minorHAnsi" w:cs="Arial"/>
          <w:bCs/>
        </w:rPr>
      </w:pPr>
      <w:r w:rsidRPr="00FF7681">
        <w:rPr>
          <w:rFonts w:asciiTheme="minorHAnsi" w:hAnsiTheme="minorHAnsi" w:cs="Arial"/>
          <w:bCs/>
        </w:rPr>
        <w:t>Οι οικονομικοί φορείς που συμμετέχουν στη διαδικασία σύναψης της παρούσας σύμβασης απαιτείται να ασκούν δραστηριότητα συναφή με το αντικείμενο της παρούσας.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w:t>
      </w:r>
    </w:p>
    <w:p w14:paraId="695C4014" w14:textId="77777777" w:rsidR="00643D43" w:rsidRDefault="00643D43" w:rsidP="008B5551">
      <w:pPr>
        <w:ind w:left="23" w:right="-57"/>
        <w:jc w:val="both"/>
        <w:rPr>
          <w:rFonts w:asciiTheme="minorHAnsi" w:hAnsiTheme="minorHAnsi" w:cs="Arial"/>
          <w:bCs/>
        </w:rPr>
      </w:pPr>
    </w:p>
    <w:p w14:paraId="67971B78" w14:textId="099E9195" w:rsidR="003810A8" w:rsidRPr="00294626" w:rsidRDefault="003810A8" w:rsidP="00DC1040">
      <w:pPr>
        <w:ind w:left="23" w:right="-57"/>
        <w:jc w:val="both"/>
        <w:rPr>
          <w:rFonts w:asciiTheme="minorHAnsi" w:hAnsiTheme="minorHAnsi" w:cs="Arial"/>
          <w:b/>
          <w:bCs/>
        </w:rPr>
      </w:pPr>
      <w:r w:rsidRPr="00294626">
        <w:rPr>
          <w:rFonts w:asciiTheme="minorHAnsi" w:hAnsiTheme="minorHAnsi" w:cs="Arial"/>
          <w:b/>
          <w:bCs/>
        </w:rPr>
        <w:t>6.3.2</w:t>
      </w:r>
      <w:r w:rsidR="00773255">
        <w:rPr>
          <w:rFonts w:asciiTheme="minorHAnsi" w:hAnsiTheme="minorHAnsi" w:cs="Arial"/>
          <w:b/>
          <w:bCs/>
        </w:rPr>
        <w:t>.</w:t>
      </w:r>
      <w:r w:rsidRPr="00294626">
        <w:rPr>
          <w:rFonts w:asciiTheme="minorHAnsi" w:hAnsiTheme="minorHAnsi" w:cs="Arial"/>
          <w:b/>
          <w:bCs/>
        </w:rPr>
        <w:t xml:space="preserve"> TEXNIKH IKANOTHTA</w:t>
      </w:r>
    </w:p>
    <w:p w14:paraId="03A4DE35" w14:textId="272A4414" w:rsidR="00600156" w:rsidRPr="00E63BF5" w:rsidRDefault="00600156" w:rsidP="00DC1040">
      <w:pPr>
        <w:ind w:left="23" w:right="-57"/>
        <w:jc w:val="both"/>
        <w:rPr>
          <w:rFonts w:asciiTheme="minorHAnsi" w:hAnsiTheme="minorHAnsi" w:cs="Arial"/>
          <w:bCs/>
        </w:rPr>
      </w:pPr>
      <w:r w:rsidRPr="00E63BF5">
        <w:rPr>
          <w:rFonts w:asciiTheme="minorHAnsi" w:hAnsiTheme="minorHAnsi" w:cs="Arial"/>
          <w:bCs/>
        </w:rPr>
        <w:t xml:space="preserve">Η </w:t>
      </w:r>
      <w:r w:rsidR="003300EC" w:rsidRPr="00E63BF5">
        <w:rPr>
          <w:rFonts w:asciiTheme="minorHAnsi" w:hAnsiTheme="minorHAnsi" w:cs="Arial"/>
          <w:bCs/>
        </w:rPr>
        <w:t xml:space="preserve">τεχνική ικανότητα </w:t>
      </w:r>
      <w:r w:rsidRPr="00E63BF5">
        <w:rPr>
          <w:rFonts w:asciiTheme="minorHAnsi" w:hAnsiTheme="minorHAnsi" w:cs="Arial"/>
          <w:bCs/>
        </w:rPr>
        <w:t xml:space="preserve"> του οικονομικού φορέα αποδεικνύεται με τα ακόλουθα δικαιολογητικά:</w:t>
      </w:r>
    </w:p>
    <w:p w14:paraId="66ED4D33" w14:textId="3F478D6A" w:rsidR="00600156" w:rsidRPr="00643D43" w:rsidRDefault="00600156" w:rsidP="00DC1040">
      <w:pPr>
        <w:ind w:left="23" w:right="-57"/>
        <w:jc w:val="both"/>
        <w:rPr>
          <w:rFonts w:asciiTheme="minorHAnsi" w:hAnsiTheme="minorHAnsi" w:cs="Arial"/>
          <w:bCs/>
        </w:rPr>
      </w:pPr>
      <w:r w:rsidRPr="00E63BF5">
        <w:rPr>
          <w:rFonts w:asciiTheme="minorHAnsi" w:hAnsiTheme="minorHAnsi" w:cs="Arial"/>
          <w:bCs/>
        </w:rPr>
        <w:t xml:space="preserve">α) </w:t>
      </w:r>
      <w:r w:rsidR="00871232" w:rsidRPr="00E63BF5">
        <w:rPr>
          <w:rFonts w:asciiTheme="minorHAnsi" w:hAnsiTheme="minorHAnsi" w:cs="Arial"/>
          <w:bCs/>
        </w:rPr>
        <w:t>Να διαθ</w:t>
      </w:r>
      <w:r w:rsidR="003300EC" w:rsidRPr="00E63BF5">
        <w:rPr>
          <w:rFonts w:asciiTheme="minorHAnsi" w:hAnsiTheme="minorHAnsi" w:cs="Arial"/>
          <w:bCs/>
        </w:rPr>
        <w:t>έτει</w:t>
      </w:r>
      <w:r w:rsidR="00871232" w:rsidRPr="00E63BF5">
        <w:rPr>
          <w:rFonts w:asciiTheme="minorHAnsi" w:hAnsiTheme="minorHAnsi" w:cs="Arial"/>
          <w:bCs/>
        </w:rPr>
        <w:t xml:space="preserve"> </w:t>
      </w:r>
      <w:r w:rsidR="00D5058F">
        <w:rPr>
          <w:rFonts w:asciiTheme="minorHAnsi" w:hAnsiTheme="minorHAnsi" w:cs="Arial"/>
          <w:bCs/>
        </w:rPr>
        <w:t>α</w:t>
      </w:r>
      <w:r w:rsidR="00871232" w:rsidRPr="00E63BF5">
        <w:rPr>
          <w:rFonts w:asciiTheme="minorHAnsi" w:hAnsiTheme="minorHAnsi" w:cs="Arial"/>
          <w:bCs/>
        </w:rPr>
        <w:t>ποδεδειγμένη εμπειρία για το είδος που θα προσφέρ</w:t>
      </w:r>
      <w:r w:rsidR="003300EC" w:rsidRPr="00E63BF5">
        <w:rPr>
          <w:rFonts w:asciiTheme="minorHAnsi" w:hAnsiTheme="minorHAnsi" w:cs="Arial"/>
          <w:bCs/>
        </w:rPr>
        <w:t xml:space="preserve">ει </w:t>
      </w:r>
      <w:r w:rsidR="00871232" w:rsidRPr="00E63BF5">
        <w:rPr>
          <w:rFonts w:asciiTheme="minorHAnsi" w:hAnsiTheme="minorHAnsi" w:cs="Arial"/>
          <w:bCs/>
        </w:rPr>
        <w:t xml:space="preserve"> έχοντας κάνει εντός της τελευταίας 3ετίας τουλάχιστον ακόμα μία ανάλογη προμήθεια με σύμβαση στον ιδιωτικό είτε στον δημόσιο τομέα. </w:t>
      </w:r>
    </w:p>
    <w:p w14:paraId="2C7BB1E4" w14:textId="597472C7" w:rsidR="003423FE" w:rsidRPr="00C35C4A" w:rsidRDefault="00600156" w:rsidP="00C35C4A">
      <w:pPr>
        <w:ind w:left="23" w:right="-57"/>
        <w:jc w:val="both"/>
        <w:rPr>
          <w:rFonts w:asciiTheme="minorHAnsi" w:hAnsiTheme="minorHAnsi" w:cs="Arial"/>
          <w:bCs/>
        </w:rPr>
      </w:pPr>
      <w:r w:rsidRPr="00221286">
        <w:rPr>
          <w:rFonts w:asciiTheme="minorHAnsi" w:hAnsiTheme="minorHAnsi" w:cs="Arial"/>
          <w:bCs/>
        </w:rPr>
        <w:t xml:space="preserve">β) </w:t>
      </w:r>
      <w:r w:rsidR="00871232" w:rsidRPr="00221286">
        <w:rPr>
          <w:rFonts w:asciiTheme="minorHAnsi" w:hAnsiTheme="minorHAnsi" w:cs="Arial"/>
          <w:bCs/>
        </w:rPr>
        <w:t>Να διαθ</w:t>
      </w:r>
      <w:r w:rsidR="003300EC" w:rsidRPr="00221286">
        <w:rPr>
          <w:rFonts w:asciiTheme="minorHAnsi" w:hAnsiTheme="minorHAnsi" w:cs="Arial"/>
          <w:bCs/>
        </w:rPr>
        <w:t>έτει</w:t>
      </w:r>
      <w:r w:rsidR="00871232" w:rsidRPr="00221286">
        <w:rPr>
          <w:rFonts w:asciiTheme="minorHAnsi" w:hAnsiTheme="minorHAnsi" w:cs="Arial"/>
          <w:bCs/>
        </w:rPr>
        <w:t xml:space="preserve"> όλες τις απαιτούμενες πιστοποιήσεις Ποιότητας</w:t>
      </w:r>
      <w:r w:rsidR="00C35C4A" w:rsidRPr="00C35C4A">
        <w:rPr>
          <w:rFonts w:asciiTheme="minorHAnsi" w:hAnsiTheme="minorHAnsi" w:cs="Arial"/>
          <w:bCs/>
        </w:rPr>
        <w:t>.</w:t>
      </w:r>
    </w:p>
    <w:p w14:paraId="65474BA5" w14:textId="11D34946" w:rsidR="007D549E" w:rsidRDefault="003300EC" w:rsidP="00DC1040">
      <w:pPr>
        <w:ind w:left="23" w:right="-57"/>
        <w:jc w:val="both"/>
        <w:rPr>
          <w:rFonts w:asciiTheme="minorHAnsi" w:hAnsiTheme="minorHAnsi" w:cs="Arial"/>
          <w:bCs/>
        </w:rPr>
      </w:pPr>
      <w:r w:rsidRPr="00221286">
        <w:rPr>
          <w:rFonts w:asciiTheme="minorHAnsi" w:hAnsiTheme="minorHAnsi" w:cs="Arial"/>
          <w:bCs/>
        </w:rPr>
        <w:t>Σε περίπτωση που ο Ενδιαφερόμενος Οικονομικός φορέας είναι</w:t>
      </w:r>
      <w:r w:rsidRPr="00E63BF5">
        <w:rPr>
          <w:rFonts w:asciiTheme="minorHAnsi" w:hAnsiTheme="minorHAnsi" w:cs="Arial"/>
          <w:bCs/>
        </w:rPr>
        <w:t xml:space="preserve"> κοινοπραξία προσώπων ή ένωση εταιρειών, οι ανωτέρω προϋποθέσεις αρκεί να πληρούνται αθροιστικά.</w:t>
      </w:r>
      <w:r w:rsidR="006D5079">
        <w:rPr>
          <w:rFonts w:asciiTheme="minorHAnsi" w:hAnsiTheme="minorHAnsi" w:cs="Arial"/>
          <w:bCs/>
        </w:rPr>
        <w:t xml:space="preserve"> </w:t>
      </w:r>
    </w:p>
    <w:p w14:paraId="71AEB7DA" w14:textId="77777777" w:rsidR="007D549E" w:rsidRDefault="007D549E">
      <w:pPr>
        <w:spacing w:after="160" w:line="259" w:lineRule="auto"/>
        <w:rPr>
          <w:rFonts w:asciiTheme="minorHAnsi" w:hAnsiTheme="minorHAnsi" w:cs="Arial"/>
          <w:bCs/>
        </w:rPr>
      </w:pPr>
      <w:r>
        <w:rPr>
          <w:rFonts w:asciiTheme="minorHAnsi" w:hAnsiTheme="minorHAnsi" w:cs="Arial"/>
          <w:bCs/>
        </w:rPr>
        <w:br w:type="page"/>
      </w:r>
    </w:p>
    <w:p w14:paraId="59535F68" w14:textId="1DD5849A" w:rsidR="00D5058F" w:rsidRDefault="00D5058F" w:rsidP="00DC1040">
      <w:pPr>
        <w:ind w:left="23" w:right="-57"/>
        <w:jc w:val="both"/>
        <w:rPr>
          <w:rFonts w:asciiTheme="minorHAnsi" w:hAnsiTheme="minorHAnsi" w:cs="Arial"/>
          <w:b/>
          <w:bCs/>
        </w:rPr>
      </w:pPr>
      <w:r w:rsidRPr="00D5058F">
        <w:rPr>
          <w:rFonts w:asciiTheme="minorHAnsi" w:hAnsiTheme="minorHAnsi" w:cs="Arial"/>
          <w:b/>
          <w:bCs/>
        </w:rPr>
        <w:lastRenderedPageBreak/>
        <w:t>6.3.3. ΟΙΚΟΝΟΜΙΚΗ ΕΠΑΡΚΕΙΑ</w:t>
      </w:r>
    </w:p>
    <w:p w14:paraId="0BB3BC53" w14:textId="05920D4E" w:rsidR="00D5058F" w:rsidRDefault="00D5058F" w:rsidP="00D5058F">
      <w:pPr>
        <w:ind w:left="23" w:right="-57"/>
        <w:jc w:val="both"/>
        <w:rPr>
          <w:rFonts w:asciiTheme="minorHAnsi" w:hAnsiTheme="minorHAnsi" w:cs="Arial"/>
        </w:rPr>
      </w:pPr>
      <w:r>
        <w:rPr>
          <w:rFonts w:asciiTheme="minorHAnsi" w:hAnsiTheme="minorHAnsi" w:cs="Arial"/>
        </w:rPr>
        <w:t>Η οικονομική και χρηματοοικονομική επάρκεια του οικονομικού φορέα αποδεικνύεται με τα ακόλουθα δικαιολογητικά:</w:t>
      </w:r>
    </w:p>
    <w:p w14:paraId="4F152C2C" w14:textId="5D6F712F" w:rsidR="00D5058F" w:rsidRDefault="00D5058F" w:rsidP="00D5058F">
      <w:pPr>
        <w:ind w:left="23" w:right="-57"/>
        <w:jc w:val="both"/>
        <w:rPr>
          <w:rFonts w:asciiTheme="minorHAnsi" w:hAnsiTheme="minorHAnsi" w:cs="Arial"/>
        </w:rPr>
      </w:pPr>
      <w:r>
        <w:rPr>
          <w:rFonts w:asciiTheme="minorHAnsi" w:hAnsiTheme="minorHAnsi" w:cs="Arial"/>
        </w:rPr>
        <w:t>α) Κατάλληλες τραπεζικές βεβαιώσεις: Κατάλληλες τραπεζικές βεβαιώσεις για την πιστοληπτική ικανότητα της επιχείρησης. Η πιστοληπτική ικανότητα της επιχείρησης πρέπει να είναι τουλάχιστον το ίσο του μέσου ετήσιου κύκλου εργασιών της τελευταίας τριετίας, πάντως, να καλύπτει το προϋπολογιζόμενο ποσό χωρίς Φ.Π.Α. του τμήματος ή τμημάτων για τα οποία υποβάλλεται η προσφορά.</w:t>
      </w:r>
    </w:p>
    <w:p w14:paraId="30DF899C" w14:textId="5E1BA47E" w:rsidR="00D5058F" w:rsidRDefault="00D5058F" w:rsidP="00D5058F">
      <w:pPr>
        <w:ind w:left="23" w:right="-57"/>
        <w:jc w:val="both"/>
        <w:rPr>
          <w:rFonts w:asciiTheme="minorHAnsi" w:hAnsiTheme="minorHAnsi" w:cs="Arial"/>
        </w:rPr>
      </w:pPr>
      <w:r>
        <w:rPr>
          <w:rFonts w:asciiTheme="minorHAnsi" w:hAnsiTheme="minorHAnsi" w:cs="Arial"/>
        </w:rPr>
        <w:t xml:space="preserve">β) Οικονομικές καταστάσεις ή αποσπάσματα οικονομικών καταστάσεων, στην περίπτωση που η δημοσίευση των οικονομικών καταστάσεων απαιτείται από τη νομοθεσία της χώρας όπου είναι εγκατεστημένος ο οικονομικός φορέας. Αντίγραφο ή απόσπασμα του ισολογισμού της επιχείρησης των τριών (3) τελευταίων ετών, στην περίπτωση που η δημοσίευση των ισολογισμών απαιτείται από τη νομοθεσία της χώρας όπου είναι εγκατεστημένη η επιχείρηση. Εάν η επιχείρηση λειτουργεί ή ασκεί επιχειρηματική δραστηριότητα σχετικά με την εγκατεστημένη επιχείρηση. Εάν η επιχείρηση λειτουργεί ή </w:t>
      </w:r>
      <w:r w:rsidR="00773255">
        <w:rPr>
          <w:rFonts w:asciiTheme="minorHAnsi" w:hAnsiTheme="minorHAnsi" w:cs="Arial"/>
        </w:rPr>
        <w:t>ασκεί επιχειρηματική δραστηριότητα σχετικά με την αιτούμενη προμήθεια, για χρονικό διάστημα που δεν επιτρέπει την έκδοση κατά νόμο τριών (3) ισολογισμών, υποβάλει τους ισολογισμούς, εφόσον υπάρχουν, ή άλλα σχετικά επίσημα στοιχεία που υπάρχουν κατά το διάστημα αυτό. Όσοι από το νόμο δεν έχουν την υποχρέωση δημοσίευσης ισολογισμού, θα πρέπει με υπεύθυνη δήλωσή τους να δηλώνουν τον κύκλο εργασιών της επιχείρησης, συνυποβάλλοντας νόμιμα αντίγραφα φορολογικών δηλώσεων (φορολογίας εισοδήματος ή εκκαθαριστικών ΦΠΑ) για τα αντίστοιχα έτη.</w:t>
      </w:r>
    </w:p>
    <w:p w14:paraId="65824E69" w14:textId="2ACC2405" w:rsidR="00773255" w:rsidRPr="00D5058F" w:rsidRDefault="00773255" w:rsidP="00D5058F">
      <w:pPr>
        <w:ind w:left="23" w:right="-57"/>
        <w:jc w:val="both"/>
        <w:rPr>
          <w:rFonts w:asciiTheme="minorHAnsi" w:hAnsiTheme="minorHAnsi" w:cs="Arial"/>
        </w:rPr>
      </w:pPr>
      <w:r>
        <w:rPr>
          <w:rFonts w:asciiTheme="minorHAnsi" w:hAnsiTheme="minorHAnsi" w:cs="Arial"/>
        </w:rPr>
        <w:t>γ) δήλωση περί του ολικού ύψους του κύκλου εργασιών και κατά περίπτωση του κύκλου εργασιών στον τομέα δραστηριοτήτων που αποτελεί το αντικείμενο της σύμβασης/διακήρυξης, για τις τρεις τελευταίες οικονομικές χρήσεις κατ’ ανώτατο όριο, συναρτήσει της ημερομηνίας σύστασης του οικονομικού φορέα ή έναρξης των δραστηριοτήτων του, εφόσον είναι διαθέσιμες οι πληροφορίες για τον εν λόγω κύκλο εργασιών.</w:t>
      </w:r>
    </w:p>
    <w:p w14:paraId="35C1C8BB" w14:textId="77777777" w:rsidR="003810A8" w:rsidRDefault="003810A8" w:rsidP="00DC1040">
      <w:pPr>
        <w:ind w:left="23" w:right="-57"/>
        <w:jc w:val="both"/>
        <w:rPr>
          <w:rFonts w:asciiTheme="minorHAnsi" w:hAnsiTheme="minorHAnsi" w:cs="Arial"/>
          <w:bCs/>
        </w:rPr>
      </w:pPr>
    </w:p>
    <w:p w14:paraId="03033EFD" w14:textId="79461B07" w:rsidR="003810A8" w:rsidRDefault="003810A8" w:rsidP="00DC1040">
      <w:pPr>
        <w:ind w:left="23" w:right="-57"/>
        <w:jc w:val="both"/>
        <w:rPr>
          <w:rFonts w:asciiTheme="minorHAnsi" w:hAnsiTheme="minorHAnsi" w:cs="Arial"/>
          <w:b/>
          <w:bCs/>
        </w:rPr>
      </w:pPr>
      <w:r w:rsidRPr="003810A8">
        <w:rPr>
          <w:rFonts w:asciiTheme="minorHAnsi" w:hAnsiTheme="minorHAnsi" w:cs="Arial"/>
          <w:b/>
          <w:bCs/>
        </w:rPr>
        <w:t>6.3.</w:t>
      </w:r>
      <w:r w:rsidR="00773255">
        <w:rPr>
          <w:rFonts w:asciiTheme="minorHAnsi" w:hAnsiTheme="minorHAnsi" w:cs="Arial"/>
          <w:b/>
          <w:bCs/>
        </w:rPr>
        <w:t>4.</w:t>
      </w:r>
      <w:r w:rsidRPr="003810A8">
        <w:rPr>
          <w:rFonts w:asciiTheme="minorHAnsi" w:hAnsiTheme="minorHAnsi" w:cs="Arial"/>
          <w:b/>
          <w:bCs/>
        </w:rPr>
        <w:t xml:space="preserve"> </w:t>
      </w:r>
      <w:r w:rsidR="00773255">
        <w:rPr>
          <w:rFonts w:asciiTheme="minorHAnsi" w:hAnsiTheme="minorHAnsi" w:cs="Arial"/>
          <w:b/>
          <w:bCs/>
        </w:rPr>
        <w:t>ΔΑΝΕΙΑ ΕΜΠΕΙΡΙΑ (</w:t>
      </w:r>
      <w:r w:rsidRPr="003810A8">
        <w:rPr>
          <w:rFonts w:asciiTheme="minorHAnsi" w:hAnsiTheme="minorHAnsi" w:cs="Arial"/>
          <w:b/>
          <w:bCs/>
        </w:rPr>
        <w:t>ΣΤΗΡΙΞΗ ΣΕ ΙΚΑΝΟΤΗΤΕΣ ΤΡΙΤΩΝ ΦΟΡΕΩΝ</w:t>
      </w:r>
      <w:r w:rsidR="00773255">
        <w:rPr>
          <w:rFonts w:asciiTheme="minorHAnsi" w:hAnsiTheme="minorHAnsi" w:cs="Arial"/>
          <w:b/>
          <w:bCs/>
        </w:rPr>
        <w:t>)</w:t>
      </w:r>
    </w:p>
    <w:p w14:paraId="2C10A22C" w14:textId="39016D70" w:rsidR="003810A8" w:rsidRDefault="00773255" w:rsidP="00DC1040">
      <w:pPr>
        <w:ind w:left="23" w:right="-57"/>
        <w:jc w:val="both"/>
        <w:rPr>
          <w:rFonts w:asciiTheme="minorHAnsi" w:hAnsiTheme="minorHAnsi" w:cs="Arial"/>
          <w:bCs/>
        </w:rPr>
      </w:pPr>
      <w:r>
        <w:rPr>
          <w:rFonts w:asciiTheme="minorHAnsi" w:hAnsiTheme="minorHAnsi" w:cs="Arial"/>
          <w:bCs/>
        </w:rPr>
        <w:t xml:space="preserve">Οι οικονομικοί φορείς μπορούν, όσο αφορά τα κριτήρια της οικονομικής και χρηματοοικονομικής επάρκειας και τα σχετικά με την </w:t>
      </w:r>
      <w:r w:rsidRPr="00C16982">
        <w:rPr>
          <w:rFonts w:asciiTheme="minorHAnsi" w:hAnsiTheme="minorHAnsi" w:cs="Arial"/>
          <w:b/>
        </w:rPr>
        <w:t>τεχνική ικανότητα</w:t>
      </w:r>
      <w:r>
        <w:rPr>
          <w:rFonts w:asciiTheme="minorHAnsi" w:hAnsiTheme="minorHAnsi" w:cs="Arial"/>
          <w:bCs/>
        </w:rPr>
        <w:t xml:space="preserve"> (της </w:t>
      </w:r>
      <w:r w:rsidRPr="00C16982">
        <w:rPr>
          <w:rFonts w:asciiTheme="minorHAnsi" w:hAnsiTheme="minorHAnsi" w:cs="Arial"/>
          <w:b/>
        </w:rPr>
        <w:t>παραγράφου 6.3.2</w:t>
      </w:r>
      <w:r>
        <w:rPr>
          <w:rFonts w:asciiTheme="minorHAnsi" w:hAnsiTheme="minorHAnsi" w:cs="Arial"/>
          <w:bCs/>
        </w:rPr>
        <w:t xml:space="preserve">.), και την </w:t>
      </w:r>
      <w:r w:rsidRPr="00C16982">
        <w:rPr>
          <w:rFonts w:asciiTheme="minorHAnsi" w:hAnsiTheme="minorHAnsi" w:cs="Arial"/>
          <w:b/>
        </w:rPr>
        <w:t>οικονομική επάρκεια</w:t>
      </w:r>
      <w:r>
        <w:rPr>
          <w:rFonts w:asciiTheme="minorHAnsi" w:hAnsiTheme="minorHAnsi" w:cs="Arial"/>
          <w:bCs/>
        </w:rPr>
        <w:t xml:space="preserve"> (</w:t>
      </w:r>
      <w:r w:rsidR="006323AC">
        <w:rPr>
          <w:rFonts w:asciiTheme="minorHAnsi" w:hAnsiTheme="minorHAnsi" w:cs="Arial"/>
          <w:bCs/>
        </w:rPr>
        <w:t xml:space="preserve">της </w:t>
      </w:r>
      <w:r w:rsidR="006323AC" w:rsidRPr="00C16982">
        <w:rPr>
          <w:rFonts w:asciiTheme="minorHAnsi" w:hAnsiTheme="minorHAnsi" w:cs="Arial"/>
          <w:b/>
        </w:rPr>
        <w:t>παραγράφου 6.3.3</w:t>
      </w:r>
      <w:r w:rsidR="006323AC">
        <w:rPr>
          <w:rFonts w:asciiTheme="minorHAnsi" w:hAnsiTheme="minorHAnsi" w:cs="Arial"/>
          <w:bCs/>
        </w:rPr>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αναγκαίους πόρους, με την προσκόμιση (εντός του </w:t>
      </w:r>
      <w:r w:rsidR="00C16982">
        <w:rPr>
          <w:rFonts w:asciiTheme="minorHAnsi" w:hAnsiTheme="minorHAnsi" w:cs="Arial"/>
          <w:bCs/>
        </w:rPr>
        <w:t>φακέλου δικαιολογητικών κατακύρωσης) της σχετικής δέσμευσης των φορέων αυτών.</w:t>
      </w:r>
    </w:p>
    <w:p w14:paraId="06D03769" w14:textId="2FCD41A9" w:rsidR="00C16982" w:rsidRPr="00C16982" w:rsidRDefault="00C16982" w:rsidP="00DC1040">
      <w:pPr>
        <w:ind w:left="23" w:right="-57"/>
        <w:jc w:val="both"/>
        <w:rPr>
          <w:rFonts w:asciiTheme="minorHAnsi" w:hAnsiTheme="minorHAnsi" w:cs="Arial"/>
          <w:bCs/>
          <w:u w:val="single"/>
        </w:rPr>
      </w:pPr>
      <w:r>
        <w:rPr>
          <w:rFonts w:asciiTheme="minorHAnsi" w:hAnsiTheme="minorHAnsi" w:cs="Arial"/>
          <w:bCs/>
        </w:rPr>
        <w:t xml:space="preserve">Επισημαίνεται ότι οι εν λόγω φορείς οφείλουν να υποβάλουν </w:t>
      </w:r>
      <w:r w:rsidRPr="00C16982">
        <w:rPr>
          <w:rFonts w:asciiTheme="minorHAnsi" w:hAnsiTheme="minorHAnsi" w:cs="Arial"/>
          <w:b/>
          <w:u w:val="single"/>
        </w:rPr>
        <w:t>ξεχωριστό ΤΕΥΔ</w:t>
      </w:r>
      <w:r>
        <w:rPr>
          <w:rFonts w:asciiTheme="minorHAnsi" w:hAnsiTheme="minorHAnsi" w:cs="Arial"/>
          <w:bCs/>
        </w:rPr>
        <w:t xml:space="preserve"> που θα συμπεριληφθεί στο φάκελο δικαιολογητικών συμμετοχής του υποψηφίου. </w:t>
      </w:r>
      <w:r w:rsidRPr="00C16982">
        <w:rPr>
          <w:rFonts w:asciiTheme="minorHAnsi" w:hAnsiTheme="minorHAnsi" w:cs="Arial"/>
          <w:bCs/>
          <w:u w:val="single"/>
        </w:rPr>
        <w:t xml:space="preserve">Στο ξεχωριστό </w:t>
      </w:r>
      <w:r w:rsidRPr="00C16982">
        <w:rPr>
          <w:rFonts w:asciiTheme="minorHAnsi" w:hAnsiTheme="minorHAnsi" w:cs="Arial"/>
          <w:b/>
          <w:u w:val="single"/>
        </w:rPr>
        <w:t>ΤΕΥΔ του δανείζοντος</w:t>
      </w:r>
      <w:r w:rsidRPr="00C16982">
        <w:rPr>
          <w:rFonts w:asciiTheme="minorHAnsi" w:hAnsiTheme="minorHAnsi" w:cs="Arial"/>
          <w:bCs/>
          <w:u w:val="single"/>
        </w:rPr>
        <w:t xml:space="preserve"> συμπληρώνονται όλα τα πεδία του </w:t>
      </w:r>
      <w:r w:rsidRPr="00C16982">
        <w:rPr>
          <w:rFonts w:asciiTheme="minorHAnsi" w:hAnsiTheme="minorHAnsi" w:cs="Arial"/>
          <w:b/>
          <w:u w:val="single"/>
        </w:rPr>
        <w:t>ΜΕΡΟΣ Ι, ΙΙ &amp; ΙΙΙ</w:t>
      </w:r>
      <w:r w:rsidRPr="00C16982">
        <w:rPr>
          <w:rFonts w:asciiTheme="minorHAnsi" w:hAnsiTheme="minorHAnsi" w:cs="Arial"/>
          <w:bCs/>
          <w:u w:val="single"/>
        </w:rPr>
        <w:t xml:space="preserve"> καθώς και όσα από τα πεδία του μέρους </w:t>
      </w:r>
      <w:r w:rsidRPr="00C16982">
        <w:rPr>
          <w:rFonts w:asciiTheme="minorHAnsi" w:hAnsiTheme="minorHAnsi" w:cs="Arial"/>
          <w:bCs/>
          <w:u w:val="single"/>
          <w:lang w:val="en-US"/>
        </w:rPr>
        <w:t>IV</w:t>
      </w:r>
      <w:r w:rsidRPr="00C16982">
        <w:rPr>
          <w:rFonts w:asciiTheme="minorHAnsi" w:hAnsiTheme="minorHAnsi" w:cs="Arial"/>
          <w:bCs/>
          <w:u w:val="single"/>
        </w:rPr>
        <w:t xml:space="preserve"> (ενότητα Β’ ή Γ΄) </w:t>
      </w:r>
      <w:r w:rsidRPr="00C16982">
        <w:rPr>
          <w:rFonts w:asciiTheme="minorHAnsi" w:hAnsiTheme="minorHAnsi" w:cs="Arial"/>
          <w:b/>
          <w:u w:val="single"/>
        </w:rPr>
        <w:t>αφορούν το δανεισμό</w:t>
      </w:r>
      <w:r w:rsidRPr="00C16982">
        <w:rPr>
          <w:rFonts w:asciiTheme="minorHAnsi" w:hAnsiTheme="minorHAnsi" w:cs="Arial"/>
          <w:bCs/>
          <w:u w:val="single"/>
        </w:rPr>
        <w:t>. Ομοίως στο ΤΕΥΔ του δανειζόμενου υπάρχουν αντίστοιχες αναφορές περί του δανεισμού.</w:t>
      </w:r>
    </w:p>
    <w:p w14:paraId="705CC390" w14:textId="06A58127" w:rsidR="00C16982" w:rsidRPr="00C16982" w:rsidRDefault="00C16982" w:rsidP="00DC1040">
      <w:pPr>
        <w:ind w:left="23" w:right="-57"/>
        <w:jc w:val="both"/>
        <w:rPr>
          <w:rFonts w:asciiTheme="minorHAnsi" w:hAnsiTheme="minorHAnsi" w:cs="Arial"/>
          <w:bCs/>
        </w:rPr>
      </w:pPr>
      <w:r>
        <w:rPr>
          <w:rFonts w:asciiTheme="minorHAnsi" w:hAnsiTheme="minorHAnsi" w:cs="Arial"/>
          <w:bCs/>
        </w:rPr>
        <w:t>Στην περίπτωση που ο υποψήφιος επικαλεστεί στήριξη στις ικανότητες άλλων φορέων όσον αφορά τα κριτήρια που σχετίζονται με την οικονομική και χρηματοοικονομική επάρκεια, τότε ο υποψήφιος οικονομικός φορέας και αυτοί οι φορείς θα είναι από κοινού υπεύθυνοι για την εκτέλεση της σύμβασης.</w:t>
      </w:r>
    </w:p>
    <w:p w14:paraId="622F49C5" w14:textId="7B5F534F" w:rsidR="002F1D3B" w:rsidRDefault="002F1D3B">
      <w:pPr>
        <w:spacing w:after="160" w:line="259" w:lineRule="auto"/>
        <w:rPr>
          <w:rFonts w:asciiTheme="minorHAnsi" w:hAnsiTheme="minorHAnsi" w:cs="Arial"/>
          <w:bCs/>
        </w:rPr>
      </w:pPr>
      <w:r>
        <w:rPr>
          <w:rFonts w:asciiTheme="minorHAnsi" w:hAnsiTheme="minorHAnsi" w:cs="Arial"/>
          <w:bCs/>
        </w:rPr>
        <w:br w:type="page"/>
      </w:r>
    </w:p>
    <w:p w14:paraId="045DAECF" w14:textId="56E1A890" w:rsidR="003810A8" w:rsidRPr="003810A8" w:rsidRDefault="003810A8" w:rsidP="00DC1040">
      <w:pPr>
        <w:ind w:left="23" w:right="-57"/>
        <w:jc w:val="both"/>
        <w:rPr>
          <w:rFonts w:asciiTheme="minorHAnsi" w:hAnsiTheme="minorHAnsi" w:cs="Arial"/>
          <w:b/>
          <w:bCs/>
        </w:rPr>
      </w:pPr>
      <w:r w:rsidRPr="003810A8">
        <w:rPr>
          <w:rFonts w:asciiTheme="minorHAnsi" w:hAnsiTheme="minorHAnsi" w:cs="Arial"/>
          <w:b/>
          <w:bCs/>
        </w:rPr>
        <w:lastRenderedPageBreak/>
        <w:t xml:space="preserve">ΑΡΘΡΟ </w:t>
      </w:r>
      <w:r w:rsidR="00C16982">
        <w:rPr>
          <w:rFonts w:asciiTheme="minorHAnsi" w:hAnsiTheme="minorHAnsi" w:cs="Arial"/>
          <w:b/>
          <w:bCs/>
        </w:rPr>
        <w:t>7</w:t>
      </w:r>
      <w:r w:rsidR="009E2369" w:rsidRPr="009E2369">
        <w:rPr>
          <w:rFonts w:asciiTheme="minorHAnsi" w:hAnsiTheme="minorHAnsi" w:cs="Arial"/>
          <w:b/>
          <w:bCs/>
        </w:rPr>
        <w:t>.</w:t>
      </w:r>
      <w:r w:rsidRPr="003810A8">
        <w:rPr>
          <w:rFonts w:asciiTheme="minorHAnsi" w:hAnsiTheme="minorHAnsi" w:cs="Arial"/>
          <w:b/>
          <w:bCs/>
        </w:rPr>
        <w:t xml:space="preserve"> ΣΤΟΙΧΕΙΑ ΚΑΙ ΔΙΚΑΙΟΛΟΓΗΤΙΚΑ ΣΥΜΜΕΤΟΧΗΣ</w:t>
      </w:r>
    </w:p>
    <w:p w14:paraId="3A752395" w14:textId="4E7174BB" w:rsidR="003810A8" w:rsidRPr="0094171C" w:rsidRDefault="00962CE2" w:rsidP="00DC1040">
      <w:pPr>
        <w:ind w:left="23" w:right="-57"/>
        <w:jc w:val="both"/>
        <w:rPr>
          <w:rFonts w:asciiTheme="minorHAnsi" w:hAnsiTheme="minorHAnsi" w:cs="Arial"/>
          <w:b/>
          <w:bCs/>
        </w:rPr>
      </w:pPr>
      <w:r>
        <w:rPr>
          <w:rFonts w:asciiTheme="minorHAnsi" w:hAnsiTheme="minorHAnsi" w:cs="Arial"/>
          <w:b/>
          <w:bCs/>
        </w:rPr>
        <w:t>7</w:t>
      </w:r>
      <w:r w:rsidR="003810A8" w:rsidRPr="0094171C">
        <w:rPr>
          <w:rFonts w:asciiTheme="minorHAnsi" w:hAnsiTheme="minorHAnsi" w:cs="Arial"/>
          <w:b/>
          <w:bCs/>
        </w:rPr>
        <w:t>.1</w:t>
      </w:r>
      <w:r w:rsidR="002F1D3B">
        <w:rPr>
          <w:rFonts w:asciiTheme="minorHAnsi" w:hAnsiTheme="minorHAnsi" w:cs="Arial"/>
          <w:b/>
          <w:bCs/>
        </w:rPr>
        <w:t>.</w:t>
      </w:r>
      <w:r w:rsidR="003810A8" w:rsidRPr="0094171C">
        <w:rPr>
          <w:rFonts w:asciiTheme="minorHAnsi" w:hAnsiTheme="minorHAnsi" w:cs="Arial"/>
          <w:b/>
          <w:bCs/>
        </w:rPr>
        <w:t xml:space="preserve"> ΕΓΓΥΗΣΗ ΣΥΜΜΕΤΟΧΗΣ</w:t>
      </w:r>
    </w:p>
    <w:p w14:paraId="5E4B045D" w14:textId="67C32254" w:rsidR="0094171C" w:rsidRDefault="00962CE2" w:rsidP="00DC1040">
      <w:pPr>
        <w:jc w:val="both"/>
        <w:rPr>
          <w:rFonts w:asciiTheme="minorHAnsi" w:hAnsiTheme="minorHAnsi"/>
        </w:rPr>
      </w:pPr>
      <w:r>
        <w:rPr>
          <w:rFonts w:asciiTheme="minorHAnsi" w:hAnsiTheme="minorHAnsi"/>
        </w:rPr>
        <w:t xml:space="preserve">Οι προσφέροντες οφείλουν με </w:t>
      </w:r>
      <w:r w:rsidRPr="001922B3">
        <w:rPr>
          <w:rFonts w:asciiTheme="minorHAnsi" w:hAnsiTheme="minorHAnsi"/>
          <w:b/>
          <w:bCs/>
        </w:rPr>
        <w:t>ποινή αποκλεισμού</w:t>
      </w:r>
      <w:r>
        <w:rPr>
          <w:rFonts w:asciiTheme="minorHAnsi" w:hAnsiTheme="minorHAnsi"/>
        </w:rPr>
        <w:t xml:space="preserve">, μαζί με την προσφορά, να καταθέσουν Εγγύηση συμμετοχής τους στο διαγωνισμό, ποσού που αντιστοιχεί σε </w:t>
      </w:r>
      <w:r w:rsidRPr="001922B3">
        <w:rPr>
          <w:rFonts w:asciiTheme="minorHAnsi" w:hAnsiTheme="minorHAnsi"/>
          <w:b/>
          <w:bCs/>
        </w:rPr>
        <w:t>ποσοστό 2%</w:t>
      </w:r>
      <w:r>
        <w:rPr>
          <w:rFonts w:asciiTheme="minorHAnsi" w:hAnsiTheme="minorHAnsi"/>
        </w:rPr>
        <w:t xml:space="preserve"> επί της προϋπολογισθείσας δαπάνης </w:t>
      </w:r>
      <w:r w:rsidRPr="001922B3">
        <w:rPr>
          <w:rFonts w:asciiTheme="minorHAnsi" w:hAnsiTheme="minorHAnsi"/>
          <w:b/>
          <w:bCs/>
        </w:rPr>
        <w:t>χωρίς ΦΠΑ</w:t>
      </w:r>
      <w:r>
        <w:rPr>
          <w:rFonts w:asciiTheme="minorHAnsi" w:hAnsiTheme="minorHAnsi"/>
        </w:rPr>
        <w:t xml:space="preserve"> (</w:t>
      </w:r>
      <w:r w:rsidR="00255A85">
        <w:rPr>
          <w:rFonts w:asciiTheme="minorHAnsi" w:hAnsiTheme="minorHAnsi"/>
        </w:rPr>
        <w:t>1.</w:t>
      </w:r>
      <w:r w:rsidR="00A85A77">
        <w:rPr>
          <w:rFonts w:asciiTheme="minorHAnsi" w:hAnsiTheme="minorHAnsi"/>
        </w:rPr>
        <w:t>1</w:t>
      </w:r>
      <w:r w:rsidR="00255A85">
        <w:rPr>
          <w:rFonts w:asciiTheme="minorHAnsi" w:hAnsiTheme="minorHAnsi"/>
        </w:rPr>
        <w:t xml:space="preserve">00,00 </w:t>
      </w:r>
      <w:r>
        <w:rPr>
          <w:rFonts w:asciiTheme="minorHAnsi" w:hAnsiTheme="minorHAnsi"/>
        </w:rPr>
        <w:t xml:space="preserve">€). Η εγγύηση συμμετοχής πρέπει να ισχύει για τουλάχιστον </w:t>
      </w:r>
      <w:r w:rsidRPr="001922B3">
        <w:rPr>
          <w:rFonts w:asciiTheme="minorHAnsi" w:hAnsiTheme="minorHAnsi"/>
          <w:b/>
          <w:bCs/>
        </w:rPr>
        <w:t>ένα (1) μήνα</w:t>
      </w:r>
      <w:r>
        <w:rPr>
          <w:rFonts w:asciiTheme="minorHAnsi" w:hAnsiTheme="minorHAnsi"/>
        </w:rPr>
        <w:t xml:space="preserve"> μετά τη λήξη του χρόνου ισχύος της προσφοράς, δηλαδή να λήγει στις </w:t>
      </w:r>
      <w:r w:rsidR="00576185">
        <w:rPr>
          <w:rFonts w:asciiTheme="minorHAnsi" w:hAnsiTheme="minorHAnsi"/>
        </w:rPr>
        <w:t>04/01/2021</w:t>
      </w:r>
      <w:r>
        <w:rPr>
          <w:rFonts w:asciiTheme="minorHAnsi" w:hAnsiTheme="minorHAnsi"/>
        </w:rPr>
        <w:t xml:space="preserve">. Η εγγύηση συμμετοχής επιστρέφεται στον Ανάδοχο μετά την κατάθεση της εγγύησης καλής εκτέλεσης με την υπογραφή της σύμβασης, ενώ στους λοιπούς προσφέροντες </w:t>
      </w:r>
      <w:r w:rsidRPr="001922B3">
        <w:rPr>
          <w:rFonts w:asciiTheme="minorHAnsi" w:hAnsiTheme="minorHAnsi"/>
          <w:b/>
          <w:bCs/>
        </w:rPr>
        <w:t>μέσα σε πέντε (5) εργάσιμες ημέρες</w:t>
      </w:r>
      <w:r>
        <w:rPr>
          <w:rFonts w:asciiTheme="minorHAnsi" w:hAnsiTheme="minorHAnsi"/>
        </w:rPr>
        <w:t xml:space="preserve"> από την ημερομηνία κοινοποίησης της Κατακύρωσης. Σε περίπτωση απόρριψης προσφορών η εγγυητική επιστολή του απορριφθέντος υποψηφίου επιστρέφεται </w:t>
      </w:r>
      <w:r w:rsidRPr="001922B3">
        <w:rPr>
          <w:rFonts w:asciiTheme="minorHAnsi" w:hAnsiTheme="minorHAnsi"/>
          <w:b/>
          <w:bCs/>
        </w:rPr>
        <w:t>υπό την προϋπόθεση ότι δεν έχει ασκηθεί ενδικοφανής προσφυγή ή ένδικο βοήθημα ή έχει εκπνεύσει άπρακτη η προθεσμία άσκησης ενδικοφανούς προσφυγής ή ένδικων βοηθημάτων ή έχει λάβει χώρα παραίτησης από το δικαίωμα άσκησης αυτών ή αυτά έχουν απορριφθεί αμετακλήτως</w:t>
      </w:r>
      <w:r>
        <w:rPr>
          <w:rFonts w:asciiTheme="minorHAnsi" w:hAnsiTheme="minorHAnsi"/>
        </w:rPr>
        <w:t>.</w:t>
      </w:r>
    </w:p>
    <w:p w14:paraId="6B94E234" w14:textId="33AD10B9" w:rsidR="00962CE2" w:rsidRDefault="00962CE2" w:rsidP="00DC1040">
      <w:pPr>
        <w:jc w:val="both"/>
        <w:rPr>
          <w:rFonts w:asciiTheme="minorHAnsi" w:hAnsiTheme="minorHAnsi"/>
        </w:rPr>
      </w:pPr>
      <w:r>
        <w:rPr>
          <w:rFonts w:asciiTheme="minorHAnsi" w:hAnsiTheme="minorHAnsi"/>
        </w:rPr>
        <w:t>Η εγγύηση συμμετοχής εκδίδεται από πιστωτικά ιδρύματα ή άλλα νομικά πρόσωπα ή ασφαλιστικές επιχειρήσεις κατά την έννοια των περιπτώσεων β’ και γ’ της παρ. 1 του άρθρου 14 του Ν. 4364/2016 (Α’ 13) που λειτουργούν νόμιμα στην Ελλάδα ή σε άλλο κράτος μέλος της Ευρωπαϊκής Ένωσης (ΕΕ) ή του Ευρωπαϊκού Οικονομικού Χώρου (ΕΟΧ) ή σε τρίτες χώρες που έχουν υπογράψει τη Συμφωνία</w:t>
      </w:r>
      <w:r w:rsidR="001922B3">
        <w:rPr>
          <w:rFonts w:asciiTheme="minorHAnsi" w:hAnsiTheme="minorHAnsi"/>
        </w:rPr>
        <w:t xml:space="preserve"> Δημοσίων Συμβάσεων του Παγκόσμιου Οργανισμού Εμπορίου, η οποία κυρώθηκε με το νόμο 2513/1337 και έχουν, σύμφωνα με τη νομοθεσία των κρατών αυτών, αυτό το δικαίωμα.</w:t>
      </w:r>
    </w:p>
    <w:p w14:paraId="11674EF8" w14:textId="6496560E" w:rsidR="001922B3" w:rsidRDefault="001922B3" w:rsidP="00DC1040">
      <w:pPr>
        <w:jc w:val="both"/>
        <w:rPr>
          <w:rFonts w:asciiTheme="minorHAnsi" w:hAnsiTheme="minorHAnsi"/>
        </w:rPr>
      </w:pPr>
      <w:r>
        <w:rPr>
          <w:rFonts w:asciiTheme="minorHAnsi" w:hAnsiTheme="minorHAnsi"/>
        </w:rPr>
        <w:t>Εγγυήσεις που εκδίδονται σε άλλο κράτος εκτός της Ελλάδας, θα συνοδεύονται από μετάφρασή τους στην Ελληνική γλώσσα.</w:t>
      </w:r>
    </w:p>
    <w:p w14:paraId="7670442E" w14:textId="2D66F6CC" w:rsidR="001922B3" w:rsidRDefault="001922B3" w:rsidP="00DC1040">
      <w:pPr>
        <w:jc w:val="both"/>
        <w:rPr>
          <w:rFonts w:asciiTheme="minorHAnsi" w:hAnsiTheme="minorHAnsi"/>
        </w:rPr>
      </w:pPr>
      <w:r>
        <w:rPr>
          <w:rFonts w:asciiTheme="minorHAnsi" w:hAnsiTheme="minorHAnsi"/>
        </w:rPr>
        <w:t xml:space="preserve">Η εγγύηση συμμετοχής καταπίπτει σε περίπτωση που ο υποψήφιος αποσύρει την προσφορά του κατά τη διάρκεια ισχύος της ή παρέχει ψευδή στοιχεία σύμφωνα με τα οριζόμενα στα </w:t>
      </w:r>
      <w:r w:rsidRPr="001922B3">
        <w:rPr>
          <w:rFonts w:asciiTheme="minorHAnsi" w:hAnsiTheme="minorHAnsi"/>
          <w:b/>
          <w:bCs/>
        </w:rPr>
        <w:t>άρθρα 73 έως 78 του Ν. 4412/2016.</w:t>
      </w:r>
    </w:p>
    <w:p w14:paraId="6216C933" w14:textId="65A937E3" w:rsidR="001922B3" w:rsidRDefault="001922B3" w:rsidP="00DC1040">
      <w:pPr>
        <w:jc w:val="both"/>
        <w:rPr>
          <w:rFonts w:asciiTheme="minorHAnsi" w:hAnsiTheme="minorHAnsi"/>
        </w:rPr>
      </w:pPr>
    </w:p>
    <w:p w14:paraId="54DAB16F" w14:textId="2CB93E35" w:rsidR="001922B3" w:rsidRDefault="001922B3" w:rsidP="002F1D3B">
      <w:pPr>
        <w:jc w:val="both"/>
        <w:rPr>
          <w:rFonts w:asciiTheme="minorHAnsi" w:hAnsiTheme="minorHAnsi" w:cs="Arial"/>
          <w:b/>
          <w:bCs/>
        </w:rPr>
      </w:pPr>
      <w:r w:rsidRPr="001922B3">
        <w:rPr>
          <w:rFonts w:asciiTheme="minorHAnsi" w:hAnsiTheme="minorHAnsi"/>
          <w:b/>
          <w:bCs/>
        </w:rPr>
        <w:t>Η εγγύηση συμμετοχής πρέπει να συνταχθεί σύμφωνα με το υπόδειγμα του ΜΕΡΟΥΣ Δ’ της παρούσας διακήρυξης.</w:t>
      </w:r>
    </w:p>
    <w:p w14:paraId="2DEB269A" w14:textId="77777777" w:rsidR="0094171C" w:rsidRDefault="0094171C" w:rsidP="00DC1040">
      <w:pPr>
        <w:pStyle w:val="Default"/>
        <w:tabs>
          <w:tab w:val="left" w:pos="851"/>
          <w:tab w:val="left" w:pos="1418"/>
          <w:tab w:val="left" w:pos="1985"/>
          <w:tab w:val="left" w:pos="2552"/>
          <w:tab w:val="left" w:pos="5954"/>
        </w:tabs>
        <w:jc w:val="center"/>
        <w:rPr>
          <w:rFonts w:asciiTheme="minorHAnsi" w:hAnsiTheme="minorHAnsi" w:cs="Arial"/>
          <w:b/>
          <w:bCs/>
          <w:color w:val="auto"/>
        </w:rPr>
      </w:pPr>
    </w:p>
    <w:p w14:paraId="0D2A6E89" w14:textId="599450A4" w:rsidR="004A38EE" w:rsidRPr="004A38EE" w:rsidRDefault="001922B3" w:rsidP="00DC1040">
      <w:pPr>
        <w:ind w:left="23" w:right="-57"/>
        <w:jc w:val="both"/>
        <w:rPr>
          <w:rFonts w:asciiTheme="minorHAnsi" w:hAnsiTheme="minorHAnsi" w:cs="Arial"/>
          <w:b/>
          <w:bCs/>
        </w:rPr>
      </w:pPr>
      <w:r>
        <w:rPr>
          <w:rFonts w:asciiTheme="minorHAnsi" w:hAnsiTheme="minorHAnsi" w:cs="Arial"/>
          <w:b/>
          <w:bCs/>
        </w:rPr>
        <w:t>7</w:t>
      </w:r>
      <w:r w:rsidR="004A38EE" w:rsidRPr="004A38EE">
        <w:rPr>
          <w:rFonts w:asciiTheme="minorHAnsi" w:hAnsiTheme="minorHAnsi" w:cs="Arial"/>
          <w:b/>
          <w:bCs/>
        </w:rPr>
        <w:t>.2</w:t>
      </w:r>
      <w:r w:rsidR="002F1D3B">
        <w:rPr>
          <w:rFonts w:asciiTheme="minorHAnsi" w:hAnsiTheme="minorHAnsi" w:cs="Arial"/>
          <w:b/>
          <w:bCs/>
        </w:rPr>
        <w:t>.</w:t>
      </w:r>
      <w:r w:rsidR="004A38EE" w:rsidRPr="004A38EE">
        <w:rPr>
          <w:rFonts w:asciiTheme="minorHAnsi" w:hAnsiTheme="minorHAnsi" w:cs="Arial"/>
          <w:b/>
          <w:bCs/>
        </w:rPr>
        <w:t xml:space="preserve"> ΔΙΚΑΙΟΛΟΓΗΤΙΚΑ ΣΥΜΜΕΤΟΧΗΣ</w:t>
      </w:r>
    </w:p>
    <w:p w14:paraId="2FDF27E1" w14:textId="08810F43" w:rsidR="004A38EE" w:rsidRDefault="004A38EE" w:rsidP="00DC1040">
      <w:pPr>
        <w:ind w:left="23" w:right="-57"/>
        <w:jc w:val="both"/>
        <w:rPr>
          <w:rFonts w:asciiTheme="minorHAnsi" w:hAnsiTheme="minorHAnsi" w:cs="Arial"/>
          <w:b/>
          <w:u w:val="single"/>
        </w:rPr>
      </w:pPr>
      <w:r w:rsidRPr="004A38EE">
        <w:rPr>
          <w:rFonts w:asciiTheme="minorHAnsi" w:hAnsiTheme="minorHAnsi" w:cs="Arial"/>
          <w:bCs/>
        </w:rPr>
        <w:t xml:space="preserve">Οι Προσφέροντες οφείλουν, μαζί με την προσφορά, να καταθέσουν </w:t>
      </w:r>
      <w:r w:rsidRPr="001922B3">
        <w:rPr>
          <w:rFonts w:asciiTheme="minorHAnsi" w:hAnsiTheme="minorHAnsi" w:cs="Arial"/>
          <w:b/>
        </w:rPr>
        <w:t xml:space="preserve">επί ποινή αποκλεισμού το Τυποποιημένο Έντυπο Υπεύθυνης Δήλωσης (ΤΕΥΔ) του Μέρους </w:t>
      </w:r>
      <w:r w:rsidR="007D2034" w:rsidRPr="001922B3">
        <w:rPr>
          <w:rFonts w:asciiTheme="minorHAnsi" w:hAnsiTheme="minorHAnsi" w:cs="Arial"/>
          <w:b/>
        </w:rPr>
        <w:t>Γ</w:t>
      </w:r>
      <w:r w:rsidRPr="001922B3">
        <w:rPr>
          <w:rFonts w:asciiTheme="minorHAnsi" w:hAnsiTheme="minorHAnsi" w:cs="Arial"/>
          <w:b/>
        </w:rPr>
        <w:t>’ της παρούσας</w:t>
      </w:r>
      <w:r w:rsidR="001922B3" w:rsidRPr="001922B3">
        <w:rPr>
          <w:rFonts w:asciiTheme="minorHAnsi" w:hAnsiTheme="minorHAnsi" w:cs="Arial"/>
          <w:b/>
        </w:rPr>
        <w:t xml:space="preserve"> το οποίο δύναται να φέρει ημερομηνία υπογραφής </w:t>
      </w:r>
      <w:r w:rsidR="001922B3" w:rsidRPr="001922B3">
        <w:rPr>
          <w:rFonts w:asciiTheme="minorHAnsi" w:hAnsiTheme="minorHAnsi" w:cs="Arial"/>
          <w:b/>
          <w:u w:val="single"/>
        </w:rPr>
        <w:t>έως και δέκα (10) ημέρες πριν την καταληκτική ημερομηνία υποβολής προσφορών</w:t>
      </w:r>
      <w:r w:rsidRPr="001922B3">
        <w:rPr>
          <w:rFonts w:asciiTheme="minorHAnsi" w:hAnsiTheme="minorHAnsi" w:cs="Arial"/>
          <w:b/>
          <w:u w:val="single"/>
        </w:rPr>
        <w:t>.</w:t>
      </w:r>
    </w:p>
    <w:p w14:paraId="5A3334DC" w14:textId="77777777" w:rsidR="001922B3" w:rsidRPr="001922B3" w:rsidRDefault="001922B3" w:rsidP="00DC1040">
      <w:pPr>
        <w:ind w:left="23" w:right="-57"/>
        <w:jc w:val="both"/>
        <w:rPr>
          <w:rFonts w:asciiTheme="minorHAnsi" w:hAnsiTheme="minorHAnsi" w:cs="Arial"/>
          <w:b/>
          <w:u w:val="single"/>
        </w:rPr>
      </w:pPr>
    </w:p>
    <w:p w14:paraId="1F09BFBA" w14:textId="77777777" w:rsidR="004A38EE" w:rsidRPr="004A38EE" w:rsidRDefault="004A38EE" w:rsidP="00DC1040">
      <w:pPr>
        <w:ind w:left="23" w:right="-57"/>
        <w:jc w:val="both"/>
        <w:rPr>
          <w:rFonts w:asciiTheme="minorHAnsi" w:hAnsiTheme="minorHAnsi" w:cs="Arial"/>
          <w:bCs/>
        </w:rPr>
      </w:pPr>
      <w:r w:rsidRPr="004A38EE">
        <w:rPr>
          <w:rFonts w:asciiTheme="minorHAnsi" w:hAnsiTheme="minorHAnsi" w:cs="Arial"/>
          <w:bCs/>
        </w:rPr>
        <w:t>Επισημαίνεται ότι :</w:t>
      </w:r>
    </w:p>
    <w:p w14:paraId="540D0601" w14:textId="5054FCB4" w:rsidR="004A38EE" w:rsidRPr="004A38EE" w:rsidRDefault="004A38EE" w:rsidP="00DC1040">
      <w:pPr>
        <w:pStyle w:val="af2"/>
        <w:numPr>
          <w:ilvl w:val="0"/>
          <w:numId w:val="8"/>
        </w:numPr>
        <w:ind w:right="-57"/>
        <w:jc w:val="both"/>
        <w:rPr>
          <w:rFonts w:asciiTheme="minorHAnsi" w:hAnsiTheme="minorHAnsi" w:cs="Arial"/>
          <w:bCs/>
        </w:rPr>
      </w:pPr>
      <w:r w:rsidRPr="004A38EE">
        <w:rPr>
          <w:rFonts w:asciiTheme="minorHAnsi" w:hAnsiTheme="minorHAnsi" w:cs="Arial"/>
          <w:bCs/>
        </w:rPr>
        <w:t>Κάθε οικονομικός φορέας που συμμετέχει αυτοτελώς, πρέπει να συμπληρώσει και να υποβάλει ένα ΤΕΥΔ.</w:t>
      </w:r>
    </w:p>
    <w:p w14:paraId="12AC407D" w14:textId="72446A81" w:rsidR="004A38EE" w:rsidRPr="004A38EE" w:rsidRDefault="004A38EE" w:rsidP="00DC1040">
      <w:pPr>
        <w:pStyle w:val="af2"/>
        <w:numPr>
          <w:ilvl w:val="0"/>
          <w:numId w:val="8"/>
        </w:numPr>
        <w:ind w:right="-57"/>
        <w:jc w:val="both"/>
        <w:rPr>
          <w:rFonts w:asciiTheme="minorHAnsi" w:hAnsiTheme="minorHAnsi" w:cs="Arial"/>
          <w:bCs/>
        </w:rPr>
      </w:pPr>
      <w:r w:rsidRPr="004A38EE">
        <w:rPr>
          <w:rFonts w:asciiTheme="minorHAnsi" w:hAnsiTheme="minorHAnsi" w:cs="Arial"/>
          <w:bCs/>
        </w:rPr>
        <w:t>Όταν συμμετέχουν οικονομικοί φορείς υπό τη μορφή ένωσης, πρέπει να συμπληρωθεί και να υποβληθεί για κάθε φορέα – μέλος της ένωσης χωριστό ΤΕΥΔ, στο οποίο παρατίθενται οι πληροφορίες που απαιτούνται σύμφωνα με τα μέρη II έως ΙV</w:t>
      </w:r>
      <w:r w:rsidR="001922B3">
        <w:rPr>
          <w:rStyle w:val="af9"/>
          <w:rFonts w:asciiTheme="minorHAnsi" w:hAnsiTheme="minorHAnsi" w:cs="Arial"/>
          <w:bCs/>
        </w:rPr>
        <w:footnoteReference w:id="3"/>
      </w:r>
      <w:r w:rsidR="005F68F7">
        <w:rPr>
          <w:rFonts w:asciiTheme="minorHAnsi" w:hAnsiTheme="minorHAnsi" w:cs="Arial"/>
          <w:bCs/>
        </w:rPr>
        <w:t>.</w:t>
      </w:r>
    </w:p>
    <w:p w14:paraId="7532B301" w14:textId="71EE4F39" w:rsidR="004A38EE" w:rsidRPr="004A38EE" w:rsidRDefault="004A38EE" w:rsidP="00DC1040">
      <w:pPr>
        <w:pStyle w:val="af2"/>
        <w:numPr>
          <w:ilvl w:val="0"/>
          <w:numId w:val="8"/>
        </w:numPr>
        <w:ind w:right="-57"/>
        <w:jc w:val="both"/>
        <w:rPr>
          <w:rFonts w:asciiTheme="minorHAnsi" w:hAnsiTheme="minorHAnsi" w:cs="Arial"/>
          <w:bCs/>
        </w:rPr>
      </w:pPr>
      <w:r w:rsidRPr="004A38EE">
        <w:rPr>
          <w:rFonts w:asciiTheme="minorHAnsi" w:hAnsiTheme="minorHAnsi" w:cs="Arial"/>
          <w:bCs/>
        </w:rPr>
        <w:lastRenderedPageBreak/>
        <w:t>Στην περίπτωση που ο συμμετέχων οικονομικός φορέας δηλώσει πως θα αναθέσει υπό μορφή υπεργολαβίας ποσοστό της σύμβασης που ξεπερνάει το 0% της συνολικής της αξίας, τότε υποβάλλεται μαζί με το ΤΕΥΔ του συμμετέχοντα οικονομικού φορέα και χωριστό ΤΕΥΔ εκ μέρους του/των υπεργολάβου/ων.</w:t>
      </w:r>
    </w:p>
    <w:p w14:paraId="237186EC" w14:textId="3CFBC276" w:rsidR="004A38EE" w:rsidRPr="004A38EE" w:rsidRDefault="004A38EE" w:rsidP="00DC1040">
      <w:pPr>
        <w:pStyle w:val="af2"/>
        <w:numPr>
          <w:ilvl w:val="0"/>
          <w:numId w:val="8"/>
        </w:numPr>
        <w:ind w:right="-57"/>
        <w:jc w:val="both"/>
        <w:rPr>
          <w:rFonts w:asciiTheme="minorHAnsi" w:hAnsiTheme="minorHAnsi" w:cs="Arial"/>
          <w:bCs/>
        </w:rPr>
      </w:pPr>
      <w:r w:rsidRPr="004A38EE">
        <w:rPr>
          <w:rFonts w:asciiTheme="minorHAnsi" w:hAnsiTheme="minorHAnsi" w:cs="Arial"/>
          <w:bCs/>
        </w:rPr>
        <w:t>Το ΤΕΥΔ των νομικών προσώπων υπογράφεται από τον νόμιμο εκπρόσωπο ανάλογα με τις αρμοδιότητές του εκ του καταστατικού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Το ως άνω υπογεγραμμένο από το νόμιμο εκπρόσωπο ΤΕΥΔ λογίζεται ως προκαταρκτική απόδειξη των λόγων αποκλεισμού που αναφέρονται στην παράγραφο 6.2 της παρούσας για το σύνολο των φυσικών προσώπων που είναι</w:t>
      </w:r>
      <w:r w:rsidRPr="004A38EE">
        <w:t xml:space="preserve"> </w:t>
      </w:r>
      <w:r w:rsidRPr="004A38EE">
        <w:rPr>
          <w:rFonts w:asciiTheme="minorHAnsi" w:hAnsiTheme="minorHAnsi" w:cs="Arial"/>
          <w:bCs/>
        </w:rPr>
        <w:t>μέλη του διοικητικού, διευθυντικού ή εποπτικού οργάνου του ή έχουν εξουσία εκπροσώπησης, λήψης αποφάσεων ή ελέγχου σε αυτόν</w:t>
      </w:r>
    </w:p>
    <w:p w14:paraId="644A00E3" w14:textId="2EF5A375" w:rsidR="003810A8" w:rsidRPr="002F1D3B" w:rsidRDefault="004A38EE" w:rsidP="00015F2A">
      <w:pPr>
        <w:pStyle w:val="af2"/>
        <w:numPr>
          <w:ilvl w:val="0"/>
          <w:numId w:val="8"/>
        </w:numPr>
        <w:spacing w:after="160" w:line="259" w:lineRule="auto"/>
        <w:ind w:right="-57"/>
        <w:jc w:val="both"/>
        <w:rPr>
          <w:rFonts w:asciiTheme="minorHAnsi" w:hAnsiTheme="minorHAnsi" w:cs="Arial"/>
          <w:bCs/>
        </w:rPr>
      </w:pPr>
      <w:r w:rsidRPr="002F1D3B">
        <w:rPr>
          <w:rFonts w:asciiTheme="minorHAnsi" w:hAnsiTheme="minorHAnsi" w:cs="Arial"/>
          <w:bCs/>
        </w:rPr>
        <w:t xml:space="preserve"> Oμοίως σε περίπτωση στήριξης σε ικανότητες τρίτων οι τρίτοι φορείς οφείλουν να υποβάλλουν ξεχωριστό ΤΕΥΔ που θα συμπεριληφθεί στο φάκελο δικαιολογητικών συμμετοχής του υποψηφίου</w:t>
      </w:r>
    </w:p>
    <w:p w14:paraId="1BC5B74D" w14:textId="77777777" w:rsidR="003810A8" w:rsidRPr="003810A8" w:rsidRDefault="003810A8" w:rsidP="00DC1040">
      <w:pPr>
        <w:ind w:left="23" w:right="-57"/>
        <w:jc w:val="both"/>
        <w:rPr>
          <w:rFonts w:asciiTheme="minorHAnsi" w:hAnsiTheme="minorHAnsi" w:cs="Arial"/>
          <w:b/>
          <w:bCs/>
        </w:rPr>
      </w:pPr>
    </w:p>
    <w:p w14:paraId="31109873" w14:textId="36D98411" w:rsidR="004A38EE" w:rsidRPr="004A38EE" w:rsidRDefault="004A38EE" w:rsidP="00DC1040">
      <w:pPr>
        <w:ind w:left="23" w:right="-57"/>
        <w:jc w:val="both"/>
        <w:rPr>
          <w:rFonts w:asciiTheme="minorHAnsi" w:hAnsiTheme="minorHAnsi" w:cs="Arial"/>
          <w:b/>
          <w:bCs/>
        </w:rPr>
      </w:pPr>
      <w:r w:rsidRPr="004A38EE">
        <w:rPr>
          <w:rFonts w:asciiTheme="minorHAnsi" w:hAnsiTheme="minorHAnsi" w:cs="Arial"/>
          <w:b/>
          <w:bCs/>
        </w:rPr>
        <w:t xml:space="preserve">ΑΡΘΡΟ </w:t>
      </w:r>
      <w:r w:rsidR="001922B3">
        <w:rPr>
          <w:rFonts w:asciiTheme="minorHAnsi" w:hAnsiTheme="minorHAnsi" w:cs="Arial"/>
          <w:b/>
          <w:bCs/>
        </w:rPr>
        <w:t>8</w:t>
      </w:r>
      <w:r w:rsidR="009E2369" w:rsidRPr="00526EDF">
        <w:rPr>
          <w:rFonts w:asciiTheme="minorHAnsi" w:hAnsiTheme="minorHAnsi" w:cs="Arial"/>
          <w:b/>
          <w:bCs/>
        </w:rPr>
        <w:t>.</w:t>
      </w:r>
      <w:r w:rsidRPr="004A38EE">
        <w:rPr>
          <w:rFonts w:asciiTheme="minorHAnsi" w:hAnsiTheme="minorHAnsi" w:cs="Arial"/>
          <w:b/>
          <w:bCs/>
        </w:rPr>
        <w:t xml:space="preserve"> ΧΡΟΝΟΣ ΙΣΧΥΟΣ ΠΡΟΣΦΟΡΩΝ</w:t>
      </w:r>
    </w:p>
    <w:p w14:paraId="64B53137" w14:textId="7D388000" w:rsidR="004A38EE" w:rsidRPr="002144CE" w:rsidRDefault="004A38EE" w:rsidP="00DC1040">
      <w:pPr>
        <w:ind w:left="23" w:right="-57"/>
        <w:jc w:val="both"/>
        <w:rPr>
          <w:rFonts w:asciiTheme="minorHAnsi" w:hAnsiTheme="minorHAnsi" w:cs="Arial"/>
          <w:b/>
          <w:bCs/>
        </w:rPr>
      </w:pPr>
      <w:r w:rsidRPr="00294626">
        <w:rPr>
          <w:rFonts w:asciiTheme="minorHAnsi" w:hAnsiTheme="minorHAnsi" w:cs="Arial"/>
          <w:bCs/>
        </w:rPr>
        <w:t xml:space="preserve">Οι προσφορές ισχύουν και δεσμεύουν τους Προσφέροντες για </w:t>
      </w:r>
      <w:r w:rsidR="009E2369" w:rsidRPr="008E1380">
        <w:rPr>
          <w:rFonts w:asciiTheme="minorHAnsi" w:hAnsiTheme="minorHAnsi" w:cs="Arial"/>
          <w:bCs/>
        </w:rPr>
        <w:t>180</w:t>
      </w:r>
      <w:r w:rsidR="00452113" w:rsidRPr="008E1380">
        <w:rPr>
          <w:rFonts w:asciiTheme="minorHAnsi" w:hAnsiTheme="minorHAnsi" w:cs="Arial"/>
          <w:bCs/>
        </w:rPr>
        <w:t xml:space="preserve"> ημέρες</w:t>
      </w:r>
      <w:r w:rsidR="00294626" w:rsidRPr="00294626">
        <w:rPr>
          <w:rFonts w:asciiTheme="minorHAnsi" w:hAnsiTheme="minorHAnsi" w:cs="Arial"/>
          <w:bCs/>
        </w:rPr>
        <w:t xml:space="preserve"> </w:t>
      </w:r>
      <w:r w:rsidRPr="00294626">
        <w:rPr>
          <w:rFonts w:asciiTheme="minorHAnsi" w:hAnsiTheme="minorHAnsi" w:cs="Arial"/>
          <w:bCs/>
        </w:rPr>
        <w:t>προσμετρούμεν</w:t>
      </w:r>
      <w:r w:rsidR="00294626" w:rsidRPr="00294626">
        <w:rPr>
          <w:rFonts w:asciiTheme="minorHAnsi" w:hAnsiTheme="minorHAnsi" w:cs="Arial"/>
          <w:bCs/>
        </w:rPr>
        <w:t>ες</w:t>
      </w:r>
      <w:r w:rsidRPr="00294626">
        <w:rPr>
          <w:rFonts w:asciiTheme="minorHAnsi" w:hAnsiTheme="minorHAnsi" w:cs="Arial"/>
          <w:bCs/>
        </w:rPr>
        <w:t xml:space="preserve"> από την </w:t>
      </w:r>
      <w:r w:rsidRPr="001922B3">
        <w:rPr>
          <w:rFonts w:asciiTheme="minorHAnsi" w:hAnsiTheme="minorHAnsi" w:cs="Arial"/>
          <w:b/>
        </w:rPr>
        <w:t>επομένη της ημέρας διενέργειας του διαγωνισμού</w:t>
      </w:r>
      <w:r w:rsidRPr="00294626">
        <w:rPr>
          <w:rFonts w:asciiTheme="minorHAnsi" w:hAnsiTheme="minorHAnsi" w:cs="Arial"/>
          <w:bCs/>
        </w:rPr>
        <w:t xml:space="preserve"> ήτοι μέχρι </w:t>
      </w:r>
      <w:r w:rsidRPr="00375ABE">
        <w:rPr>
          <w:rFonts w:asciiTheme="minorHAnsi" w:hAnsiTheme="minorHAnsi" w:cs="Arial"/>
          <w:bCs/>
        </w:rPr>
        <w:t>την</w:t>
      </w:r>
      <w:r w:rsidR="00294626" w:rsidRPr="00375ABE">
        <w:rPr>
          <w:rFonts w:asciiTheme="minorHAnsi" w:hAnsiTheme="minorHAnsi" w:cs="Arial"/>
          <w:bCs/>
        </w:rPr>
        <w:t xml:space="preserve"> </w:t>
      </w:r>
      <w:r w:rsidR="002666E2">
        <w:rPr>
          <w:rFonts w:asciiTheme="minorHAnsi" w:hAnsiTheme="minorHAnsi" w:cs="Arial"/>
          <w:b/>
          <w:bCs/>
        </w:rPr>
        <w:t>28/05/2021</w:t>
      </w:r>
      <w:r w:rsidR="00094A22" w:rsidRPr="00375ABE">
        <w:rPr>
          <w:rFonts w:asciiTheme="minorHAnsi" w:hAnsiTheme="minorHAnsi" w:cs="Arial"/>
          <w:b/>
          <w:bCs/>
        </w:rPr>
        <w:t>.</w:t>
      </w:r>
      <w:r w:rsidR="002144CE" w:rsidRPr="002144CE">
        <w:rPr>
          <w:rFonts w:asciiTheme="minorHAnsi" w:hAnsiTheme="minorHAnsi" w:cs="Arial"/>
          <w:b/>
          <w:bCs/>
        </w:rPr>
        <w:t xml:space="preserve"> </w:t>
      </w:r>
    </w:p>
    <w:p w14:paraId="2E941AFF" w14:textId="162E0916" w:rsidR="003810A8" w:rsidRDefault="004A38EE" w:rsidP="00DC1040">
      <w:pPr>
        <w:ind w:left="23" w:right="-57"/>
        <w:jc w:val="both"/>
        <w:rPr>
          <w:rFonts w:asciiTheme="minorHAnsi" w:hAnsiTheme="minorHAnsi" w:cs="Arial"/>
          <w:bCs/>
        </w:rPr>
      </w:pPr>
      <w:r w:rsidRPr="004A38EE">
        <w:rPr>
          <w:rFonts w:asciiTheme="minorHAnsi" w:hAnsiTheme="minorHAnsi" w:cs="Arial"/>
          <w:bCs/>
        </w:rPr>
        <w:t>Η ισχύς των προσφορών είναι δυνατό να παραταθεί, εφ’ όσον ζητηθεί από την Υπηρεσία Διενέργειας, κατ’ ανώτατο όριο για χρονικό διάστημα ίσο με το παραπάνω οριζόμενο.</w:t>
      </w:r>
    </w:p>
    <w:p w14:paraId="5E37D39C" w14:textId="77777777" w:rsidR="00535E64" w:rsidRDefault="00535E64" w:rsidP="00DC1040">
      <w:pPr>
        <w:ind w:right="-57"/>
        <w:jc w:val="both"/>
        <w:rPr>
          <w:rFonts w:asciiTheme="minorHAnsi" w:hAnsiTheme="minorHAnsi" w:cs="Arial"/>
          <w:b/>
          <w:bCs/>
        </w:rPr>
      </w:pPr>
    </w:p>
    <w:p w14:paraId="2874A461" w14:textId="35AEE90B" w:rsidR="004A38EE" w:rsidRPr="004A38EE" w:rsidRDefault="004A38EE" w:rsidP="00DC1040">
      <w:pPr>
        <w:ind w:right="-57"/>
        <w:jc w:val="both"/>
        <w:rPr>
          <w:rFonts w:asciiTheme="minorHAnsi" w:hAnsiTheme="minorHAnsi" w:cs="Arial"/>
          <w:b/>
          <w:bCs/>
        </w:rPr>
      </w:pPr>
      <w:r w:rsidRPr="004A38EE">
        <w:rPr>
          <w:rFonts w:asciiTheme="minorHAnsi" w:hAnsiTheme="minorHAnsi" w:cs="Arial"/>
          <w:b/>
          <w:bCs/>
        </w:rPr>
        <w:t xml:space="preserve">ΑΡΘΡΟ </w:t>
      </w:r>
      <w:r w:rsidR="001922B3">
        <w:rPr>
          <w:rFonts w:asciiTheme="minorHAnsi" w:hAnsiTheme="minorHAnsi" w:cs="Arial"/>
          <w:b/>
          <w:bCs/>
        </w:rPr>
        <w:t>9</w:t>
      </w:r>
      <w:r w:rsidR="009E2369" w:rsidRPr="009E2369">
        <w:rPr>
          <w:rFonts w:asciiTheme="minorHAnsi" w:hAnsiTheme="minorHAnsi" w:cs="Arial"/>
          <w:b/>
          <w:bCs/>
        </w:rPr>
        <w:t>.</w:t>
      </w:r>
      <w:r w:rsidRPr="004A38EE">
        <w:rPr>
          <w:rFonts w:asciiTheme="minorHAnsi" w:hAnsiTheme="minorHAnsi" w:cs="Arial"/>
          <w:b/>
          <w:bCs/>
        </w:rPr>
        <w:t xml:space="preserve"> ΕΝΑΛΛΑΚΤΙΚΕΣ ΠΡΟΣΦΟΡΕΣ</w:t>
      </w:r>
      <w:r w:rsidR="00212E58">
        <w:rPr>
          <w:rFonts w:asciiTheme="minorHAnsi" w:hAnsiTheme="minorHAnsi" w:cs="Arial"/>
          <w:b/>
          <w:bCs/>
        </w:rPr>
        <w:t xml:space="preserve"> </w:t>
      </w:r>
      <w:r w:rsidR="00576185">
        <w:rPr>
          <w:rFonts w:asciiTheme="minorHAnsi" w:hAnsiTheme="minorHAnsi" w:cs="Arial"/>
          <w:b/>
          <w:bCs/>
        </w:rPr>
        <w:t>–</w:t>
      </w:r>
      <w:r w:rsidR="00212E58">
        <w:rPr>
          <w:rFonts w:asciiTheme="minorHAnsi" w:hAnsiTheme="minorHAnsi" w:cs="Arial"/>
          <w:b/>
          <w:bCs/>
        </w:rPr>
        <w:t xml:space="preserve"> </w:t>
      </w:r>
      <w:r w:rsidRPr="00212E58">
        <w:rPr>
          <w:rFonts w:asciiTheme="minorHAnsi" w:hAnsiTheme="minorHAnsi" w:cs="Arial"/>
          <w:b/>
          <w:bCs/>
        </w:rPr>
        <w:t>ΜΕΡΙΚΗ ΥΠΟΒΟΛΗ ΠΡΟΣΦΟΡΩΝ</w:t>
      </w:r>
    </w:p>
    <w:p w14:paraId="391D6CB3" w14:textId="0C67C9AC" w:rsidR="004A38EE" w:rsidRDefault="004A38EE" w:rsidP="00DC1040">
      <w:pPr>
        <w:ind w:left="23" w:right="-57"/>
        <w:jc w:val="both"/>
        <w:rPr>
          <w:rFonts w:asciiTheme="minorHAnsi" w:hAnsiTheme="minorHAnsi" w:cs="Arial"/>
          <w:bCs/>
        </w:rPr>
      </w:pPr>
      <w:r w:rsidRPr="004A38EE">
        <w:rPr>
          <w:rFonts w:asciiTheme="minorHAnsi" w:hAnsiTheme="minorHAnsi" w:cs="Arial"/>
          <w:bCs/>
        </w:rPr>
        <w:t xml:space="preserve">Στο διαγωνισμό </w:t>
      </w:r>
      <w:r w:rsidRPr="001922B3">
        <w:rPr>
          <w:rFonts w:asciiTheme="minorHAnsi" w:hAnsiTheme="minorHAnsi" w:cs="Arial"/>
          <w:b/>
        </w:rPr>
        <w:t>δεν γίνονται δεκτές εναλλακτικές προσφορές</w:t>
      </w:r>
      <w:r w:rsidRPr="004A38EE">
        <w:rPr>
          <w:rFonts w:asciiTheme="minorHAnsi" w:hAnsiTheme="minorHAnsi" w:cs="Arial"/>
          <w:bCs/>
        </w:rPr>
        <w:t xml:space="preserve"> για το σύνολο ή μέρος του προκηρυσσόμενου με την παρούσα αντικειμένου. </w:t>
      </w:r>
    </w:p>
    <w:p w14:paraId="3E5B7D19" w14:textId="49A2FEC4" w:rsidR="00F33B80" w:rsidRPr="00F33B80" w:rsidRDefault="00F33B80" w:rsidP="00DC1040">
      <w:pPr>
        <w:pStyle w:val="Style44"/>
        <w:tabs>
          <w:tab w:val="left" w:pos="851"/>
          <w:tab w:val="left" w:pos="1260"/>
          <w:tab w:val="left" w:pos="1418"/>
          <w:tab w:val="left" w:pos="1985"/>
          <w:tab w:val="left" w:pos="2552"/>
        </w:tabs>
        <w:suppressAutoHyphens/>
        <w:autoSpaceDE/>
        <w:autoSpaceDN/>
        <w:adjustRightInd/>
        <w:spacing w:line="240" w:lineRule="auto"/>
        <w:rPr>
          <w:rFonts w:asciiTheme="minorHAnsi" w:hAnsiTheme="minorHAnsi"/>
          <w:b/>
          <w:szCs w:val="22"/>
        </w:rPr>
      </w:pPr>
      <w:r w:rsidRPr="00F33B80">
        <w:rPr>
          <w:rFonts w:asciiTheme="minorHAnsi" w:hAnsiTheme="minorHAnsi"/>
          <w:b/>
          <w:szCs w:val="22"/>
        </w:rPr>
        <w:t>Οι υποψήφιοι υποβάλ</w:t>
      </w:r>
      <w:r w:rsidR="001922B3">
        <w:rPr>
          <w:rFonts w:asciiTheme="minorHAnsi" w:hAnsiTheme="minorHAnsi"/>
          <w:b/>
          <w:szCs w:val="22"/>
        </w:rPr>
        <w:t>λ</w:t>
      </w:r>
      <w:r w:rsidRPr="00F33B80">
        <w:rPr>
          <w:rFonts w:asciiTheme="minorHAnsi" w:hAnsiTheme="minorHAnsi"/>
          <w:b/>
          <w:szCs w:val="22"/>
        </w:rPr>
        <w:t xml:space="preserve">ουν προσφορά για όλα τα είδη. </w:t>
      </w:r>
    </w:p>
    <w:p w14:paraId="56DAFF73" w14:textId="5EF0AEB4" w:rsidR="00F33B80" w:rsidRPr="00F33B80" w:rsidRDefault="00F33B80" w:rsidP="00DC1040">
      <w:pPr>
        <w:spacing w:after="60"/>
        <w:jc w:val="both"/>
        <w:rPr>
          <w:rFonts w:asciiTheme="minorHAnsi" w:hAnsiTheme="minorHAnsi"/>
          <w:b/>
        </w:rPr>
      </w:pPr>
      <w:r w:rsidRPr="00F33B80">
        <w:rPr>
          <w:rFonts w:asciiTheme="minorHAnsi" w:hAnsiTheme="minorHAnsi"/>
          <w:b/>
        </w:rPr>
        <w:t xml:space="preserve">Προσφορές υποβάλλονται με βάση τις απαιτήσεις που ορίζονται στην παρούσα διακήρυξη, για το σύνολο της προκηρυχθείσας ποσότητας της προμήθειας </w:t>
      </w:r>
      <w:r w:rsidR="000144F0">
        <w:rPr>
          <w:rFonts w:asciiTheme="minorHAnsi" w:hAnsiTheme="minorHAnsi"/>
          <w:b/>
        </w:rPr>
        <w:t xml:space="preserve">και </w:t>
      </w:r>
      <w:r w:rsidRPr="00F33B80">
        <w:rPr>
          <w:rFonts w:asciiTheme="minorHAnsi" w:hAnsiTheme="minorHAnsi"/>
          <w:b/>
        </w:rPr>
        <w:t xml:space="preserve">όχι για μέρος αυτής. </w:t>
      </w:r>
      <w:r w:rsidR="001922B3">
        <w:rPr>
          <w:rFonts w:asciiTheme="minorHAnsi" w:hAnsiTheme="minorHAnsi"/>
          <w:b/>
        </w:rPr>
        <w:t>Προσφορές για μέρος του προκηρυσσόμενου με την παρούσα αντικειμένου δε γίνονται δεκτές.</w:t>
      </w:r>
    </w:p>
    <w:p w14:paraId="00825F5E" w14:textId="77777777" w:rsidR="004A38EE" w:rsidRPr="00F33B80" w:rsidRDefault="004A38EE" w:rsidP="00DC1040">
      <w:pPr>
        <w:ind w:left="23" w:right="-57"/>
        <w:jc w:val="both"/>
        <w:rPr>
          <w:rFonts w:asciiTheme="minorHAnsi" w:hAnsiTheme="minorHAnsi" w:cs="Arial"/>
          <w:b/>
          <w:bCs/>
        </w:rPr>
      </w:pPr>
    </w:p>
    <w:p w14:paraId="40215A2A" w14:textId="3065AD97" w:rsidR="004A38EE" w:rsidRDefault="004A38EE" w:rsidP="00DC1040">
      <w:pPr>
        <w:ind w:left="23" w:right="-57"/>
        <w:jc w:val="both"/>
        <w:rPr>
          <w:rFonts w:asciiTheme="minorHAnsi" w:hAnsiTheme="minorHAnsi" w:cs="Arial"/>
          <w:b/>
          <w:bCs/>
        </w:rPr>
      </w:pPr>
      <w:r w:rsidRPr="004A38EE">
        <w:rPr>
          <w:rFonts w:asciiTheme="minorHAnsi" w:hAnsiTheme="minorHAnsi" w:cs="Arial"/>
          <w:b/>
          <w:bCs/>
        </w:rPr>
        <w:t xml:space="preserve">ΑΡΘΡΟ </w:t>
      </w:r>
      <w:r w:rsidR="001922B3">
        <w:rPr>
          <w:rFonts w:asciiTheme="minorHAnsi" w:hAnsiTheme="minorHAnsi" w:cs="Arial"/>
          <w:b/>
          <w:bCs/>
        </w:rPr>
        <w:t>10</w:t>
      </w:r>
      <w:r w:rsidR="009E2369" w:rsidRPr="00526EDF">
        <w:rPr>
          <w:rFonts w:asciiTheme="minorHAnsi" w:hAnsiTheme="minorHAnsi" w:cs="Arial"/>
          <w:b/>
          <w:bCs/>
        </w:rPr>
        <w:t>.</w:t>
      </w:r>
      <w:r w:rsidRPr="004A38EE">
        <w:rPr>
          <w:rFonts w:asciiTheme="minorHAnsi" w:hAnsiTheme="minorHAnsi" w:cs="Arial"/>
          <w:b/>
          <w:bCs/>
        </w:rPr>
        <w:t>ΤΡΟΠΟΣ ΣΥΝΤΑΞΗΣ ΠΡΟΣΦΟΡΩΝ</w:t>
      </w:r>
    </w:p>
    <w:p w14:paraId="5E1CB612" w14:textId="2BB1F511" w:rsidR="00005C40" w:rsidRDefault="00005C40" w:rsidP="00005C40">
      <w:pPr>
        <w:ind w:left="23" w:right="-57"/>
        <w:jc w:val="both"/>
        <w:rPr>
          <w:rFonts w:asciiTheme="minorHAnsi" w:hAnsiTheme="minorHAnsi" w:cs="Arial"/>
          <w:b/>
          <w:bCs/>
        </w:rPr>
      </w:pPr>
    </w:p>
    <w:p w14:paraId="0E81C8F4" w14:textId="1D023E42" w:rsidR="00005C40" w:rsidRDefault="00005C40" w:rsidP="00005C40">
      <w:pPr>
        <w:ind w:left="23" w:right="-57"/>
        <w:jc w:val="both"/>
        <w:rPr>
          <w:rFonts w:asciiTheme="minorHAnsi" w:hAnsiTheme="minorHAnsi" w:cs="Arial"/>
          <w:bCs/>
        </w:rPr>
      </w:pPr>
      <w:r>
        <w:rPr>
          <w:rFonts w:asciiTheme="minorHAnsi" w:hAnsiTheme="minorHAnsi" w:cs="Arial"/>
          <w:bCs/>
        </w:rPr>
        <w:t>Δεκτές γίνονται οι προσφορές που υποβάλλονται μέσω ΕΛΤΑ, Εταιρειών Ταχυμεταφορών (όσες προσφορές υποβληθούν κατά τους παραπάνω τρόπους, θα παραληφθούν μόνο εάν φτάσουν στα γραφεία της Αναθέτουσας Αρχής και παραληφθούν, μέχρι την ημερομηνία και ώρα λήξης της προθεσμίας υποβολής τους. Επισημαίνεται ότι η ημερομηνία σφραγίδας του ταχυδρομείου δε λαμβάνεται υπόψη) και εξουσιοδοτημένων αντιπροσώπων.</w:t>
      </w:r>
    </w:p>
    <w:p w14:paraId="2406E826" w14:textId="77777777" w:rsidR="00005C40" w:rsidRDefault="00005C40" w:rsidP="00005C40">
      <w:pPr>
        <w:ind w:left="23" w:right="-57"/>
        <w:jc w:val="both"/>
        <w:rPr>
          <w:rFonts w:asciiTheme="minorHAnsi" w:hAnsiTheme="minorHAnsi" w:cs="Arial"/>
          <w:bCs/>
        </w:rPr>
      </w:pPr>
    </w:p>
    <w:p w14:paraId="3804B36D" w14:textId="42723D3B" w:rsidR="00005C40" w:rsidRDefault="00005C40" w:rsidP="00005C40">
      <w:pPr>
        <w:ind w:left="23" w:right="-57"/>
        <w:jc w:val="both"/>
        <w:rPr>
          <w:rFonts w:asciiTheme="minorHAnsi" w:hAnsiTheme="minorHAnsi" w:cs="Arial"/>
          <w:bCs/>
        </w:rPr>
      </w:pPr>
      <w:r>
        <w:rPr>
          <w:rFonts w:asciiTheme="minorHAnsi" w:hAnsiTheme="minorHAnsi" w:cs="Arial"/>
          <w:bCs/>
        </w:rPr>
        <w:t>Οι προσφορές υποβάλλονται εγγράφως, μέσα σε σφραγισμένο φάκελο (κυρίως φάκελος) στον οποίο πρέπει να αναγράφονται ευκρινώς α ακόλουθα:</w:t>
      </w:r>
    </w:p>
    <w:p w14:paraId="27642A3A" w14:textId="77777777" w:rsidR="00005C40" w:rsidRDefault="00005C40" w:rsidP="00005C40">
      <w:pPr>
        <w:ind w:left="23" w:right="-57"/>
        <w:jc w:val="center"/>
        <w:rPr>
          <w:rFonts w:asciiTheme="minorHAnsi" w:hAnsiTheme="minorHAnsi" w:cs="Arial"/>
          <w:b/>
          <w:bCs/>
        </w:rPr>
      </w:pPr>
      <w:r>
        <w:rPr>
          <w:rFonts w:asciiTheme="minorHAnsi" w:hAnsiTheme="minorHAnsi" w:cs="Arial"/>
          <w:b/>
          <w:bCs/>
        </w:rPr>
        <w:lastRenderedPageBreak/>
        <w:t>Προσφορά</w:t>
      </w:r>
    </w:p>
    <w:p w14:paraId="48B4AD70" w14:textId="77777777" w:rsidR="00005C40" w:rsidRPr="00CB66CC" w:rsidRDefault="00005C40" w:rsidP="00005C40">
      <w:pPr>
        <w:ind w:left="23" w:right="-57"/>
        <w:jc w:val="center"/>
        <w:rPr>
          <w:rFonts w:asciiTheme="minorHAnsi" w:hAnsiTheme="minorHAnsi" w:cs="Arial"/>
          <w:b/>
          <w:bCs/>
          <w:i/>
        </w:rPr>
      </w:pPr>
      <w:r w:rsidRPr="00CB66CC">
        <w:rPr>
          <w:rFonts w:asciiTheme="minorHAnsi" w:hAnsiTheme="minorHAnsi" w:cs="Arial"/>
          <w:b/>
          <w:bCs/>
          <w:i/>
        </w:rPr>
        <w:t>(Στοιχεία Προσφέροντος, Επωνυμία, Διεύθυνση)</w:t>
      </w:r>
    </w:p>
    <w:p w14:paraId="566E8EA2" w14:textId="33D8FEC9" w:rsidR="00005C40" w:rsidRDefault="00005C40" w:rsidP="00005C40">
      <w:pPr>
        <w:ind w:left="23" w:right="-57"/>
        <w:jc w:val="center"/>
        <w:rPr>
          <w:rFonts w:asciiTheme="minorHAnsi" w:hAnsiTheme="minorHAnsi" w:cs="Arial"/>
          <w:b/>
          <w:bCs/>
        </w:rPr>
      </w:pPr>
      <w:r>
        <w:rPr>
          <w:rFonts w:asciiTheme="minorHAnsi" w:hAnsiTheme="minorHAnsi" w:cs="Arial"/>
          <w:b/>
          <w:bCs/>
        </w:rPr>
        <w:t xml:space="preserve">Για τον </w:t>
      </w:r>
      <w:r w:rsidR="00A51A59">
        <w:rPr>
          <w:rFonts w:asciiTheme="minorHAnsi" w:hAnsiTheme="minorHAnsi" w:cs="Arial"/>
          <w:b/>
          <w:bCs/>
        </w:rPr>
        <w:t>Π</w:t>
      </w:r>
      <w:r w:rsidR="00B40CB1">
        <w:rPr>
          <w:rFonts w:asciiTheme="minorHAnsi" w:hAnsiTheme="minorHAnsi" w:cs="Arial"/>
          <w:b/>
          <w:bCs/>
        </w:rPr>
        <w:t>6</w:t>
      </w:r>
      <w:r w:rsidR="00A51A59">
        <w:rPr>
          <w:rFonts w:asciiTheme="minorHAnsi" w:hAnsiTheme="minorHAnsi" w:cs="Arial"/>
          <w:b/>
          <w:bCs/>
        </w:rPr>
        <w:t>/2020</w:t>
      </w:r>
      <w:r>
        <w:rPr>
          <w:rFonts w:asciiTheme="minorHAnsi" w:hAnsiTheme="minorHAnsi" w:cs="Arial"/>
          <w:b/>
          <w:bCs/>
        </w:rPr>
        <w:t xml:space="preserve"> Συνοπτικό Διαγωνισμό </w:t>
      </w:r>
    </w:p>
    <w:p w14:paraId="6A62BABC" w14:textId="77777777" w:rsidR="00005C40" w:rsidRDefault="00005C40" w:rsidP="00005C40">
      <w:pPr>
        <w:ind w:left="23" w:right="-57"/>
        <w:jc w:val="center"/>
        <w:rPr>
          <w:rFonts w:asciiTheme="minorHAnsi" w:hAnsiTheme="minorHAnsi" w:cs="Arial"/>
          <w:b/>
          <w:bCs/>
        </w:rPr>
      </w:pPr>
    </w:p>
    <w:p w14:paraId="68A2AEFD" w14:textId="5BC409EF" w:rsidR="00005C40" w:rsidRDefault="00005C40" w:rsidP="00005C40">
      <w:pPr>
        <w:ind w:left="23" w:right="-57"/>
        <w:jc w:val="center"/>
        <w:rPr>
          <w:rFonts w:asciiTheme="minorHAnsi" w:hAnsiTheme="minorHAnsi" w:cs="Arial"/>
          <w:b/>
          <w:bCs/>
        </w:rPr>
      </w:pPr>
      <w:r>
        <w:rPr>
          <w:rFonts w:asciiTheme="minorHAnsi" w:hAnsiTheme="minorHAnsi" w:cs="Arial"/>
          <w:b/>
          <w:bCs/>
        </w:rPr>
        <w:t xml:space="preserve">«ΠΡΟΜΗΘΕΙΑ </w:t>
      </w:r>
      <w:r w:rsidR="00B40CB1">
        <w:rPr>
          <w:rFonts w:asciiTheme="minorHAnsi" w:hAnsiTheme="minorHAnsi" w:cs="Arial"/>
          <w:b/>
          <w:bCs/>
        </w:rPr>
        <w:t>ΑΚΤΙΝΟΛΟΓΙΚΟΥ ΣΥΓΚΡΟΤΗΜΑΤΟΣ ΚΑΙ ΨΗΦΙΑΚΟΥ ΑΝΙΧΝΕΥΤΗ ΑΚΤΙΝΟΓΡΑΦΙΩΝ ΓΙΑ ΤΗΝ ΚΑΛΥΨΗ ΤΩΝ ΑΝΑΓΚΩΝ ΤΟΥ ΚΥ ΚΑΜΙΝΙΩΝ</w:t>
      </w:r>
      <w:r>
        <w:rPr>
          <w:rFonts w:asciiTheme="minorHAnsi" w:hAnsiTheme="minorHAnsi" w:cs="Arial"/>
          <w:b/>
          <w:bCs/>
        </w:rPr>
        <w:t xml:space="preserve">, </w:t>
      </w:r>
    </w:p>
    <w:p w14:paraId="442000F1" w14:textId="2BAE52B8" w:rsidR="00005C40" w:rsidRPr="00CB66CC" w:rsidRDefault="00005C40" w:rsidP="00005C40">
      <w:pPr>
        <w:ind w:left="23" w:right="-57"/>
        <w:jc w:val="center"/>
        <w:rPr>
          <w:rFonts w:asciiTheme="minorHAnsi" w:hAnsiTheme="minorHAnsi" w:cs="Arial"/>
          <w:bCs/>
        </w:rPr>
      </w:pPr>
      <w:r>
        <w:rPr>
          <w:rFonts w:asciiTheme="minorHAnsi" w:hAnsiTheme="minorHAnsi" w:cs="Arial"/>
          <w:b/>
          <w:bCs/>
          <w:lang w:val="en-US"/>
        </w:rPr>
        <w:t>CPV</w:t>
      </w:r>
      <w:r w:rsidRPr="00CB66CC">
        <w:rPr>
          <w:rFonts w:asciiTheme="minorHAnsi" w:hAnsiTheme="minorHAnsi" w:cs="Arial"/>
          <w:b/>
          <w:bCs/>
        </w:rPr>
        <w:t xml:space="preserve"> </w:t>
      </w:r>
      <w:r w:rsidR="00B40CB1">
        <w:rPr>
          <w:rFonts w:asciiTheme="minorHAnsi" w:hAnsiTheme="minorHAnsi" w:cs="Arial"/>
          <w:b/>
          <w:bCs/>
        </w:rPr>
        <w:t>33111000-1</w:t>
      </w:r>
      <w:r>
        <w:rPr>
          <w:rFonts w:asciiTheme="minorHAnsi" w:hAnsiTheme="minorHAnsi" w:cs="Arial"/>
          <w:b/>
          <w:bCs/>
        </w:rPr>
        <w:t>»</w:t>
      </w:r>
    </w:p>
    <w:p w14:paraId="1AD10002" w14:textId="77777777" w:rsidR="00005C40" w:rsidRDefault="00005C40" w:rsidP="00005C40">
      <w:pPr>
        <w:ind w:left="23" w:right="-57"/>
        <w:jc w:val="both"/>
        <w:rPr>
          <w:rFonts w:asciiTheme="minorHAnsi" w:hAnsiTheme="minorHAnsi" w:cs="Arial"/>
          <w:b/>
          <w:bCs/>
        </w:rPr>
      </w:pPr>
    </w:p>
    <w:p w14:paraId="5EFA1A20" w14:textId="77777777" w:rsidR="00005C40" w:rsidRDefault="00005C40" w:rsidP="00005C40">
      <w:pPr>
        <w:ind w:left="23" w:right="-57"/>
        <w:jc w:val="center"/>
        <w:rPr>
          <w:rFonts w:asciiTheme="minorHAnsi" w:hAnsiTheme="minorHAnsi" w:cs="Arial"/>
          <w:b/>
          <w:bCs/>
          <w:i/>
        </w:rPr>
      </w:pPr>
      <w:r>
        <w:rPr>
          <w:rFonts w:asciiTheme="minorHAnsi" w:hAnsiTheme="minorHAnsi" w:cs="Arial"/>
          <w:b/>
          <w:bCs/>
          <w:i/>
        </w:rPr>
        <w:t>(Να μην ανοιχθεί από την ταχυδρομική υπηρεσία &amp; το γραφείο Πρωτοκόλλου)</w:t>
      </w:r>
    </w:p>
    <w:p w14:paraId="3BC92FD1" w14:textId="77777777" w:rsidR="00005C40" w:rsidRDefault="00005C40" w:rsidP="00005C40">
      <w:pPr>
        <w:ind w:left="23" w:right="-57"/>
        <w:jc w:val="both"/>
        <w:rPr>
          <w:rFonts w:asciiTheme="minorHAnsi" w:hAnsiTheme="minorHAnsi" w:cs="Arial"/>
          <w:bCs/>
        </w:rPr>
      </w:pPr>
    </w:p>
    <w:p w14:paraId="303C37DF" w14:textId="0BAC80F6" w:rsidR="00005C40" w:rsidRDefault="00005C40" w:rsidP="00005C40">
      <w:pPr>
        <w:ind w:left="23" w:right="-57"/>
        <w:jc w:val="both"/>
        <w:rPr>
          <w:rFonts w:asciiTheme="minorHAnsi" w:hAnsiTheme="minorHAnsi" w:cs="Arial"/>
          <w:bCs/>
        </w:rPr>
      </w:pPr>
      <w:r>
        <w:rPr>
          <w:rFonts w:asciiTheme="minorHAnsi" w:hAnsiTheme="minorHAnsi" w:cs="Arial"/>
          <w:bCs/>
        </w:rPr>
        <w:t>Δεν πρέπει να χρησιμοποιηθούν αυτοκόλλητοι φάκελοι, οι οποίο είναι δυνατόν να αποσφραγισθούν και να επανασφραγισθούν χωρίς να αφήσουν ίχνη.</w:t>
      </w:r>
    </w:p>
    <w:p w14:paraId="113842C7" w14:textId="77777777" w:rsidR="00005C40" w:rsidRDefault="00005C40" w:rsidP="00005C40">
      <w:pPr>
        <w:ind w:left="23" w:right="-57"/>
        <w:jc w:val="both"/>
        <w:rPr>
          <w:rFonts w:asciiTheme="minorHAnsi" w:hAnsiTheme="minorHAnsi" w:cs="Arial"/>
          <w:bCs/>
        </w:rPr>
      </w:pPr>
    </w:p>
    <w:p w14:paraId="36667AD3" w14:textId="1ED4D3B2" w:rsidR="00005C40" w:rsidRDefault="00005C40" w:rsidP="00005C40">
      <w:pPr>
        <w:ind w:left="23" w:right="-57"/>
        <w:jc w:val="both"/>
        <w:rPr>
          <w:rFonts w:asciiTheme="minorHAnsi" w:hAnsiTheme="minorHAnsi" w:cs="Arial"/>
          <w:bCs/>
        </w:rPr>
      </w:pPr>
      <w:r>
        <w:rPr>
          <w:rFonts w:asciiTheme="minorHAnsi" w:hAnsiTheme="minorHAnsi" w:cs="Arial"/>
          <w:bCs/>
        </w:rPr>
        <w:t xml:space="preserve">Ο φάκελος κάθε προσφοράς θα πρέπει να αναφέρει το Διαγωνισμό, τα στοιχεία των προσφερόντων που υποβάλλουν την προσφορά (μεμονωμένου ή ένωσης), δηλαδή επωνυμία ( ή ονοματεπώνυμο φυσικού προσώπου), απαραίτητα στοιχεία επικοινωνίας (ταχυδρομική διεύθυνση, αριθμό τηλεφώνου, </w:t>
      </w:r>
      <w:r>
        <w:rPr>
          <w:rFonts w:asciiTheme="minorHAnsi" w:hAnsiTheme="minorHAnsi" w:cs="Arial"/>
          <w:bCs/>
          <w:lang w:val="en-US"/>
        </w:rPr>
        <w:t>fax</w:t>
      </w:r>
      <w:r w:rsidRPr="00005C40">
        <w:rPr>
          <w:rFonts w:asciiTheme="minorHAnsi" w:hAnsiTheme="minorHAnsi" w:cs="Arial"/>
          <w:bCs/>
        </w:rPr>
        <w:t xml:space="preserve">, </w:t>
      </w:r>
      <w:r>
        <w:rPr>
          <w:rFonts w:asciiTheme="minorHAnsi" w:hAnsiTheme="minorHAnsi" w:cs="Arial"/>
          <w:bCs/>
          <w:lang w:val="en-US"/>
        </w:rPr>
        <w:t>e</w:t>
      </w:r>
      <w:r w:rsidRPr="00005C40">
        <w:rPr>
          <w:rFonts w:asciiTheme="minorHAnsi" w:hAnsiTheme="minorHAnsi" w:cs="Arial"/>
          <w:bCs/>
        </w:rPr>
        <w:t>-</w:t>
      </w:r>
      <w:r>
        <w:rPr>
          <w:rFonts w:asciiTheme="minorHAnsi" w:hAnsiTheme="minorHAnsi" w:cs="Arial"/>
          <w:bCs/>
          <w:lang w:val="en-US"/>
        </w:rPr>
        <w:t>mail</w:t>
      </w:r>
      <w:r w:rsidRPr="00005C40">
        <w:rPr>
          <w:rFonts w:asciiTheme="minorHAnsi" w:hAnsiTheme="minorHAnsi" w:cs="Arial"/>
          <w:bCs/>
        </w:rPr>
        <w:t>).</w:t>
      </w:r>
    </w:p>
    <w:p w14:paraId="13DB4618" w14:textId="77777777" w:rsidR="00005C40" w:rsidRDefault="00005C40" w:rsidP="00005C40">
      <w:pPr>
        <w:ind w:right="-57"/>
        <w:jc w:val="both"/>
        <w:rPr>
          <w:rFonts w:asciiTheme="minorHAnsi" w:hAnsiTheme="minorHAnsi" w:cs="Arial"/>
          <w:b/>
          <w:bCs/>
        </w:rPr>
      </w:pPr>
    </w:p>
    <w:p w14:paraId="227A4325" w14:textId="4724717F" w:rsidR="004A38EE" w:rsidRPr="004A38EE" w:rsidRDefault="004A38EE" w:rsidP="00DC1040">
      <w:pPr>
        <w:ind w:left="23" w:right="-57"/>
        <w:jc w:val="both"/>
        <w:rPr>
          <w:rFonts w:asciiTheme="minorHAnsi" w:hAnsiTheme="minorHAnsi" w:cs="Arial"/>
          <w:bCs/>
        </w:rPr>
      </w:pPr>
      <w:r w:rsidRPr="004A38EE">
        <w:rPr>
          <w:rFonts w:asciiTheme="minorHAnsi" w:hAnsiTheme="minorHAnsi" w:cs="Arial"/>
          <w:bCs/>
        </w:rPr>
        <w:t>Οι προσφορές τοποθετούνται μέσα σε ενιαίο σφραγισμένο φάκελο, σε δύο (2) αντίτυπα, δακτυλογραφημένες στην ελληνική γλώσσα ή συνοδεύονται από μετάφραση στην ελληνική γλώσσα, με εξαίρεση τους τεχνικούς όρους που είναι δυνατό να αναφέρονται στην αγγλική γλώσσα. Τα εγχειρίδια που θα συνοδεύουν την προσφορά, μπορούν να υποβάλλονται μόνον στην αγγλική γλώσσα.</w:t>
      </w:r>
    </w:p>
    <w:p w14:paraId="476EB576" w14:textId="23EA585F" w:rsidR="004A38EE" w:rsidRPr="004A38EE" w:rsidRDefault="004A38EE" w:rsidP="00DC1040">
      <w:pPr>
        <w:ind w:left="23" w:right="-57"/>
        <w:jc w:val="both"/>
        <w:rPr>
          <w:rFonts w:asciiTheme="minorHAnsi" w:hAnsiTheme="minorHAnsi" w:cs="Arial"/>
          <w:bCs/>
        </w:rPr>
      </w:pPr>
      <w:r w:rsidRPr="004A38EE">
        <w:rPr>
          <w:rFonts w:asciiTheme="minorHAnsi" w:hAnsiTheme="minorHAnsi" w:cs="Arial"/>
          <w:bCs/>
        </w:rPr>
        <w:t xml:space="preserve">Το ένα αντίτυπο θα φέρει την ένδειξη </w:t>
      </w:r>
      <w:r w:rsidR="00576185">
        <w:rPr>
          <w:rFonts w:asciiTheme="minorHAnsi" w:hAnsiTheme="minorHAnsi" w:cs="Arial"/>
          <w:bCs/>
        </w:rPr>
        <w:t>«</w:t>
      </w:r>
      <w:r w:rsidRPr="004A38EE">
        <w:rPr>
          <w:rFonts w:asciiTheme="minorHAnsi" w:hAnsiTheme="minorHAnsi" w:cs="Arial"/>
          <w:bCs/>
        </w:rPr>
        <w:t>ΠΡΩΤΟΤΥΠΟ</w:t>
      </w:r>
      <w:r w:rsidR="00576185">
        <w:rPr>
          <w:rFonts w:asciiTheme="minorHAnsi" w:hAnsiTheme="minorHAnsi" w:cs="Arial"/>
          <w:bCs/>
        </w:rPr>
        <w:t>»</w:t>
      </w:r>
      <w:r w:rsidRPr="004A38EE">
        <w:rPr>
          <w:rFonts w:asciiTheme="minorHAnsi" w:hAnsiTheme="minorHAnsi" w:cs="Arial"/>
          <w:bCs/>
        </w:rPr>
        <w:t xml:space="preserve"> και θα υπερισχύει σε περίπτωση ασυμφωνίας του με τα υπόλοιπα αντίτυπα.</w:t>
      </w:r>
    </w:p>
    <w:p w14:paraId="2491546B" w14:textId="7D345398" w:rsidR="004A38EE" w:rsidRDefault="004A38EE" w:rsidP="00DC1040">
      <w:pPr>
        <w:ind w:left="23" w:right="-57"/>
        <w:jc w:val="both"/>
        <w:rPr>
          <w:rFonts w:asciiTheme="minorHAnsi" w:hAnsiTheme="minorHAnsi" w:cs="Arial"/>
          <w:bCs/>
        </w:rPr>
      </w:pPr>
      <w:r w:rsidRPr="004A38EE">
        <w:rPr>
          <w:rFonts w:asciiTheme="minorHAnsi" w:hAnsiTheme="minorHAnsi" w:cs="Arial"/>
          <w:bCs/>
        </w:rPr>
        <w:t>Στο φάκελο κάθε προσφοράς πρέπει να αναγράφονται ευκρινώς:</w:t>
      </w:r>
    </w:p>
    <w:p w14:paraId="33CC07F0" w14:textId="2C3E325D" w:rsidR="004A38EE" w:rsidRPr="004A38EE" w:rsidRDefault="004A38EE" w:rsidP="00DC1040">
      <w:pPr>
        <w:ind w:left="23" w:right="-57"/>
        <w:jc w:val="both"/>
        <w:rPr>
          <w:rFonts w:asciiTheme="minorHAnsi" w:hAnsiTheme="minorHAnsi" w:cs="Arial"/>
          <w:bCs/>
        </w:rPr>
      </w:pPr>
      <w:r w:rsidRPr="004A38EE">
        <w:rPr>
          <w:rFonts w:asciiTheme="minorHAnsi" w:hAnsiTheme="minorHAnsi" w:cs="Arial"/>
          <w:bCs/>
        </w:rPr>
        <w:t xml:space="preserve">Η λέξη </w:t>
      </w:r>
      <w:r w:rsidR="00576185">
        <w:rPr>
          <w:rFonts w:asciiTheme="minorHAnsi" w:hAnsiTheme="minorHAnsi" w:cs="Arial"/>
          <w:bCs/>
        </w:rPr>
        <w:t>«</w:t>
      </w:r>
      <w:r w:rsidRPr="004A38EE">
        <w:rPr>
          <w:rFonts w:asciiTheme="minorHAnsi" w:hAnsiTheme="minorHAnsi" w:cs="Arial"/>
          <w:bCs/>
        </w:rPr>
        <w:t>ΠΡΟΣΦΟΡΑ</w:t>
      </w:r>
      <w:r w:rsidR="00576185">
        <w:rPr>
          <w:rFonts w:asciiTheme="minorHAnsi" w:hAnsiTheme="minorHAnsi" w:cs="Arial"/>
          <w:bCs/>
        </w:rPr>
        <w:t>»</w:t>
      </w:r>
      <w:r w:rsidRPr="004A38EE">
        <w:rPr>
          <w:rFonts w:asciiTheme="minorHAnsi" w:hAnsiTheme="minorHAnsi" w:cs="Arial"/>
          <w:bCs/>
        </w:rPr>
        <w:t xml:space="preserve"> με κεφαλαία γράμματα</w:t>
      </w:r>
    </w:p>
    <w:p w14:paraId="35594925" w14:textId="77777777" w:rsidR="004A38EE" w:rsidRPr="004A38EE" w:rsidRDefault="004A38EE" w:rsidP="00DC1040">
      <w:pPr>
        <w:ind w:left="23" w:right="-57"/>
        <w:jc w:val="both"/>
        <w:rPr>
          <w:rFonts w:asciiTheme="minorHAnsi" w:hAnsiTheme="minorHAnsi" w:cs="Arial"/>
          <w:bCs/>
        </w:rPr>
      </w:pPr>
      <w:r w:rsidRPr="004A38EE">
        <w:rPr>
          <w:rFonts w:asciiTheme="minorHAnsi" w:hAnsiTheme="minorHAnsi" w:cs="Arial"/>
          <w:bCs/>
        </w:rPr>
        <w:t>• Ο πλήρης τίτλος της Αναθέτουσας Αρχής</w:t>
      </w:r>
    </w:p>
    <w:p w14:paraId="3D57EACE" w14:textId="77777777" w:rsidR="004A38EE" w:rsidRPr="004A38EE" w:rsidRDefault="004A38EE" w:rsidP="00DC1040">
      <w:pPr>
        <w:ind w:left="23" w:right="-57"/>
        <w:jc w:val="both"/>
        <w:rPr>
          <w:rFonts w:asciiTheme="minorHAnsi" w:hAnsiTheme="minorHAnsi" w:cs="Arial"/>
          <w:bCs/>
        </w:rPr>
      </w:pPr>
      <w:r w:rsidRPr="004A38EE">
        <w:rPr>
          <w:rFonts w:asciiTheme="minorHAnsi" w:hAnsiTheme="minorHAnsi" w:cs="Arial"/>
          <w:bCs/>
        </w:rPr>
        <w:t>• Ο πλήρης τίτλος της Διακήρυξης και ο αριθμός πρωτοκόλλου αυτής.</w:t>
      </w:r>
    </w:p>
    <w:p w14:paraId="70D7BCEC" w14:textId="77777777" w:rsidR="004A38EE" w:rsidRPr="004A38EE" w:rsidRDefault="004A38EE" w:rsidP="00DC1040">
      <w:pPr>
        <w:ind w:left="23" w:right="-57"/>
        <w:jc w:val="both"/>
        <w:rPr>
          <w:rFonts w:asciiTheme="minorHAnsi" w:hAnsiTheme="minorHAnsi" w:cs="Arial"/>
          <w:bCs/>
        </w:rPr>
      </w:pPr>
      <w:r w:rsidRPr="004A38EE">
        <w:rPr>
          <w:rFonts w:asciiTheme="minorHAnsi" w:hAnsiTheme="minorHAnsi" w:cs="Arial"/>
          <w:bCs/>
        </w:rPr>
        <w:t>• Η ημερομηνία διενέργειας του διαγωνισμού.</w:t>
      </w:r>
    </w:p>
    <w:p w14:paraId="1D339C07" w14:textId="1F778CA4" w:rsidR="004A38EE" w:rsidRDefault="004A38EE" w:rsidP="00DC1040">
      <w:pPr>
        <w:ind w:left="23" w:right="-57"/>
        <w:jc w:val="both"/>
        <w:rPr>
          <w:rFonts w:asciiTheme="minorHAnsi" w:hAnsiTheme="minorHAnsi" w:cs="Arial"/>
          <w:bCs/>
        </w:rPr>
      </w:pPr>
      <w:r w:rsidRPr="004A38EE">
        <w:rPr>
          <w:rFonts w:asciiTheme="minorHAnsi" w:hAnsiTheme="minorHAnsi" w:cs="Arial"/>
          <w:bCs/>
        </w:rPr>
        <w:t>• Τα πλήρη στοιχεία του Προσφέροντα.</w:t>
      </w:r>
    </w:p>
    <w:p w14:paraId="713CBA3D" w14:textId="77777777" w:rsidR="004A38EE" w:rsidRPr="004A38EE" w:rsidRDefault="004A38EE" w:rsidP="00DC1040">
      <w:pPr>
        <w:ind w:left="23" w:right="-57"/>
        <w:jc w:val="both"/>
        <w:rPr>
          <w:rFonts w:asciiTheme="minorHAnsi" w:hAnsiTheme="minorHAnsi" w:cs="Arial"/>
          <w:bCs/>
        </w:rPr>
      </w:pPr>
      <w:r w:rsidRPr="004A38EE">
        <w:rPr>
          <w:rFonts w:asciiTheme="minorHAnsi" w:hAnsiTheme="minorHAnsi" w:cs="Arial"/>
          <w:bCs/>
        </w:rPr>
        <w:t>Ο ενιαίος φάκελος της προσφοράς περιέχει τους εξής σφραγισμένους υποφακέλους:</w:t>
      </w:r>
    </w:p>
    <w:p w14:paraId="41C1A222" w14:textId="77777777" w:rsidR="004A38EE" w:rsidRPr="00A51A59" w:rsidRDefault="004A38EE" w:rsidP="00DC1040">
      <w:pPr>
        <w:ind w:left="23" w:right="-57"/>
        <w:jc w:val="both"/>
        <w:rPr>
          <w:rFonts w:asciiTheme="minorHAnsi" w:hAnsiTheme="minorHAnsi" w:cs="Arial"/>
          <w:b/>
        </w:rPr>
      </w:pPr>
      <w:r w:rsidRPr="00A51A59">
        <w:rPr>
          <w:rFonts w:asciiTheme="minorHAnsi" w:hAnsiTheme="minorHAnsi" w:cs="Arial"/>
          <w:b/>
        </w:rPr>
        <w:t>1. Φάκελο Δικαιολογητικών συμμετοχής</w:t>
      </w:r>
    </w:p>
    <w:p w14:paraId="3C75C273" w14:textId="77777777" w:rsidR="004A38EE" w:rsidRPr="00A51A59" w:rsidRDefault="004A38EE" w:rsidP="00DC1040">
      <w:pPr>
        <w:ind w:left="23" w:right="-57"/>
        <w:jc w:val="both"/>
        <w:rPr>
          <w:rFonts w:asciiTheme="minorHAnsi" w:hAnsiTheme="minorHAnsi" w:cs="Arial"/>
          <w:b/>
        </w:rPr>
      </w:pPr>
      <w:r w:rsidRPr="00A51A59">
        <w:rPr>
          <w:rFonts w:asciiTheme="minorHAnsi" w:hAnsiTheme="minorHAnsi" w:cs="Arial"/>
          <w:b/>
        </w:rPr>
        <w:t>2. Φάκελο Τεχνικής Προσφοράς</w:t>
      </w:r>
    </w:p>
    <w:p w14:paraId="0CB1964A" w14:textId="77777777" w:rsidR="004A38EE" w:rsidRPr="00A51A59" w:rsidRDefault="004A38EE" w:rsidP="00DC1040">
      <w:pPr>
        <w:ind w:left="23" w:right="-57"/>
        <w:jc w:val="both"/>
        <w:rPr>
          <w:rFonts w:asciiTheme="minorHAnsi" w:hAnsiTheme="minorHAnsi" w:cs="Arial"/>
          <w:b/>
        </w:rPr>
      </w:pPr>
      <w:r w:rsidRPr="00A51A59">
        <w:rPr>
          <w:rFonts w:asciiTheme="minorHAnsi" w:hAnsiTheme="minorHAnsi" w:cs="Arial"/>
          <w:b/>
        </w:rPr>
        <w:t>3. Φάκελο Οικονομικής προσφοράς</w:t>
      </w:r>
    </w:p>
    <w:p w14:paraId="485B406D" w14:textId="13DF4690" w:rsidR="004A38EE" w:rsidRDefault="004A38EE" w:rsidP="00DC1040">
      <w:pPr>
        <w:ind w:left="23" w:right="-57"/>
        <w:jc w:val="both"/>
        <w:rPr>
          <w:rFonts w:asciiTheme="minorHAnsi" w:hAnsiTheme="minorHAnsi" w:cs="Arial"/>
          <w:bCs/>
        </w:rPr>
      </w:pPr>
      <w:r w:rsidRPr="004A38EE">
        <w:rPr>
          <w:rFonts w:asciiTheme="minorHAnsi" w:hAnsiTheme="minorHAnsi" w:cs="Arial"/>
          <w:bCs/>
        </w:rPr>
        <w:t>Οι υποφάκελοι δικαιολογητικών, τεχνικής και οικονομικής προσφοράς θα φέρουν και τις ενδείξεις του κυρίως φακέλου.</w:t>
      </w:r>
    </w:p>
    <w:p w14:paraId="545F41C0" w14:textId="471A8DA7" w:rsidR="004A38EE" w:rsidRDefault="004A38EE" w:rsidP="00DC1040">
      <w:pPr>
        <w:ind w:left="23" w:right="-57"/>
        <w:jc w:val="both"/>
        <w:rPr>
          <w:rFonts w:asciiTheme="minorHAnsi" w:hAnsiTheme="minorHAnsi" w:cs="Arial"/>
          <w:bCs/>
        </w:rPr>
      </w:pPr>
      <w:r w:rsidRPr="004A38EE">
        <w:rPr>
          <w:rFonts w:asciiTheme="minorHAnsi" w:hAnsiTheme="minorHAnsi" w:cs="Arial"/>
          <w:bCs/>
        </w:rPr>
        <w:t>Οι προσφορές πρέπει να συνταχθούν με τον τρόπο, και τα χαρακτηριστικά που καθορίζονται στην Διακήρυξη και να φέρουν την υπογραφή του Προσφέροντα ή του Εκπροσώπου του, ενώ όλες οι σελίδες τους θα πρέπει να μονογράφονται από τον ίδιο.</w:t>
      </w:r>
      <w:r w:rsidR="00005C40">
        <w:rPr>
          <w:rFonts w:asciiTheme="minorHAnsi" w:hAnsiTheme="minorHAnsi" w:cs="Arial"/>
          <w:bCs/>
        </w:rPr>
        <w:t xml:space="preserve"> Οι προσφορές υπογράφονται και μονογράφονται ανά φύλλο:</w:t>
      </w:r>
    </w:p>
    <w:p w14:paraId="60B924AB" w14:textId="2807452B" w:rsidR="00005C40" w:rsidRDefault="00005C40" w:rsidP="00005C40">
      <w:pPr>
        <w:pStyle w:val="af2"/>
        <w:numPr>
          <w:ilvl w:val="0"/>
          <w:numId w:val="25"/>
        </w:numPr>
        <w:ind w:right="-57"/>
        <w:jc w:val="both"/>
        <w:rPr>
          <w:rFonts w:asciiTheme="minorHAnsi" w:hAnsiTheme="minorHAnsi" w:cs="Arial"/>
          <w:bCs/>
        </w:rPr>
      </w:pPr>
      <w:r>
        <w:rPr>
          <w:rFonts w:asciiTheme="minorHAnsi" w:hAnsiTheme="minorHAnsi" w:cs="Arial"/>
          <w:bCs/>
        </w:rPr>
        <w:t>από τον ίδιο τον προσφέροντα (σε περίπτωση φυσικού προσώπου)</w:t>
      </w:r>
    </w:p>
    <w:p w14:paraId="39F553C5" w14:textId="266FA474" w:rsidR="00005C40" w:rsidRDefault="00005C40" w:rsidP="00005C40">
      <w:pPr>
        <w:pStyle w:val="af2"/>
        <w:numPr>
          <w:ilvl w:val="0"/>
          <w:numId w:val="25"/>
        </w:numPr>
        <w:ind w:right="-57"/>
        <w:jc w:val="both"/>
        <w:rPr>
          <w:rFonts w:asciiTheme="minorHAnsi" w:hAnsiTheme="minorHAnsi" w:cs="Arial"/>
          <w:bCs/>
        </w:rPr>
      </w:pPr>
      <w:r>
        <w:rPr>
          <w:rFonts w:asciiTheme="minorHAnsi" w:hAnsiTheme="minorHAnsi" w:cs="Arial"/>
          <w:bCs/>
        </w:rPr>
        <w:t xml:space="preserve">από το νόμιμο εκπρόσωπο του νομικού </w:t>
      </w:r>
      <w:r w:rsidR="007C1A92">
        <w:rPr>
          <w:rFonts w:asciiTheme="minorHAnsi" w:hAnsiTheme="minorHAnsi" w:cs="Arial"/>
          <w:bCs/>
        </w:rPr>
        <w:t>προσώπου (σε περίπτωση νομικού προσώπου),</w:t>
      </w:r>
    </w:p>
    <w:p w14:paraId="7352F590" w14:textId="56BB9D00" w:rsidR="007C1A92" w:rsidRPr="007C1A92" w:rsidRDefault="007C1A92" w:rsidP="007C1A92">
      <w:pPr>
        <w:pStyle w:val="af2"/>
        <w:numPr>
          <w:ilvl w:val="0"/>
          <w:numId w:val="25"/>
        </w:numPr>
        <w:ind w:right="-57"/>
        <w:jc w:val="both"/>
        <w:rPr>
          <w:rFonts w:asciiTheme="minorHAnsi" w:hAnsiTheme="minorHAnsi" w:cs="Arial"/>
          <w:bCs/>
        </w:rPr>
      </w:pPr>
      <w:r>
        <w:rPr>
          <w:rFonts w:asciiTheme="minorHAnsi" w:hAnsiTheme="minorHAnsi" w:cs="Arial"/>
          <w:bCs/>
        </w:rPr>
        <w:t xml:space="preserve">σε περίπτωση ένωσης οικονομικών φορέων που υποβάλλουν κοινή προσφορά, είτε από όλους τους οικονομικούς φορείς που αποτελούν την ένωση, είτε από εκπρόσωπό τους νομίμως εξουσιοδοτημένο. Στην αίτηση υποβολής προσφορά απαραιτήτως πρέπει να προσδιορίζεται η έκταση και το είδος της συμμετοχής του </w:t>
      </w:r>
      <w:r>
        <w:rPr>
          <w:rFonts w:asciiTheme="minorHAnsi" w:hAnsiTheme="minorHAnsi" w:cs="Arial"/>
          <w:bCs/>
        </w:rPr>
        <w:lastRenderedPageBreak/>
        <w:t>κάθε μέλους της ένωσης (συμπεριλαμβανομένης της κατανομής αμοιβής μεταξύ τους, ως ποσοστό), καθώς και ο εκπρόσωπος/συντονιστής αυτής.</w:t>
      </w:r>
    </w:p>
    <w:p w14:paraId="77A2C632" w14:textId="1038FCA8" w:rsidR="004A38EE" w:rsidRDefault="007C1A92" w:rsidP="00DC1040">
      <w:pPr>
        <w:ind w:left="23" w:right="-57"/>
        <w:jc w:val="both"/>
        <w:rPr>
          <w:rFonts w:asciiTheme="minorHAnsi" w:hAnsiTheme="minorHAnsi" w:cs="Arial"/>
          <w:bCs/>
        </w:rPr>
      </w:pPr>
      <w:r>
        <w:rPr>
          <w:rFonts w:asciiTheme="minorHAnsi" w:hAnsiTheme="minorHAnsi" w:cs="Arial"/>
          <w:bCs/>
        </w:rPr>
        <w:t>Οι φάκελοι δ</w:t>
      </w:r>
      <w:r w:rsidR="004A38EE" w:rsidRPr="004A38EE">
        <w:rPr>
          <w:rFonts w:asciiTheme="minorHAnsi" w:hAnsiTheme="minorHAnsi" w:cs="Arial"/>
          <w:bCs/>
        </w:rPr>
        <w:t>εν πρέπει να έχουν ξέσματα, σβησίματα, προσθήκες, διορθώσεις. Εάν υπάρχει οποιαδήποτε διόρθωση αυτή πρέπει να είναι καθαρογραμμένη και μονογραμμένη από τον προσφέροντα.</w:t>
      </w:r>
    </w:p>
    <w:p w14:paraId="75418172" w14:textId="3DE285F6" w:rsidR="00A51A59" w:rsidRPr="00A51A59" w:rsidRDefault="00A51A59" w:rsidP="00DC1040">
      <w:pPr>
        <w:ind w:left="23" w:right="-57"/>
        <w:jc w:val="both"/>
        <w:rPr>
          <w:rFonts w:asciiTheme="minorHAnsi" w:hAnsiTheme="minorHAnsi" w:cs="Arial"/>
          <w:bCs/>
          <w:u w:val="single"/>
        </w:rPr>
      </w:pPr>
      <w:r>
        <w:rPr>
          <w:rFonts w:asciiTheme="minorHAnsi" w:hAnsiTheme="minorHAnsi" w:cs="Arial"/>
          <w:bCs/>
        </w:rPr>
        <w:t xml:space="preserve">Ιδιωτικά έγγραφα </w:t>
      </w:r>
      <w:r w:rsidRPr="00A51A59">
        <w:rPr>
          <w:rFonts w:asciiTheme="minorHAnsi" w:hAnsiTheme="minorHAnsi" w:cs="Arial"/>
          <w:b/>
          <w:u w:val="single"/>
        </w:rPr>
        <w:t>που υποβάλλονται με το φάκελο της προσφοράς</w:t>
      </w:r>
      <w:r>
        <w:rPr>
          <w:rFonts w:asciiTheme="minorHAnsi" w:hAnsiTheme="minorHAnsi" w:cs="Arial"/>
          <w:bCs/>
        </w:rPr>
        <w:t xml:space="preserve"> γίνονται αποδεκτά </w:t>
      </w:r>
      <w:r w:rsidRPr="00A51A59">
        <w:rPr>
          <w:rFonts w:asciiTheme="minorHAnsi" w:hAnsiTheme="minorHAnsi" w:cs="Arial"/>
          <w:b/>
          <w:u w:val="single"/>
        </w:rPr>
        <w:t>είτε κατά τα προβλεπόμενα στις διατάξεις του Ν. 4250/2014 είτε κα σε απλή φωτοτυπία</w:t>
      </w:r>
      <w:r>
        <w:rPr>
          <w:rFonts w:asciiTheme="minorHAnsi" w:hAnsiTheme="minorHAnsi" w:cs="Arial"/>
          <w:bCs/>
        </w:rPr>
        <w:t xml:space="preserve"> εφόσον συνυποβάλλεται Υ.Δ. στην οποία βεβαιώνεται η ακρίβειά τους. Στην τελευταία περίπτωση </w:t>
      </w:r>
      <w:r w:rsidRPr="00A51A59">
        <w:rPr>
          <w:rFonts w:asciiTheme="minorHAnsi" w:hAnsiTheme="minorHAnsi" w:cs="Arial"/>
          <w:bCs/>
          <w:u w:val="single"/>
        </w:rPr>
        <w:t>η εν λόγω Υ.Δ. θα πρέπει να φέρει υπογραφή μετά τη δημοσίευση της παρούσας στο ΚΗΜΔΗΣ.</w:t>
      </w:r>
    </w:p>
    <w:p w14:paraId="56BF57BC" w14:textId="26DA2FB9" w:rsidR="004A38EE" w:rsidRDefault="004A38EE" w:rsidP="00DC1040">
      <w:pPr>
        <w:ind w:right="-57"/>
        <w:jc w:val="both"/>
        <w:rPr>
          <w:rFonts w:asciiTheme="minorHAnsi" w:hAnsiTheme="minorHAnsi" w:cs="Arial"/>
          <w:bCs/>
        </w:rPr>
      </w:pPr>
    </w:p>
    <w:p w14:paraId="1B65812F" w14:textId="77777777" w:rsidR="00005C40" w:rsidRDefault="00005C40" w:rsidP="00DC1040">
      <w:pPr>
        <w:ind w:right="-57"/>
        <w:jc w:val="both"/>
        <w:rPr>
          <w:rFonts w:asciiTheme="minorHAnsi" w:hAnsiTheme="minorHAnsi" w:cs="Arial"/>
          <w:bCs/>
        </w:rPr>
      </w:pPr>
    </w:p>
    <w:p w14:paraId="524AB2AD" w14:textId="06D50EF0" w:rsidR="004A38EE" w:rsidRPr="004A38EE" w:rsidRDefault="004A38EE" w:rsidP="00DC1040">
      <w:pPr>
        <w:ind w:left="23" w:right="-57"/>
        <w:jc w:val="both"/>
        <w:rPr>
          <w:rFonts w:asciiTheme="minorHAnsi" w:hAnsiTheme="minorHAnsi" w:cs="Arial"/>
          <w:b/>
          <w:bCs/>
        </w:rPr>
      </w:pPr>
      <w:r w:rsidRPr="004A38EE">
        <w:rPr>
          <w:rFonts w:asciiTheme="minorHAnsi" w:hAnsiTheme="minorHAnsi" w:cs="Arial"/>
          <w:b/>
          <w:bCs/>
        </w:rPr>
        <w:t xml:space="preserve">ΑΡΘΡΟ </w:t>
      </w:r>
      <w:r w:rsidR="00A51A59">
        <w:rPr>
          <w:rFonts w:asciiTheme="minorHAnsi" w:hAnsiTheme="minorHAnsi" w:cs="Arial"/>
          <w:b/>
          <w:bCs/>
        </w:rPr>
        <w:t>11</w:t>
      </w:r>
      <w:r w:rsidR="009E2369" w:rsidRPr="00526EDF">
        <w:rPr>
          <w:rFonts w:asciiTheme="minorHAnsi" w:hAnsiTheme="minorHAnsi" w:cs="Arial"/>
          <w:b/>
          <w:bCs/>
        </w:rPr>
        <w:t>.</w:t>
      </w:r>
      <w:r w:rsidRPr="004A38EE">
        <w:rPr>
          <w:rFonts w:asciiTheme="minorHAnsi" w:hAnsiTheme="minorHAnsi" w:cs="Arial"/>
          <w:b/>
          <w:bCs/>
        </w:rPr>
        <w:t xml:space="preserve"> ΠΕΡΙΕΧΟΜΕΝΑ ΥΠΟΦΑΚΕΛΩΝ</w:t>
      </w:r>
    </w:p>
    <w:p w14:paraId="16B56E38" w14:textId="208C90BA" w:rsidR="004A38EE" w:rsidRPr="004A38EE" w:rsidRDefault="004A38EE" w:rsidP="00DC1040">
      <w:pPr>
        <w:ind w:left="23" w:right="-57"/>
        <w:jc w:val="both"/>
        <w:rPr>
          <w:rFonts w:asciiTheme="minorHAnsi" w:hAnsiTheme="minorHAnsi" w:cs="Arial"/>
          <w:b/>
          <w:bCs/>
        </w:rPr>
      </w:pPr>
      <w:r w:rsidRPr="004A38EE">
        <w:rPr>
          <w:rFonts w:asciiTheme="minorHAnsi" w:hAnsiTheme="minorHAnsi" w:cs="Arial"/>
          <w:b/>
          <w:bCs/>
        </w:rPr>
        <w:t>1</w:t>
      </w:r>
      <w:r w:rsidR="00A51A59">
        <w:rPr>
          <w:rFonts w:asciiTheme="minorHAnsi" w:hAnsiTheme="minorHAnsi" w:cs="Arial"/>
          <w:b/>
          <w:bCs/>
        </w:rPr>
        <w:t>1</w:t>
      </w:r>
      <w:r w:rsidRPr="004A38EE">
        <w:rPr>
          <w:rFonts w:asciiTheme="minorHAnsi" w:hAnsiTheme="minorHAnsi" w:cs="Arial"/>
          <w:b/>
          <w:bCs/>
        </w:rPr>
        <w:t>.1</w:t>
      </w:r>
      <w:r w:rsidR="002F1D3B">
        <w:rPr>
          <w:rFonts w:asciiTheme="minorHAnsi" w:hAnsiTheme="minorHAnsi" w:cs="Arial"/>
          <w:b/>
          <w:bCs/>
        </w:rPr>
        <w:t>.</w:t>
      </w:r>
      <w:r w:rsidRPr="004A38EE">
        <w:rPr>
          <w:rFonts w:asciiTheme="minorHAnsi" w:hAnsiTheme="minorHAnsi" w:cs="Arial"/>
          <w:b/>
          <w:bCs/>
        </w:rPr>
        <w:t xml:space="preserve"> ΔΙΚΑΙΟΛΟΓΗΤΙΚΑ ΣΥΜΜΕΤΟΧΗΣ</w:t>
      </w:r>
    </w:p>
    <w:p w14:paraId="2483727E" w14:textId="45732F2E" w:rsidR="00C35C4A" w:rsidRDefault="00A51A59" w:rsidP="00DC1040">
      <w:pPr>
        <w:ind w:left="23" w:right="-57"/>
        <w:jc w:val="both"/>
        <w:rPr>
          <w:rFonts w:asciiTheme="minorHAnsi" w:hAnsiTheme="minorHAnsi" w:cs="Arial"/>
          <w:bCs/>
        </w:rPr>
      </w:pPr>
      <w:r>
        <w:rPr>
          <w:rFonts w:asciiTheme="minorHAnsi" w:hAnsiTheme="minorHAnsi" w:cs="Arial"/>
          <w:bCs/>
        </w:rPr>
        <w:t>Ο φάκελος «Δικαιολογητικά Συμμετοχής» περιέχει τα εξής:</w:t>
      </w:r>
    </w:p>
    <w:p w14:paraId="6EE5C1AA" w14:textId="60F89898" w:rsidR="00A51A59" w:rsidRPr="00A51A59" w:rsidRDefault="00A51A59" w:rsidP="00A51A59">
      <w:pPr>
        <w:pStyle w:val="af2"/>
        <w:numPr>
          <w:ilvl w:val="0"/>
          <w:numId w:val="32"/>
        </w:numPr>
        <w:ind w:right="-57"/>
        <w:jc w:val="both"/>
        <w:rPr>
          <w:rFonts w:asciiTheme="minorHAnsi" w:hAnsiTheme="minorHAnsi" w:cs="Arial"/>
          <w:b/>
          <w:bCs/>
          <w:u w:val="single"/>
        </w:rPr>
      </w:pPr>
      <w:r>
        <w:rPr>
          <w:rFonts w:asciiTheme="minorHAnsi" w:hAnsiTheme="minorHAnsi" w:cs="Arial"/>
        </w:rPr>
        <w:t xml:space="preserve">Την </w:t>
      </w:r>
      <w:r>
        <w:rPr>
          <w:rFonts w:asciiTheme="minorHAnsi" w:hAnsiTheme="minorHAnsi" w:cs="Arial"/>
          <w:b/>
          <w:bCs/>
        </w:rPr>
        <w:t>εγγύηση συμμετοχής</w:t>
      </w:r>
      <w:r>
        <w:rPr>
          <w:rFonts w:asciiTheme="minorHAnsi" w:hAnsiTheme="minorHAnsi" w:cs="Arial"/>
        </w:rPr>
        <w:t xml:space="preserve">, σύμφωνα με τα οριζόμενα στο </w:t>
      </w:r>
      <w:r>
        <w:rPr>
          <w:rFonts w:asciiTheme="minorHAnsi" w:hAnsiTheme="minorHAnsi" w:cs="Arial"/>
          <w:b/>
          <w:bCs/>
        </w:rPr>
        <w:t>άρθρο 7.1</w:t>
      </w:r>
      <w:r>
        <w:rPr>
          <w:rFonts w:asciiTheme="minorHAnsi" w:hAnsiTheme="minorHAnsi" w:cs="Arial"/>
        </w:rPr>
        <w:t xml:space="preserve"> της παρούσας.</w:t>
      </w:r>
    </w:p>
    <w:p w14:paraId="3C02ECFD" w14:textId="6686819C" w:rsidR="00A51A59" w:rsidRPr="00A51A59" w:rsidRDefault="00A51A59" w:rsidP="00A51A59">
      <w:pPr>
        <w:pStyle w:val="af2"/>
        <w:numPr>
          <w:ilvl w:val="0"/>
          <w:numId w:val="32"/>
        </w:numPr>
        <w:ind w:right="-57"/>
        <w:jc w:val="both"/>
        <w:rPr>
          <w:rFonts w:asciiTheme="minorHAnsi" w:hAnsiTheme="minorHAnsi" w:cs="Arial"/>
          <w:b/>
          <w:bCs/>
          <w:u w:val="single"/>
        </w:rPr>
      </w:pPr>
      <w:r>
        <w:rPr>
          <w:rFonts w:asciiTheme="minorHAnsi" w:hAnsiTheme="minorHAnsi" w:cs="Arial"/>
        </w:rPr>
        <w:t xml:space="preserve">Το </w:t>
      </w:r>
      <w:r>
        <w:rPr>
          <w:rFonts w:asciiTheme="minorHAnsi" w:hAnsiTheme="minorHAnsi" w:cs="Arial"/>
          <w:b/>
          <w:bCs/>
        </w:rPr>
        <w:t>ΤΕΥΔ</w:t>
      </w:r>
      <w:r>
        <w:rPr>
          <w:rFonts w:asciiTheme="minorHAnsi" w:hAnsiTheme="minorHAnsi" w:cs="Arial"/>
        </w:rPr>
        <w:t xml:space="preserve"> συμπληρωμένο και υπογεγραμμένο σύμφωνα με τα οριζόμενα στο </w:t>
      </w:r>
      <w:r>
        <w:rPr>
          <w:rFonts w:asciiTheme="minorHAnsi" w:hAnsiTheme="minorHAnsi" w:cs="Arial"/>
          <w:b/>
          <w:bCs/>
        </w:rPr>
        <w:t xml:space="preserve">άρθρο 7.2 </w:t>
      </w:r>
      <w:r>
        <w:rPr>
          <w:rFonts w:asciiTheme="minorHAnsi" w:hAnsiTheme="minorHAnsi" w:cs="Arial"/>
        </w:rPr>
        <w:t>της παρούσας.</w:t>
      </w:r>
    </w:p>
    <w:p w14:paraId="51273628" w14:textId="5EE92C5B" w:rsidR="00A51A59" w:rsidRDefault="00A51A59" w:rsidP="00A51A59">
      <w:pPr>
        <w:ind w:right="-57"/>
        <w:jc w:val="both"/>
        <w:rPr>
          <w:rFonts w:asciiTheme="minorHAnsi" w:hAnsiTheme="minorHAnsi" w:cs="Arial"/>
        </w:rPr>
      </w:pPr>
      <w:r>
        <w:rPr>
          <w:rFonts w:asciiTheme="minorHAnsi" w:hAnsiTheme="minorHAnsi" w:cs="Arial"/>
        </w:rPr>
        <w:t xml:space="preserve">Προς προκαταρκτική απόδειξη ότι οι προσφέροντες οικονομικοί φορείς: α) δε βρίσκονται σε μία από τις καταστάσεις των λόγων αποκλεισμού της παραγράφου 6.2 και β) πληρούν τα σχετικά κριτήρια επιλογής της παραγράφου 6.3 της παρούσας, προσκομίζονται κατά την υποβολή της προσφοράς τους </w:t>
      </w:r>
      <w:r w:rsidRPr="00A51A59">
        <w:rPr>
          <w:rFonts w:asciiTheme="minorHAnsi" w:hAnsiTheme="minorHAnsi" w:cs="Arial"/>
          <w:u w:val="single"/>
        </w:rPr>
        <w:t>ως δικαιολογητικά συμμετοχής</w:t>
      </w:r>
      <w:r>
        <w:rPr>
          <w:rFonts w:asciiTheme="minorHAnsi" w:hAnsiTheme="minorHAnsi" w:cs="Arial"/>
        </w:rPr>
        <w:t>, το προβλεπόμενο από το άρθρο 79 παρ. 4 του Ν. 4412/2016 Τυποποιημένο Έντυπο Υπεύθυνης Δήλωσης (ΤΕΥΔ) (Β/3698/16-11-2016), σύμφωνα με το Μέρος Γ’ της παρούσας.</w:t>
      </w:r>
    </w:p>
    <w:p w14:paraId="609F4389" w14:textId="16706E91" w:rsidR="00E242A2" w:rsidRDefault="00965EEB" w:rsidP="00A51A59">
      <w:pPr>
        <w:ind w:right="-57"/>
        <w:jc w:val="both"/>
        <w:rPr>
          <w:rFonts w:asciiTheme="minorHAnsi" w:hAnsiTheme="minorHAnsi" w:cs="Arial"/>
        </w:rPr>
      </w:pPr>
      <w:r>
        <w:rPr>
          <w:rFonts w:asciiTheme="minorHAnsi" w:hAnsiTheme="minorHAnsi" w:cs="Arial"/>
        </w:rPr>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είναι δυνατό να φέρει μόνο την υπογραφή του κατά περίπτωση εκπροσώπου του οικονομικού φορέα </w:t>
      </w:r>
      <w:r w:rsidR="00E242A2">
        <w:rPr>
          <w:rFonts w:asciiTheme="minorHAnsi" w:hAnsiTheme="minorHAnsi" w:cs="Arial"/>
        </w:rPr>
        <w:t>ως προκαταρκτική απόδειξη των λόγων αποκλεισμού του άρθρου 6.2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724E6892" w14:textId="12E00802" w:rsidR="00E242A2" w:rsidRDefault="00E242A2" w:rsidP="00A51A59">
      <w:pPr>
        <w:ind w:right="-57"/>
        <w:jc w:val="both"/>
        <w:rPr>
          <w:rFonts w:asciiTheme="minorHAnsi" w:hAnsiTheme="minorHAnsi" w:cs="Arial"/>
        </w:rPr>
      </w:pPr>
      <w:r>
        <w:rPr>
          <w:rFonts w:asciiTheme="minorHAnsi" w:hAnsiTheme="minorHAnsi" w:cs="Arial"/>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37A00234" w14:textId="0E89B283" w:rsidR="00E242A2" w:rsidRDefault="00E242A2" w:rsidP="00A51A59">
      <w:pPr>
        <w:ind w:right="-57"/>
        <w:jc w:val="both"/>
        <w:rPr>
          <w:rFonts w:asciiTheme="minorHAnsi" w:hAnsiTheme="minorHAnsi" w:cs="Arial"/>
          <w:b/>
          <w:bCs/>
          <w:u w:val="single"/>
        </w:rPr>
      </w:pPr>
      <w:r w:rsidRPr="00E242A2">
        <w:rPr>
          <w:rFonts w:asciiTheme="minorHAnsi" w:hAnsiTheme="minorHAnsi" w:cs="Arial"/>
          <w:b/>
          <w:bCs/>
          <w:u w:val="single"/>
        </w:rPr>
        <w:t xml:space="preserve">Οι προσφέροντες συμπληρώνουν το σχετικό πρότυπο ΤΕΥΔ, το οποίο είναι διαθέσιμο σε μορφή </w:t>
      </w:r>
      <w:r w:rsidRPr="00E242A2">
        <w:rPr>
          <w:rFonts w:asciiTheme="minorHAnsi" w:hAnsiTheme="minorHAnsi" w:cs="Arial"/>
          <w:b/>
          <w:bCs/>
          <w:u w:val="single"/>
          <w:lang w:val="en-US"/>
        </w:rPr>
        <w:t>pdf</w:t>
      </w:r>
      <w:r w:rsidRPr="00E242A2">
        <w:rPr>
          <w:rFonts w:asciiTheme="minorHAnsi" w:hAnsiTheme="minorHAnsi" w:cs="Arial"/>
          <w:b/>
          <w:bCs/>
          <w:u w:val="single"/>
        </w:rPr>
        <w:t xml:space="preserve"> και </w:t>
      </w:r>
      <w:r w:rsidRPr="00E242A2">
        <w:rPr>
          <w:rFonts w:asciiTheme="minorHAnsi" w:hAnsiTheme="minorHAnsi" w:cs="Arial"/>
          <w:b/>
          <w:bCs/>
          <w:u w:val="single"/>
          <w:lang w:val="en-US"/>
        </w:rPr>
        <w:t>xml</w:t>
      </w:r>
      <w:r w:rsidRPr="00E242A2">
        <w:rPr>
          <w:rFonts w:asciiTheme="minorHAnsi" w:hAnsiTheme="minorHAnsi" w:cs="Arial"/>
          <w:b/>
          <w:bCs/>
          <w:u w:val="single"/>
        </w:rPr>
        <w:t xml:space="preserve"> στην ιστοσελίδα της 2</w:t>
      </w:r>
      <w:r w:rsidRPr="00E242A2">
        <w:rPr>
          <w:rFonts w:asciiTheme="minorHAnsi" w:hAnsiTheme="minorHAnsi" w:cs="Arial"/>
          <w:b/>
          <w:bCs/>
          <w:u w:val="single"/>
          <w:vertAlign w:val="superscript"/>
        </w:rPr>
        <w:t>ης</w:t>
      </w:r>
      <w:r w:rsidRPr="00E242A2">
        <w:rPr>
          <w:rFonts w:asciiTheme="minorHAnsi" w:hAnsiTheme="minorHAnsi" w:cs="Arial"/>
          <w:b/>
          <w:bCs/>
          <w:u w:val="single"/>
        </w:rPr>
        <w:t xml:space="preserve"> Υ.Πε. Πειραιώς και Αιγαίου: </w:t>
      </w:r>
      <w:hyperlink r:id="rId11" w:history="1">
        <w:r w:rsidRPr="00E242A2">
          <w:rPr>
            <w:rStyle w:val="-"/>
            <w:rFonts w:asciiTheme="minorHAnsi" w:hAnsiTheme="minorHAnsi" w:cs="Arial"/>
            <w:b/>
            <w:bCs/>
            <w:lang w:val="en-US"/>
          </w:rPr>
          <w:t>www</w:t>
        </w:r>
        <w:r w:rsidRPr="00E242A2">
          <w:rPr>
            <w:rStyle w:val="-"/>
            <w:rFonts w:asciiTheme="minorHAnsi" w:hAnsiTheme="minorHAnsi" w:cs="Arial"/>
            <w:b/>
            <w:bCs/>
          </w:rPr>
          <w:t>.2</w:t>
        </w:r>
        <w:r w:rsidRPr="00E242A2">
          <w:rPr>
            <w:rStyle w:val="-"/>
            <w:rFonts w:asciiTheme="minorHAnsi" w:hAnsiTheme="minorHAnsi" w:cs="Arial"/>
            <w:b/>
            <w:bCs/>
            <w:lang w:val="en-US"/>
          </w:rPr>
          <w:t>dype</w:t>
        </w:r>
        <w:r w:rsidRPr="00E242A2">
          <w:rPr>
            <w:rStyle w:val="-"/>
            <w:rFonts w:asciiTheme="minorHAnsi" w:hAnsiTheme="minorHAnsi" w:cs="Arial"/>
            <w:b/>
            <w:bCs/>
          </w:rPr>
          <w:t>.</w:t>
        </w:r>
        <w:r w:rsidRPr="00E242A2">
          <w:rPr>
            <w:rStyle w:val="-"/>
            <w:rFonts w:asciiTheme="minorHAnsi" w:hAnsiTheme="minorHAnsi" w:cs="Arial"/>
            <w:b/>
            <w:bCs/>
            <w:lang w:val="en-US"/>
          </w:rPr>
          <w:t>gr</w:t>
        </w:r>
      </w:hyperlink>
      <w:r w:rsidRPr="00E242A2">
        <w:rPr>
          <w:rFonts w:asciiTheme="minorHAnsi" w:hAnsiTheme="minorHAnsi" w:cs="Arial"/>
          <w:b/>
          <w:bCs/>
          <w:u w:val="single"/>
        </w:rPr>
        <w:t xml:space="preserve"> και αποτελεί αναπόσπαστο κομμάτι της Διακήρυξης (ΜΕΡΟΣ Γ).</w:t>
      </w:r>
    </w:p>
    <w:p w14:paraId="5392061C" w14:textId="77777777" w:rsidR="00E242A2" w:rsidRPr="00E242A2" w:rsidRDefault="00E242A2" w:rsidP="00A51A59">
      <w:pPr>
        <w:ind w:right="-57"/>
        <w:jc w:val="both"/>
        <w:rPr>
          <w:rFonts w:asciiTheme="minorHAnsi" w:hAnsiTheme="minorHAnsi" w:cs="Arial"/>
          <w:b/>
          <w:bCs/>
          <w:u w:val="single"/>
        </w:rPr>
      </w:pPr>
    </w:p>
    <w:p w14:paraId="6D9ABB28" w14:textId="58F8F300" w:rsidR="004A38EE" w:rsidRPr="004A38EE" w:rsidRDefault="004A38EE" w:rsidP="00093694">
      <w:pPr>
        <w:ind w:left="23" w:right="-57"/>
        <w:jc w:val="both"/>
        <w:rPr>
          <w:rFonts w:asciiTheme="minorHAnsi" w:hAnsiTheme="minorHAnsi" w:cs="Arial"/>
          <w:b/>
          <w:bCs/>
        </w:rPr>
      </w:pPr>
      <w:r w:rsidRPr="004A38EE">
        <w:rPr>
          <w:rFonts w:asciiTheme="minorHAnsi" w:hAnsiTheme="minorHAnsi" w:cs="Arial"/>
          <w:b/>
          <w:bCs/>
        </w:rPr>
        <w:t>1</w:t>
      </w:r>
      <w:r w:rsidR="00E242A2">
        <w:rPr>
          <w:rFonts w:asciiTheme="minorHAnsi" w:hAnsiTheme="minorHAnsi" w:cs="Arial"/>
          <w:b/>
          <w:bCs/>
        </w:rPr>
        <w:t>1</w:t>
      </w:r>
      <w:r w:rsidRPr="004A38EE">
        <w:rPr>
          <w:rFonts w:asciiTheme="minorHAnsi" w:hAnsiTheme="minorHAnsi" w:cs="Arial"/>
          <w:b/>
          <w:bCs/>
        </w:rPr>
        <w:t>.2</w:t>
      </w:r>
      <w:r w:rsidR="002F1D3B">
        <w:rPr>
          <w:rFonts w:asciiTheme="minorHAnsi" w:hAnsiTheme="minorHAnsi" w:cs="Arial"/>
          <w:b/>
          <w:bCs/>
        </w:rPr>
        <w:t>.</w:t>
      </w:r>
      <w:r w:rsidRPr="004A38EE">
        <w:rPr>
          <w:rFonts w:asciiTheme="minorHAnsi" w:hAnsiTheme="minorHAnsi" w:cs="Arial"/>
          <w:b/>
          <w:bCs/>
        </w:rPr>
        <w:t xml:space="preserve"> ΤΕΧΝΙΚΗ ΠΡΟΣΦΟΡΑ</w:t>
      </w:r>
    </w:p>
    <w:p w14:paraId="1129E43D" w14:textId="3702CAD6" w:rsidR="004A38EE" w:rsidRDefault="00452113" w:rsidP="00DC1040">
      <w:pPr>
        <w:ind w:left="23" w:right="-57"/>
        <w:jc w:val="both"/>
        <w:rPr>
          <w:rFonts w:asciiTheme="minorHAnsi" w:hAnsiTheme="minorHAnsi" w:cs="Arial"/>
          <w:bCs/>
        </w:rPr>
      </w:pPr>
      <w:r>
        <w:rPr>
          <w:rFonts w:asciiTheme="minorHAnsi" w:hAnsiTheme="minorHAnsi" w:cs="Arial"/>
          <w:bCs/>
        </w:rPr>
        <w:t>Ο υποφάκελος της τεχνικής προσφοράς θα πρέπει να περιέχει τουλάχιστον τα παρακάτω στοιχεία:</w:t>
      </w:r>
    </w:p>
    <w:p w14:paraId="012C4CD6" w14:textId="2D1C413B" w:rsidR="00452113" w:rsidRDefault="00452113" w:rsidP="00452113">
      <w:pPr>
        <w:pStyle w:val="af2"/>
        <w:numPr>
          <w:ilvl w:val="0"/>
          <w:numId w:val="26"/>
        </w:numPr>
        <w:ind w:right="-57"/>
        <w:jc w:val="both"/>
        <w:rPr>
          <w:rFonts w:asciiTheme="minorHAnsi" w:hAnsiTheme="minorHAnsi" w:cs="Arial"/>
          <w:bCs/>
        </w:rPr>
      </w:pPr>
      <w:r>
        <w:rPr>
          <w:rFonts w:asciiTheme="minorHAnsi" w:hAnsiTheme="minorHAnsi" w:cs="Arial"/>
          <w:bCs/>
        </w:rPr>
        <w:t xml:space="preserve">Τεχνική προσφορά που θα πρέπει να περιλαμβάνει τεχνική περιγραφή και τεχνικά χαρακτηριστικά των προσφερόμενων ειδών και να καλύπτει όλες τις </w:t>
      </w:r>
      <w:r>
        <w:rPr>
          <w:rFonts w:asciiTheme="minorHAnsi" w:hAnsiTheme="minorHAnsi" w:cs="Arial"/>
          <w:bCs/>
        </w:rPr>
        <w:lastRenderedPageBreak/>
        <w:t xml:space="preserve">απαιτήσεις και τις προδιαγραφές που αναφέροντα στο </w:t>
      </w:r>
      <w:r>
        <w:rPr>
          <w:rFonts w:asciiTheme="minorHAnsi" w:hAnsiTheme="minorHAnsi" w:cs="Arial"/>
          <w:b/>
          <w:bCs/>
        </w:rPr>
        <w:t xml:space="preserve">ΜΕΡΟΣ Β </w:t>
      </w:r>
      <w:r>
        <w:rPr>
          <w:rFonts w:asciiTheme="minorHAnsi" w:hAnsiTheme="minorHAnsi" w:cs="Arial"/>
          <w:bCs/>
        </w:rPr>
        <w:t>της παρούσας Διακήρυξης περιγράφοντας ακριβώς πώς οι συγκεκριμένες απαιτήσεις και προδιαγραφές πληρούνται.</w:t>
      </w:r>
    </w:p>
    <w:p w14:paraId="2FFF4AC1" w14:textId="4EB852BA" w:rsidR="00452113" w:rsidRDefault="00452113" w:rsidP="00452113">
      <w:pPr>
        <w:pStyle w:val="af2"/>
        <w:numPr>
          <w:ilvl w:val="0"/>
          <w:numId w:val="26"/>
        </w:numPr>
        <w:ind w:right="-57"/>
        <w:jc w:val="both"/>
        <w:rPr>
          <w:rFonts w:asciiTheme="minorHAnsi" w:hAnsiTheme="minorHAnsi" w:cs="Arial"/>
          <w:bCs/>
        </w:rPr>
      </w:pPr>
      <w:r>
        <w:rPr>
          <w:rFonts w:asciiTheme="minorHAnsi" w:hAnsiTheme="minorHAnsi" w:cs="Arial"/>
          <w:bCs/>
        </w:rPr>
        <w:t xml:space="preserve">Οποιαδήποτε άλλα στοιχεία απαιτούνται με τις προδιαγραφές και τις ειδικές απαιτήσεις και προϋποθέσεις που αναφέρονται στο </w:t>
      </w:r>
      <w:r>
        <w:rPr>
          <w:rFonts w:asciiTheme="minorHAnsi" w:hAnsiTheme="minorHAnsi" w:cs="Arial"/>
          <w:b/>
          <w:bCs/>
        </w:rPr>
        <w:t>ΜΕΡΟΣ Β</w:t>
      </w:r>
      <w:r>
        <w:rPr>
          <w:rFonts w:asciiTheme="minorHAnsi" w:hAnsiTheme="minorHAnsi" w:cs="Arial"/>
          <w:bCs/>
        </w:rPr>
        <w:t xml:space="preserve"> της παρούσας Διακήρυξης ή/και κρίνει ότι είναι απαραίτητα για την τεκμηρίωση των στοιχείων των Τεχνικών Προδιαγραφών (φυλλάδια και φωτογραφίες υλικών κ.ά.).</w:t>
      </w:r>
    </w:p>
    <w:p w14:paraId="104A8091" w14:textId="61C83585" w:rsidR="00452113" w:rsidRDefault="00452113" w:rsidP="00452113">
      <w:pPr>
        <w:pStyle w:val="af2"/>
        <w:numPr>
          <w:ilvl w:val="0"/>
          <w:numId w:val="26"/>
        </w:numPr>
        <w:ind w:right="-57"/>
        <w:jc w:val="both"/>
        <w:rPr>
          <w:rFonts w:asciiTheme="minorHAnsi" w:hAnsiTheme="minorHAnsi" w:cs="Arial"/>
          <w:bCs/>
        </w:rPr>
      </w:pPr>
      <w:r>
        <w:rPr>
          <w:rFonts w:asciiTheme="minorHAnsi" w:hAnsiTheme="minorHAnsi" w:cs="Arial"/>
          <w:bCs/>
        </w:rPr>
        <w:t>Πιστοποιητικά και περιγραφή της προσφερόμενης εγγύησης.</w:t>
      </w:r>
    </w:p>
    <w:p w14:paraId="58BA26D3" w14:textId="192E5F53" w:rsidR="00452113" w:rsidRDefault="00452113" w:rsidP="00452113">
      <w:pPr>
        <w:pStyle w:val="af2"/>
        <w:numPr>
          <w:ilvl w:val="0"/>
          <w:numId w:val="26"/>
        </w:numPr>
        <w:ind w:right="-57"/>
        <w:jc w:val="both"/>
        <w:rPr>
          <w:rFonts w:asciiTheme="minorHAnsi" w:hAnsiTheme="minorHAnsi" w:cs="Arial"/>
          <w:bCs/>
        </w:rPr>
      </w:pPr>
      <w:r>
        <w:rPr>
          <w:rFonts w:asciiTheme="minorHAnsi" w:hAnsiTheme="minorHAnsi" w:cs="Arial"/>
          <w:bCs/>
        </w:rPr>
        <w:t>Χρόνο ισχύος της προσφοράς τους, σύμφωνα με το άρθρο 8 της παρούσας.</w:t>
      </w:r>
    </w:p>
    <w:p w14:paraId="1F85B006" w14:textId="5B5E9766" w:rsidR="00452113" w:rsidRDefault="00452113" w:rsidP="00452113">
      <w:pPr>
        <w:pStyle w:val="af2"/>
        <w:numPr>
          <w:ilvl w:val="0"/>
          <w:numId w:val="26"/>
        </w:numPr>
        <w:ind w:right="-57"/>
        <w:jc w:val="both"/>
        <w:rPr>
          <w:rFonts w:asciiTheme="minorHAnsi" w:hAnsiTheme="minorHAnsi" w:cs="Arial"/>
          <w:bCs/>
        </w:rPr>
      </w:pPr>
      <w:r>
        <w:rPr>
          <w:rFonts w:asciiTheme="minorHAnsi" w:hAnsiTheme="minorHAnsi" w:cs="Arial"/>
          <w:bCs/>
        </w:rPr>
        <w:t>Χρόνο παράδοσης των υπό προμήθεια ειδών.</w:t>
      </w:r>
    </w:p>
    <w:p w14:paraId="56E309A8" w14:textId="1B29AC4C" w:rsidR="00452113" w:rsidRDefault="00452113" w:rsidP="00452113">
      <w:pPr>
        <w:pStyle w:val="af2"/>
        <w:numPr>
          <w:ilvl w:val="0"/>
          <w:numId w:val="26"/>
        </w:numPr>
        <w:ind w:right="-57"/>
        <w:jc w:val="both"/>
        <w:rPr>
          <w:rFonts w:asciiTheme="minorHAnsi" w:hAnsiTheme="minorHAnsi" w:cs="Arial"/>
          <w:bCs/>
        </w:rPr>
      </w:pPr>
      <w:r>
        <w:rPr>
          <w:rFonts w:asciiTheme="minorHAnsi" w:hAnsiTheme="minorHAnsi" w:cs="Arial"/>
          <w:bCs/>
        </w:rPr>
        <w:t>Τεχνική Υποστήριξη και συντήρηση των προσφερόμενων ειδών μετά την παράδοση.</w:t>
      </w:r>
    </w:p>
    <w:p w14:paraId="28C39DCD" w14:textId="52B61A29" w:rsidR="00452113" w:rsidRDefault="00452113" w:rsidP="00452113">
      <w:pPr>
        <w:pStyle w:val="af2"/>
        <w:numPr>
          <w:ilvl w:val="0"/>
          <w:numId w:val="26"/>
        </w:numPr>
        <w:ind w:right="-57"/>
        <w:jc w:val="both"/>
        <w:rPr>
          <w:rFonts w:asciiTheme="minorHAnsi" w:hAnsiTheme="minorHAnsi" w:cs="Arial"/>
          <w:bCs/>
        </w:rPr>
      </w:pPr>
      <w:r>
        <w:rPr>
          <w:rFonts w:asciiTheme="minorHAnsi" w:hAnsiTheme="minorHAnsi" w:cs="Arial"/>
          <w:bCs/>
        </w:rPr>
        <w:t>Το τμήμα της σύμβασης που προτίθενται να αναθέσουν οι προσφέροντες υπό μορφή υπεργολαβίας σε τρίτους και τους υπεργολάβους που προτείνουν.</w:t>
      </w:r>
    </w:p>
    <w:p w14:paraId="2F166F03" w14:textId="776ABD3F" w:rsidR="00452113" w:rsidRDefault="00452113" w:rsidP="00452113">
      <w:pPr>
        <w:pStyle w:val="af2"/>
        <w:numPr>
          <w:ilvl w:val="0"/>
          <w:numId w:val="26"/>
        </w:numPr>
        <w:ind w:right="-57"/>
        <w:jc w:val="both"/>
        <w:rPr>
          <w:rFonts w:asciiTheme="minorHAnsi" w:hAnsiTheme="minorHAnsi" w:cs="Arial"/>
          <w:bCs/>
        </w:rPr>
      </w:pPr>
      <w:r>
        <w:rPr>
          <w:rFonts w:asciiTheme="minorHAnsi" w:hAnsiTheme="minorHAnsi" w:cs="Arial"/>
          <w:bCs/>
        </w:rPr>
        <w:t>Αν ο προσφέρων επιθυμεί να στηριχθεί στις ικανότητες άλλων φορέων (πλην υπεργολάβων), δηλώνουν τους φορείς αυτούς και το είδος της στήριξης που θα παρέχουν οι τρίτοι φορείς.</w:t>
      </w:r>
    </w:p>
    <w:p w14:paraId="54EB1B5B" w14:textId="17706F50" w:rsidR="00452113" w:rsidRDefault="00452113" w:rsidP="00452113">
      <w:pPr>
        <w:ind w:right="-57"/>
        <w:jc w:val="both"/>
        <w:rPr>
          <w:rFonts w:asciiTheme="minorHAnsi" w:hAnsiTheme="minorHAnsi" w:cs="Arial"/>
          <w:bCs/>
        </w:rPr>
      </w:pPr>
      <w:r>
        <w:rPr>
          <w:rFonts w:asciiTheme="minorHAnsi" w:hAnsiTheme="minorHAnsi" w:cs="Arial"/>
          <w:bCs/>
        </w:rPr>
        <w:t>Κατ’ εξαίρεση, τεχνικοί όροι είναι δυνατό να αναφέρονται μόνο στην αγγλική γλώσσα εφόσον δεν μπορούν να αποδοθούν στην ελληνική. Τα φυλλάδια ή εγχειρίδια που συνοδεύουν την προσφορά μπορούν να υποβάλλονται είτε στην ελληνική, είτε στην αγγλική γλώσσα.</w:t>
      </w:r>
    </w:p>
    <w:p w14:paraId="4F6B0F00" w14:textId="670CCEF4" w:rsidR="007746BA" w:rsidRDefault="007746BA" w:rsidP="00452113">
      <w:pPr>
        <w:ind w:right="-57"/>
        <w:jc w:val="both"/>
        <w:rPr>
          <w:rFonts w:asciiTheme="minorHAnsi" w:hAnsiTheme="minorHAnsi" w:cs="Arial"/>
          <w:bCs/>
        </w:rPr>
      </w:pPr>
      <w:r>
        <w:rPr>
          <w:rFonts w:asciiTheme="minorHAnsi" w:hAnsiTheme="minorHAnsi" w:cs="Arial"/>
          <w:bCs/>
        </w:rPr>
        <w:t>Η Αναθέτουσα Αρχή διατηρεί το δικαίωμα να καλέσει τους προσφέροντες για διευκρινίσεις σχετικά με τα τεχνικά χαρακτηριστικά των προσφερόμενων ειδών.</w:t>
      </w:r>
    </w:p>
    <w:p w14:paraId="716C4533" w14:textId="77777777" w:rsidR="007746BA" w:rsidRPr="00452113" w:rsidRDefault="007746BA" w:rsidP="00452113">
      <w:pPr>
        <w:ind w:right="-57"/>
        <w:jc w:val="both"/>
        <w:rPr>
          <w:rFonts w:asciiTheme="minorHAnsi" w:hAnsiTheme="minorHAnsi" w:cs="Arial"/>
          <w:bCs/>
        </w:rPr>
      </w:pPr>
    </w:p>
    <w:p w14:paraId="47518DF4" w14:textId="77777777" w:rsidR="00A06F14" w:rsidRDefault="00A06F14" w:rsidP="00DC1040">
      <w:pPr>
        <w:ind w:left="23" w:right="-57"/>
        <w:jc w:val="both"/>
        <w:rPr>
          <w:rFonts w:asciiTheme="minorHAnsi" w:hAnsiTheme="minorHAnsi" w:cs="Arial"/>
          <w:bCs/>
        </w:rPr>
      </w:pPr>
    </w:p>
    <w:p w14:paraId="1AAB7874" w14:textId="618F281B" w:rsidR="004A38EE" w:rsidRPr="004A38EE" w:rsidRDefault="00093694" w:rsidP="00DC1040">
      <w:pPr>
        <w:ind w:left="23" w:right="-57"/>
        <w:jc w:val="both"/>
        <w:rPr>
          <w:rFonts w:asciiTheme="minorHAnsi" w:hAnsiTheme="minorHAnsi" w:cs="Arial"/>
          <w:b/>
          <w:bCs/>
        </w:rPr>
      </w:pPr>
      <w:r w:rsidRPr="00F67FB3">
        <w:rPr>
          <w:rFonts w:asciiTheme="minorHAnsi" w:hAnsiTheme="minorHAnsi" w:cs="Arial"/>
          <w:b/>
          <w:bCs/>
        </w:rPr>
        <w:t>11.3</w:t>
      </w:r>
      <w:r w:rsidR="002F1D3B">
        <w:rPr>
          <w:rFonts w:asciiTheme="minorHAnsi" w:hAnsiTheme="minorHAnsi" w:cs="Arial"/>
          <w:b/>
          <w:bCs/>
        </w:rPr>
        <w:t>.</w:t>
      </w:r>
      <w:r w:rsidR="004A38EE" w:rsidRPr="004A38EE">
        <w:rPr>
          <w:rFonts w:asciiTheme="minorHAnsi" w:hAnsiTheme="minorHAnsi" w:cs="Arial"/>
          <w:b/>
          <w:bCs/>
        </w:rPr>
        <w:t xml:space="preserve"> ΥΠΕΡΓΟΛΑΒΙΕΣ</w:t>
      </w:r>
    </w:p>
    <w:p w14:paraId="1EF414BA" w14:textId="3F38C5F8" w:rsidR="004A38EE" w:rsidRDefault="004A38EE" w:rsidP="00DC1040">
      <w:pPr>
        <w:ind w:left="23" w:right="-57"/>
        <w:jc w:val="both"/>
        <w:rPr>
          <w:rFonts w:asciiTheme="minorHAnsi" w:hAnsiTheme="minorHAnsi" w:cs="Arial"/>
          <w:bCs/>
        </w:rPr>
      </w:pPr>
      <w:r w:rsidRPr="004A38EE">
        <w:rPr>
          <w:rFonts w:asciiTheme="minorHAnsi" w:hAnsiTheme="minorHAnsi" w:cs="Arial"/>
          <w:bCs/>
        </w:rPr>
        <w:t>Σε περίπτωση που ο υποψήφιος Ανάδοχος προτίθεται να αναθέσει υπεργολαβικά σε τρίτους την υλοποίηση τμήματος της υπό ανάθεση προμήθειας, τότε θα πρέπει να υποβάλει στην τεχνική προσφορά συμπληρωμένο τον παρακάτω πίνακα καθώς και τις σχετικές δηλώσεις συνεργασίας των υπεργολάβων.</w:t>
      </w:r>
    </w:p>
    <w:tbl>
      <w:tblPr>
        <w:tblStyle w:val="af1"/>
        <w:tblW w:w="0" w:type="auto"/>
        <w:tblInd w:w="23" w:type="dxa"/>
        <w:tblLook w:val="04A0" w:firstRow="1" w:lastRow="0" w:firstColumn="1" w:lastColumn="0" w:noHBand="0" w:noVBand="1"/>
      </w:tblPr>
      <w:tblGrid>
        <w:gridCol w:w="3585"/>
        <w:gridCol w:w="2664"/>
        <w:gridCol w:w="2222"/>
      </w:tblGrid>
      <w:tr w:rsidR="004A38EE" w14:paraId="4A9E0A7B" w14:textId="77777777" w:rsidTr="00D362F4">
        <w:tc>
          <w:tcPr>
            <w:tcW w:w="4763" w:type="dxa"/>
          </w:tcPr>
          <w:p w14:paraId="48661753" w14:textId="0729E98F" w:rsidR="004A38EE" w:rsidRDefault="00D362F4" w:rsidP="00DC1040">
            <w:pPr>
              <w:ind w:right="-57"/>
              <w:jc w:val="both"/>
              <w:rPr>
                <w:rFonts w:asciiTheme="minorHAnsi" w:hAnsiTheme="minorHAnsi" w:cs="Arial"/>
                <w:bCs/>
              </w:rPr>
            </w:pPr>
            <w:r>
              <w:rPr>
                <w:rFonts w:asciiTheme="minorHAnsi" w:hAnsiTheme="minorHAnsi" w:cs="Arial"/>
                <w:bCs/>
              </w:rPr>
              <w:t xml:space="preserve">Περιγραφή τμήματος </w:t>
            </w:r>
            <w:r w:rsidR="008334A0">
              <w:rPr>
                <w:rFonts w:asciiTheme="minorHAnsi" w:hAnsiTheme="minorHAnsi" w:cs="Arial"/>
                <w:bCs/>
              </w:rPr>
              <w:t>Προμήθειας π</w:t>
            </w:r>
            <w:r>
              <w:rPr>
                <w:rFonts w:asciiTheme="minorHAnsi" w:hAnsiTheme="minorHAnsi" w:cs="Arial"/>
                <w:bCs/>
              </w:rPr>
              <w:t>ου προτίθεται ο υποψήφιος Ανάδοχος να αναθέσει σε Υπεργολάβο</w:t>
            </w:r>
          </w:p>
        </w:tc>
        <w:tc>
          <w:tcPr>
            <w:tcW w:w="3260" w:type="dxa"/>
          </w:tcPr>
          <w:p w14:paraId="0F99B135" w14:textId="4A761589" w:rsidR="004A38EE" w:rsidRDefault="00D362F4" w:rsidP="00DC1040">
            <w:pPr>
              <w:ind w:right="-57"/>
              <w:jc w:val="both"/>
              <w:rPr>
                <w:rFonts w:asciiTheme="minorHAnsi" w:hAnsiTheme="minorHAnsi" w:cs="Arial"/>
                <w:bCs/>
              </w:rPr>
            </w:pPr>
            <w:r>
              <w:rPr>
                <w:rFonts w:asciiTheme="minorHAnsi" w:hAnsiTheme="minorHAnsi" w:cs="Arial"/>
                <w:bCs/>
              </w:rPr>
              <w:t>Επωνυμία υπεργολάβου</w:t>
            </w:r>
          </w:p>
        </w:tc>
        <w:tc>
          <w:tcPr>
            <w:tcW w:w="2636" w:type="dxa"/>
          </w:tcPr>
          <w:p w14:paraId="163000DE" w14:textId="3F92C290" w:rsidR="004A38EE" w:rsidRDefault="00D362F4" w:rsidP="00DC1040">
            <w:pPr>
              <w:ind w:right="-57"/>
              <w:jc w:val="both"/>
              <w:rPr>
                <w:rFonts w:asciiTheme="minorHAnsi" w:hAnsiTheme="minorHAnsi" w:cs="Arial"/>
                <w:bCs/>
              </w:rPr>
            </w:pPr>
            <w:r>
              <w:rPr>
                <w:rFonts w:asciiTheme="minorHAnsi" w:hAnsiTheme="minorHAnsi" w:cs="Arial"/>
                <w:bCs/>
              </w:rPr>
              <w:t xml:space="preserve">Ημερομηνία Δήλωσης Συνεργασίας </w:t>
            </w:r>
          </w:p>
        </w:tc>
      </w:tr>
      <w:tr w:rsidR="004A38EE" w14:paraId="060EDE3B" w14:textId="77777777" w:rsidTr="00D362F4">
        <w:tc>
          <w:tcPr>
            <w:tcW w:w="4763" w:type="dxa"/>
          </w:tcPr>
          <w:p w14:paraId="2C04F59D" w14:textId="77777777" w:rsidR="004A38EE" w:rsidRDefault="004A38EE" w:rsidP="00DC1040">
            <w:pPr>
              <w:ind w:right="-57"/>
              <w:jc w:val="both"/>
              <w:rPr>
                <w:rFonts w:asciiTheme="minorHAnsi" w:hAnsiTheme="minorHAnsi" w:cs="Arial"/>
                <w:bCs/>
              </w:rPr>
            </w:pPr>
          </w:p>
        </w:tc>
        <w:tc>
          <w:tcPr>
            <w:tcW w:w="3260" w:type="dxa"/>
          </w:tcPr>
          <w:p w14:paraId="554F5536" w14:textId="77777777" w:rsidR="004A38EE" w:rsidRDefault="004A38EE" w:rsidP="00DC1040">
            <w:pPr>
              <w:ind w:right="-57"/>
              <w:jc w:val="both"/>
              <w:rPr>
                <w:rFonts w:asciiTheme="minorHAnsi" w:hAnsiTheme="minorHAnsi" w:cs="Arial"/>
                <w:bCs/>
              </w:rPr>
            </w:pPr>
          </w:p>
        </w:tc>
        <w:tc>
          <w:tcPr>
            <w:tcW w:w="2636" w:type="dxa"/>
          </w:tcPr>
          <w:p w14:paraId="5F84D5E7" w14:textId="77777777" w:rsidR="004A38EE" w:rsidRDefault="004A38EE" w:rsidP="00DC1040">
            <w:pPr>
              <w:ind w:right="-57"/>
              <w:jc w:val="both"/>
              <w:rPr>
                <w:rFonts w:asciiTheme="minorHAnsi" w:hAnsiTheme="minorHAnsi" w:cs="Arial"/>
                <w:bCs/>
              </w:rPr>
            </w:pPr>
          </w:p>
        </w:tc>
      </w:tr>
      <w:tr w:rsidR="004A38EE" w14:paraId="18C6BD06" w14:textId="77777777" w:rsidTr="00D362F4">
        <w:tc>
          <w:tcPr>
            <w:tcW w:w="4763" w:type="dxa"/>
          </w:tcPr>
          <w:p w14:paraId="037032B6" w14:textId="77777777" w:rsidR="004A38EE" w:rsidRDefault="004A38EE" w:rsidP="00DC1040">
            <w:pPr>
              <w:ind w:right="-57"/>
              <w:jc w:val="both"/>
              <w:rPr>
                <w:rFonts w:asciiTheme="minorHAnsi" w:hAnsiTheme="minorHAnsi" w:cs="Arial"/>
                <w:bCs/>
              </w:rPr>
            </w:pPr>
          </w:p>
        </w:tc>
        <w:tc>
          <w:tcPr>
            <w:tcW w:w="3260" w:type="dxa"/>
          </w:tcPr>
          <w:p w14:paraId="02562937" w14:textId="77777777" w:rsidR="004A38EE" w:rsidRDefault="004A38EE" w:rsidP="00DC1040">
            <w:pPr>
              <w:ind w:right="-57"/>
              <w:jc w:val="both"/>
              <w:rPr>
                <w:rFonts w:asciiTheme="minorHAnsi" w:hAnsiTheme="minorHAnsi" w:cs="Arial"/>
                <w:bCs/>
              </w:rPr>
            </w:pPr>
          </w:p>
        </w:tc>
        <w:tc>
          <w:tcPr>
            <w:tcW w:w="2636" w:type="dxa"/>
          </w:tcPr>
          <w:p w14:paraId="3E77E631" w14:textId="77777777" w:rsidR="004A38EE" w:rsidRDefault="004A38EE" w:rsidP="00DC1040">
            <w:pPr>
              <w:ind w:right="-57"/>
              <w:jc w:val="both"/>
              <w:rPr>
                <w:rFonts w:asciiTheme="minorHAnsi" w:hAnsiTheme="minorHAnsi" w:cs="Arial"/>
                <w:bCs/>
              </w:rPr>
            </w:pPr>
          </w:p>
        </w:tc>
      </w:tr>
    </w:tbl>
    <w:p w14:paraId="14CBE1B0" w14:textId="77777777" w:rsidR="004A38EE" w:rsidRDefault="004A38EE" w:rsidP="00DC1040">
      <w:pPr>
        <w:ind w:left="23" w:right="-57"/>
        <w:jc w:val="both"/>
        <w:rPr>
          <w:rFonts w:asciiTheme="minorHAnsi" w:hAnsiTheme="minorHAnsi" w:cs="Arial"/>
          <w:bCs/>
        </w:rPr>
      </w:pPr>
    </w:p>
    <w:p w14:paraId="1A9C9629" w14:textId="77777777" w:rsidR="00600156" w:rsidRDefault="00600156" w:rsidP="00DC1040">
      <w:pPr>
        <w:ind w:left="23" w:right="-57"/>
        <w:jc w:val="both"/>
        <w:rPr>
          <w:rFonts w:asciiTheme="minorHAnsi" w:hAnsiTheme="minorHAnsi" w:cs="Arial"/>
          <w:bCs/>
        </w:rPr>
      </w:pPr>
    </w:p>
    <w:p w14:paraId="09101E93" w14:textId="4C027D3B" w:rsidR="00D362F4" w:rsidRPr="00D362F4" w:rsidRDefault="00093694" w:rsidP="00DC1040">
      <w:pPr>
        <w:ind w:left="23" w:right="-57"/>
        <w:jc w:val="both"/>
        <w:rPr>
          <w:rFonts w:asciiTheme="minorHAnsi" w:hAnsiTheme="minorHAnsi" w:cs="Arial"/>
          <w:b/>
          <w:bCs/>
        </w:rPr>
      </w:pPr>
      <w:r>
        <w:rPr>
          <w:rFonts w:asciiTheme="minorHAnsi" w:hAnsiTheme="minorHAnsi" w:cs="Arial"/>
          <w:b/>
          <w:bCs/>
          <w:lang w:val="en-US"/>
        </w:rPr>
        <w:t>11.4</w:t>
      </w:r>
      <w:r w:rsidR="002F1D3B">
        <w:rPr>
          <w:rFonts w:asciiTheme="minorHAnsi" w:hAnsiTheme="minorHAnsi" w:cs="Arial"/>
          <w:b/>
          <w:bCs/>
        </w:rPr>
        <w:t>.</w:t>
      </w:r>
      <w:r w:rsidR="00D362F4" w:rsidRPr="00D362F4">
        <w:rPr>
          <w:rFonts w:asciiTheme="minorHAnsi" w:hAnsiTheme="minorHAnsi" w:cs="Arial"/>
          <w:b/>
          <w:bCs/>
        </w:rPr>
        <w:t xml:space="preserve"> ΟΙΚΟΝΟΜΙΚΗ ΠΡΟΣΦΟΡΑ</w:t>
      </w:r>
    </w:p>
    <w:p w14:paraId="220A62E1" w14:textId="58D632A5" w:rsidR="00603546" w:rsidRDefault="00D362F4" w:rsidP="00DC1040">
      <w:pPr>
        <w:ind w:left="23" w:right="-57"/>
        <w:jc w:val="both"/>
        <w:rPr>
          <w:rFonts w:asciiTheme="minorHAnsi" w:hAnsiTheme="minorHAnsi" w:cs="Arial"/>
          <w:bCs/>
        </w:rPr>
      </w:pPr>
      <w:r w:rsidRPr="00D362F4">
        <w:rPr>
          <w:rFonts w:asciiTheme="minorHAnsi" w:hAnsiTheme="minorHAnsi" w:cs="Arial"/>
          <w:bCs/>
        </w:rPr>
        <w:t>Η</w:t>
      </w:r>
      <w:r w:rsidR="007D2034">
        <w:rPr>
          <w:rFonts w:asciiTheme="minorHAnsi" w:hAnsiTheme="minorHAnsi" w:cs="Arial"/>
          <w:bCs/>
        </w:rPr>
        <w:t xml:space="preserve"> οικονομική προσφορά θα πρέπει</w:t>
      </w:r>
      <w:r w:rsidR="007746BA">
        <w:rPr>
          <w:rFonts w:asciiTheme="minorHAnsi" w:hAnsiTheme="minorHAnsi" w:cs="Arial"/>
          <w:bCs/>
        </w:rPr>
        <w:t xml:space="preserve"> </w:t>
      </w:r>
      <w:r w:rsidRPr="00D362F4">
        <w:rPr>
          <w:rFonts w:asciiTheme="minorHAnsi" w:hAnsiTheme="minorHAnsi" w:cs="Arial"/>
          <w:bCs/>
        </w:rPr>
        <w:t>να συμμορφώνεται πλήρως με</w:t>
      </w:r>
      <w:r w:rsidR="007D2034">
        <w:rPr>
          <w:rFonts w:asciiTheme="minorHAnsi" w:hAnsiTheme="minorHAnsi" w:cs="Arial"/>
          <w:bCs/>
        </w:rPr>
        <w:t xml:space="preserve"> τους όρους της διακήρυξης. </w:t>
      </w:r>
      <w:r w:rsidRPr="00D362F4">
        <w:rPr>
          <w:rFonts w:asciiTheme="minorHAnsi" w:hAnsiTheme="minorHAnsi" w:cs="Arial"/>
          <w:bCs/>
        </w:rPr>
        <w:t xml:space="preserve"> </w:t>
      </w:r>
    </w:p>
    <w:p w14:paraId="6CF28761" w14:textId="46DB455D" w:rsidR="00603546" w:rsidRDefault="00B02E61" w:rsidP="00DC1040">
      <w:pPr>
        <w:ind w:left="23" w:right="-57"/>
        <w:jc w:val="both"/>
        <w:rPr>
          <w:rFonts w:asciiTheme="minorHAnsi" w:hAnsiTheme="minorHAnsi" w:cs="Arial"/>
          <w:bCs/>
        </w:rPr>
      </w:pPr>
      <w:r>
        <w:rPr>
          <w:rFonts w:asciiTheme="minorHAnsi" w:hAnsiTheme="minorHAnsi" w:cs="Arial"/>
          <w:bCs/>
        </w:rPr>
        <w:t>Η τιμή θα δοθεί ανά τιμή μονάδος χωρίς ΦΠΑ, θα αναγράφεται δε το ποσοστό ΦΠΑ επί τοις εκατό, στο οποίο υπάγεται το υπό προμήθεια είδος, και στη συνέχεια η τιμή ανά είδος συμπεριλαμβανομένου του αναλογούντος ΦΠΑ. Στη συνέχεια θα αναγράφεται το συνολικό ποσό κάθε είδους χωρίς ΦΠΑ και τέλος το συνολικό ποσό κάθε είδους συμπεριλαμβανομένου του αναλογούντος ΦΠΑ.</w:t>
      </w:r>
    </w:p>
    <w:p w14:paraId="3F09789E" w14:textId="6D79477A" w:rsidR="00D362F4" w:rsidRDefault="00D362F4" w:rsidP="00DC1040">
      <w:pPr>
        <w:ind w:left="23" w:right="-57"/>
        <w:jc w:val="both"/>
        <w:rPr>
          <w:rFonts w:asciiTheme="minorHAnsi" w:hAnsiTheme="minorHAnsi" w:cs="Arial"/>
          <w:bCs/>
        </w:rPr>
      </w:pPr>
      <w:r>
        <w:rPr>
          <w:rFonts w:asciiTheme="minorHAnsi" w:hAnsiTheme="minorHAnsi" w:cs="Arial"/>
          <w:bCs/>
        </w:rPr>
        <w:t xml:space="preserve">Προϊόντα ή υπηρεσίες που προσφέρονται δωρεάν, θα αναγράφονται στην Οικονομική προσφορά με την ένδειξη «ΧΩΡΙΣ ΚΟΣΤΟΣ» στη στήλη τιμών. Στην περίπτωση που έχει </w:t>
      </w:r>
      <w:r>
        <w:rPr>
          <w:rFonts w:asciiTheme="minorHAnsi" w:hAnsiTheme="minorHAnsi" w:cs="Arial"/>
          <w:bCs/>
        </w:rPr>
        <w:lastRenderedPageBreak/>
        <w:t>παραλ</w:t>
      </w:r>
      <w:r w:rsidR="00D87EED">
        <w:rPr>
          <w:rFonts w:asciiTheme="minorHAnsi" w:hAnsiTheme="minorHAnsi" w:cs="Arial"/>
          <w:bCs/>
        </w:rPr>
        <w:t>η</w:t>
      </w:r>
      <w:r>
        <w:rPr>
          <w:rFonts w:asciiTheme="minorHAnsi" w:hAnsiTheme="minorHAnsi" w:cs="Arial"/>
          <w:bCs/>
        </w:rPr>
        <w:t xml:space="preserve">φθεί η αναγραφή τιμής και δεν </w:t>
      </w:r>
      <w:r w:rsidR="00420BCA">
        <w:rPr>
          <w:rFonts w:asciiTheme="minorHAnsi" w:hAnsiTheme="minorHAnsi" w:cs="Arial"/>
          <w:bCs/>
        </w:rPr>
        <w:t>υπάρχει η ένδειξη «ΧΩΡΙΣ ΚΟΣΤΟΣ» θεωρείται ότι τα προϊόντα ή οι υπηρεσίες έχουν προσφερθεί δωρεάν.</w:t>
      </w:r>
    </w:p>
    <w:p w14:paraId="3A841CAA" w14:textId="20E2F06F" w:rsidR="00420BCA" w:rsidRDefault="00420BCA" w:rsidP="00DC1040">
      <w:pPr>
        <w:ind w:left="23" w:right="-57"/>
        <w:jc w:val="both"/>
        <w:rPr>
          <w:rFonts w:asciiTheme="minorHAnsi" w:hAnsiTheme="minorHAnsi" w:cs="Arial"/>
          <w:bCs/>
        </w:rPr>
      </w:pPr>
      <w:r>
        <w:rPr>
          <w:rFonts w:asciiTheme="minorHAnsi" w:hAnsiTheme="minorHAnsi" w:cs="Arial"/>
          <w:bCs/>
        </w:rPr>
        <w:t xml:space="preserve">Οι τιμές θα δίνονται, χωρίς ΦΠΑ, θα αναγράφεται δε το ποσοστό ΦΠΑ επί τοις % στο οποίο υπάγεται το υπό προμήθεια είδος ή υπηρεσία. </w:t>
      </w:r>
    </w:p>
    <w:p w14:paraId="3D2E9F20" w14:textId="56BC05E3" w:rsidR="00420BCA" w:rsidRDefault="00420BCA" w:rsidP="00DC1040">
      <w:pPr>
        <w:ind w:left="23" w:right="-57"/>
        <w:jc w:val="both"/>
        <w:rPr>
          <w:rFonts w:asciiTheme="minorHAnsi" w:hAnsiTheme="minorHAnsi" w:cs="Arial"/>
          <w:bCs/>
        </w:rPr>
      </w:pPr>
      <w:r>
        <w:rPr>
          <w:rFonts w:asciiTheme="minorHAnsi" w:hAnsiTheme="minorHAnsi" w:cs="Arial"/>
          <w:bCs/>
        </w:rPr>
        <w:t>Σε περίπτωση ύπαρξης διαφορών μεταξύ των αντιτύπων της οικονομικής προσφοράς κατισχύουν τα αναγραφόμενα στο αντίτυπο που φέρει την ένδειξη «ΠΡΩΤΟΤΥΠΟ»</w:t>
      </w:r>
    </w:p>
    <w:p w14:paraId="063AB633" w14:textId="6E1B2293" w:rsidR="00420BCA" w:rsidRDefault="00603546" w:rsidP="00DC1040">
      <w:pPr>
        <w:ind w:left="23" w:right="-57"/>
        <w:jc w:val="both"/>
        <w:rPr>
          <w:rFonts w:asciiTheme="minorHAnsi" w:hAnsiTheme="minorHAnsi" w:cs="Arial"/>
          <w:bCs/>
        </w:rPr>
      </w:pPr>
      <w:r>
        <w:rPr>
          <w:rFonts w:asciiTheme="minorHAnsi" w:hAnsiTheme="minorHAnsi" w:cs="Arial"/>
          <w:bCs/>
        </w:rPr>
        <w:t xml:space="preserve">Οι τιμές, </w:t>
      </w:r>
      <w:r w:rsidR="00420BCA">
        <w:rPr>
          <w:rFonts w:asciiTheme="minorHAnsi" w:hAnsiTheme="minorHAnsi" w:cs="Arial"/>
          <w:bCs/>
        </w:rPr>
        <w:t>θα δίνονται σε ΕΥΡΩ.</w:t>
      </w:r>
    </w:p>
    <w:p w14:paraId="54621CB2" w14:textId="7C825A54" w:rsidR="00420BCA" w:rsidRDefault="00420BCA" w:rsidP="00DC1040">
      <w:pPr>
        <w:ind w:left="23" w:right="-57"/>
        <w:jc w:val="both"/>
        <w:rPr>
          <w:rFonts w:asciiTheme="minorHAnsi" w:hAnsiTheme="minorHAnsi" w:cs="Arial"/>
          <w:bCs/>
        </w:rPr>
      </w:pPr>
      <w:r>
        <w:rPr>
          <w:rFonts w:asciiTheme="minorHAnsi" w:hAnsiTheme="minorHAnsi" w:cs="Arial"/>
          <w:bCs/>
        </w:rPr>
        <w:t xml:space="preserve">Στις τιμές θα περιλαμβάνεται και κάθε άλλο κόστος που είναι δυνατό να τις επιβαρύνει. </w:t>
      </w:r>
    </w:p>
    <w:p w14:paraId="6FF14061" w14:textId="5135B9FA" w:rsidR="002B30CA" w:rsidRDefault="00420BCA" w:rsidP="00DC1040">
      <w:pPr>
        <w:ind w:right="-57"/>
        <w:jc w:val="both"/>
        <w:rPr>
          <w:rFonts w:asciiTheme="minorHAnsi" w:hAnsiTheme="minorHAnsi" w:cs="Arial"/>
          <w:bCs/>
        </w:rPr>
      </w:pPr>
      <w:r w:rsidRPr="00AE7082">
        <w:rPr>
          <w:rFonts w:asciiTheme="minorHAnsi" w:hAnsiTheme="minorHAnsi" w:cs="Arial"/>
          <w:bCs/>
        </w:rPr>
        <w:t xml:space="preserve">Σημειώνεται ότι οι προσφορές που υπερβαίνουν το συνολικό προϋπολογισμό </w:t>
      </w:r>
      <w:r w:rsidR="000B381B" w:rsidRPr="00AE7082">
        <w:rPr>
          <w:rFonts w:asciiTheme="minorHAnsi" w:hAnsiTheme="minorHAnsi" w:cs="Arial"/>
          <w:bCs/>
        </w:rPr>
        <w:t>της προμήθειας</w:t>
      </w:r>
      <w:r w:rsidR="00DD3089" w:rsidRPr="00AE7082">
        <w:rPr>
          <w:rFonts w:asciiTheme="minorHAnsi" w:hAnsiTheme="minorHAnsi" w:cs="Arial"/>
          <w:bCs/>
        </w:rPr>
        <w:t xml:space="preserve"> </w:t>
      </w:r>
      <w:r w:rsidRPr="00AE7082">
        <w:rPr>
          <w:rFonts w:asciiTheme="minorHAnsi" w:hAnsiTheme="minorHAnsi" w:cs="Arial"/>
          <w:bCs/>
        </w:rPr>
        <w:t>θα απορρίπτονται αυτοδίκαια.</w:t>
      </w:r>
      <w:r w:rsidR="00FA128E" w:rsidRPr="00AE7082">
        <w:rPr>
          <w:rFonts w:asciiTheme="minorHAnsi" w:hAnsiTheme="minorHAnsi" w:cs="Arial"/>
          <w:bCs/>
        </w:rPr>
        <w:t xml:space="preserve"> </w:t>
      </w:r>
    </w:p>
    <w:p w14:paraId="152C812B" w14:textId="72E28C3A" w:rsidR="00093694" w:rsidRPr="00093694" w:rsidRDefault="00093694" w:rsidP="00DC1040">
      <w:pPr>
        <w:ind w:right="-57"/>
        <w:jc w:val="both"/>
        <w:rPr>
          <w:rFonts w:asciiTheme="minorHAnsi" w:hAnsiTheme="minorHAnsi" w:cs="Arial"/>
          <w:b/>
        </w:rPr>
      </w:pPr>
      <w:r w:rsidRPr="00093694">
        <w:rPr>
          <w:rFonts w:asciiTheme="minorHAnsi" w:hAnsiTheme="minorHAnsi" w:cs="Arial"/>
          <w:b/>
        </w:rPr>
        <w:t>Οι προσφερόμενες τιμές είναι σταθερές καθ’ όλη τη διάρκεια της σύμβασης και δεν αναπροσαρμόζονται.</w:t>
      </w:r>
    </w:p>
    <w:p w14:paraId="7008A3B8" w14:textId="14FDFBC4" w:rsidR="002B30CA" w:rsidRPr="002B30CA" w:rsidRDefault="002B30CA" w:rsidP="00DC1040">
      <w:pPr>
        <w:ind w:right="-57"/>
        <w:jc w:val="both"/>
        <w:rPr>
          <w:rFonts w:asciiTheme="minorHAnsi" w:hAnsiTheme="minorHAnsi" w:cs="Arial"/>
          <w:bCs/>
        </w:rPr>
      </w:pPr>
      <w:r w:rsidRPr="00AE7082">
        <w:rPr>
          <w:rFonts w:asciiTheme="minorHAnsi" w:hAnsiTheme="minorHAnsi" w:cs="Arial"/>
        </w:rPr>
        <w:t xml:space="preserve">Η τιμή της προσφερόμενης προμήθειας θα είναι προσαρμοσμένη σύμφωνα με την τιμή που τηρείται από το Παρατηρητήριο της Επιτροπής Προμηθειών Υγείας του Υπουργείου Υγείας  και Κοινωνικής Ασφάλισης όπου προβλέπεται, </w:t>
      </w:r>
      <w:r w:rsidRPr="00AE7082">
        <w:rPr>
          <w:rFonts w:asciiTheme="minorHAnsi" w:hAnsiTheme="minorHAnsi" w:cs="Arial"/>
          <w:b/>
          <w:u w:val="single"/>
        </w:rPr>
        <w:t>η οποία και θα αναγράφεται δίπλα στην προσφερόμενη τιμή όπου προβλέπεται και επί ποινή απορρίψεως</w:t>
      </w:r>
      <w:r w:rsidRPr="00AE7082">
        <w:rPr>
          <w:rFonts w:asciiTheme="minorHAnsi" w:hAnsiTheme="minorHAnsi" w:cs="Arial"/>
          <w:b/>
        </w:rPr>
        <w:t xml:space="preserve">. </w:t>
      </w:r>
      <w:r w:rsidRPr="00AE7082">
        <w:rPr>
          <w:rFonts w:asciiTheme="minorHAnsi" w:hAnsiTheme="minorHAnsi" w:cs="Arial"/>
        </w:rPr>
        <w:t xml:space="preserve">Σε περίπτωση που η προσφερόμενη προμήθεια δεν παρακολουθείται από το Παρατηρητήριο Τιμών Υγείας, αυτό θα δηλώνεται από τον εκάστοτε προσφέροντα </w:t>
      </w:r>
      <w:r w:rsidRPr="00AE7082">
        <w:rPr>
          <w:rFonts w:asciiTheme="minorHAnsi" w:hAnsiTheme="minorHAnsi" w:cs="Arial"/>
          <w:u w:val="single"/>
        </w:rPr>
        <w:t>υποχρεωτικά</w:t>
      </w:r>
      <w:r w:rsidRPr="00AE7082">
        <w:rPr>
          <w:rFonts w:asciiTheme="minorHAnsi" w:hAnsiTheme="minorHAnsi" w:cs="Arial"/>
        </w:rPr>
        <w:t xml:space="preserve"> με</w:t>
      </w:r>
      <w:r w:rsidRPr="00AE7082">
        <w:rPr>
          <w:rFonts w:asciiTheme="minorHAnsi" w:hAnsiTheme="minorHAnsi" w:cs="Arial"/>
          <w:b/>
        </w:rPr>
        <w:t xml:space="preserve"> Υπεύθυνη δήλωση της παρ. 4 του άρθρου 8 του Ν. 1599/1986, η οποία θα επισυνάπτεται στην οικονομική προσφορά εντός του οικείου φακέλου</w:t>
      </w:r>
      <w:r w:rsidRPr="00AE7082">
        <w:rPr>
          <w:rFonts w:asciiTheme="minorHAnsi" w:hAnsiTheme="minorHAnsi" w:cs="Arial"/>
        </w:rPr>
        <w:t>. Επισημαίνεται ότι έλλειψη αυτής επισύρει αυτομάτως ποινή απόρριψης από τη διαγωνιστική διαδικασία, χωρίς δικαίωμα διαμαρτυρίας ή επίκλησης λόγων προσφυγής κατά της απόρριψης.</w:t>
      </w:r>
    </w:p>
    <w:p w14:paraId="2E93B4CA" w14:textId="77777777" w:rsidR="00420BCA" w:rsidRDefault="00420BCA" w:rsidP="00DC1040">
      <w:pPr>
        <w:ind w:left="23" w:right="-57"/>
        <w:jc w:val="both"/>
        <w:rPr>
          <w:rFonts w:asciiTheme="minorHAnsi" w:hAnsiTheme="minorHAnsi" w:cs="Arial"/>
          <w:bCs/>
        </w:rPr>
      </w:pPr>
    </w:p>
    <w:p w14:paraId="45DC157E" w14:textId="3416A9F1" w:rsidR="00420BCA" w:rsidRPr="00420BCA" w:rsidRDefault="00420BCA" w:rsidP="00DC1040">
      <w:pPr>
        <w:ind w:left="23" w:right="-57"/>
        <w:jc w:val="both"/>
        <w:rPr>
          <w:rFonts w:asciiTheme="minorHAnsi" w:hAnsiTheme="minorHAnsi" w:cs="Arial"/>
          <w:b/>
          <w:bCs/>
        </w:rPr>
      </w:pPr>
      <w:r w:rsidRPr="00420BCA">
        <w:rPr>
          <w:rFonts w:asciiTheme="minorHAnsi" w:hAnsiTheme="minorHAnsi" w:cs="Arial"/>
          <w:b/>
          <w:bCs/>
        </w:rPr>
        <w:t>ΑΡΘΡΟ 1</w:t>
      </w:r>
      <w:r w:rsidR="00093694">
        <w:rPr>
          <w:rFonts w:asciiTheme="minorHAnsi" w:hAnsiTheme="minorHAnsi" w:cs="Arial"/>
          <w:b/>
          <w:bCs/>
        </w:rPr>
        <w:t>2</w:t>
      </w:r>
      <w:r w:rsidRPr="00420BCA">
        <w:rPr>
          <w:rFonts w:asciiTheme="minorHAnsi" w:hAnsiTheme="minorHAnsi" w:cs="Arial"/>
          <w:b/>
          <w:bCs/>
        </w:rPr>
        <w:t>. ΔΙΑΔΙΚΑΣΙΑ ΔΙΑΓΩΝΙΣΜΟΥ – ΑΠΟΣΦΡΑΓΙΣΗ/ ΑΞΙΟΛΟΓΗΣΗ ΠΡΟΣΦΟΡΩΝ</w:t>
      </w:r>
    </w:p>
    <w:p w14:paraId="438B1756" w14:textId="76D788BD" w:rsidR="00420BCA" w:rsidRPr="00420BCA" w:rsidRDefault="00420BCA" w:rsidP="00DC1040">
      <w:pPr>
        <w:ind w:left="23" w:right="-57"/>
        <w:jc w:val="both"/>
        <w:rPr>
          <w:rFonts w:asciiTheme="minorHAnsi" w:hAnsiTheme="minorHAnsi" w:cs="Arial"/>
          <w:b/>
          <w:bCs/>
        </w:rPr>
      </w:pPr>
      <w:r w:rsidRPr="00420BCA">
        <w:rPr>
          <w:rFonts w:asciiTheme="minorHAnsi" w:hAnsiTheme="minorHAnsi" w:cs="Arial"/>
          <w:b/>
          <w:bCs/>
        </w:rPr>
        <w:t>1</w:t>
      </w:r>
      <w:r w:rsidR="00093694">
        <w:rPr>
          <w:rFonts w:asciiTheme="minorHAnsi" w:hAnsiTheme="minorHAnsi" w:cs="Arial"/>
          <w:b/>
          <w:bCs/>
        </w:rPr>
        <w:t>2</w:t>
      </w:r>
      <w:r w:rsidRPr="00420BCA">
        <w:rPr>
          <w:rFonts w:asciiTheme="minorHAnsi" w:hAnsiTheme="minorHAnsi" w:cs="Arial"/>
          <w:b/>
          <w:bCs/>
        </w:rPr>
        <w:t>.1 ΔΙΑΔΙΚΑΣΙΑ ΔΙΑΓΩΝΙΣΜΟΥ -ΑΠΟΣΦΡΑΓΙΣΗ ΠΡΟΣΦΟΡΩΝ .</w:t>
      </w:r>
    </w:p>
    <w:p w14:paraId="4A0B1D67" w14:textId="71BC0117" w:rsidR="00420BCA" w:rsidRPr="00420BCA" w:rsidRDefault="00420BCA" w:rsidP="00DC1040">
      <w:pPr>
        <w:ind w:left="23" w:right="-57"/>
        <w:jc w:val="both"/>
        <w:rPr>
          <w:rFonts w:asciiTheme="minorHAnsi" w:hAnsiTheme="minorHAnsi" w:cs="Arial"/>
          <w:bCs/>
        </w:rPr>
      </w:pPr>
      <w:r w:rsidRPr="00420BCA">
        <w:rPr>
          <w:rFonts w:asciiTheme="minorHAnsi" w:hAnsiTheme="minorHAnsi" w:cs="Arial"/>
          <w:bCs/>
        </w:rPr>
        <w:t>Η αποσφράγιση των προσφορών που έχουν έγκαιρα υποβληθεί ή αποσταλεί και παραληφθεί, γίνεται δημόσια, από την Επιτροπή Διαγωνισμού.</w:t>
      </w:r>
      <w:r w:rsidR="007746BA">
        <w:rPr>
          <w:rFonts w:asciiTheme="minorHAnsi" w:hAnsiTheme="minorHAnsi" w:cs="Arial"/>
          <w:bCs/>
        </w:rPr>
        <w:t xml:space="preserve"> Κατά την αποσφράγιση των προσφορών, επιτρέπεται να παρίστανται όλοι όσοι έχουν υποβάλει προσφορά, αυτοπροσώπως ή δια του νομίμου εκπροσώπου τους ή με νόμιμα εξουσιοδοτημένο αντιπρόσωπο.</w:t>
      </w:r>
    </w:p>
    <w:p w14:paraId="3AC81A51" w14:textId="45A5C3DB" w:rsidR="004A38EE" w:rsidRDefault="00420BCA" w:rsidP="00DC1040">
      <w:pPr>
        <w:ind w:left="23" w:right="-57"/>
        <w:jc w:val="both"/>
        <w:rPr>
          <w:rFonts w:asciiTheme="minorHAnsi" w:hAnsiTheme="minorHAnsi" w:cs="Arial"/>
          <w:bCs/>
        </w:rPr>
      </w:pPr>
      <w:r w:rsidRPr="00420BCA">
        <w:rPr>
          <w:rFonts w:asciiTheme="minorHAnsi" w:hAnsiTheme="minorHAnsi" w:cs="Arial"/>
          <w:bCs/>
        </w:rPr>
        <w:t>Η Επιτροπή προβαίνει στην έναρξη της διαδικασίας αποσφράγισης των προσφορών την ημερομηνία και ώρα που ορίζεται στην Διακήρυξη.</w:t>
      </w:r>
    </w:p>
    <w:p w14:paraId="03577284" w14:textId="2C95560D" w:rsidR="00093694" w:rsidRDefault="00093694" w:rsidP="00DC1040">
      <w:pPr>
        <w:ind w:left="23" w:right="-57"/>
        <w:jc w:val="both"/>
        <w:rPr>
          <w:rFonts w:asciiTheme="minorHAnsi" w:hAnsiTheme="minorHAnsi" w:cs="Arial"/>
          <w:bCs/>
        </w:rPr>
      </w:pPr>
      <w:r>
        <w:rPr>
          <w:rFonts w:asciiTheme="minorHAnsi" w:hAnsiTheme="minorHAnsi" w:cs="Arial"/>
          <w:bCs/>
        </w:rPr>
        <w:t>Κατά την αποσφράγιση των προσφορών, επιτρέπεται να παρίστανται όλοι όσοι έχουν υποβάλει προσφορά, αυτοπροσώπως ή δια του νόμιμου εκπροσώπου τους ή με νόμιμα εξουσιοδοτημένο αντιπρόσωπο.</w:t>
      </w:r>
    </w:p>
    <w:p w14:paraId="781303BD" w14:textId="59A82CA4" w:rsidR="00093694" w:rsidRPr="00A9389F" w:rsidRDefault="00093694" w:rsidP="00DC1040">
      <w:pPr>
        <w:ind w:left="23" w:right="-57"/>
        <w:jc w:val="both"/>
        <w:rPr>
          <w:rFonts w:asciiTheme="minorHAnsi" w:hAnsiTheme="minorHAnsi" w:cs="Arial"/>
          <w:b/>
          <w:u w:val="single"/>
        </w:rPr>
      </w:pPr>
      <w:r w:rsidRPr="00A9389F">
        <w:rPr>
          <w:rFonts w:asciiTheme="minorHAnsi" w:hAnsiTheme="minorHAnsi" w:cs="Arial"/>
          <w:b/>
          <w:u w:val="single"/>
        </w:rPr>
        <w:t>Η Επιτροπή του διαγωνισμού δύναται κατά την κρίση της να αποσφραγίσει το φάκελο των δικαιολογητικών Συμμετοχής, το φάκελο της Τεχνικής προσφοράς και Οικονομικής προσφοράς σε μια δημ</w:t>
      </w:r>
      <w:r w:rsidR="00A9389F" w:rsidRPr="00A9389F">
        <w:rPr>
          <w:rFonts w:asciiTheme="minorHAnsi" w:hAnsiTheme="minorHAnsi" w:cs="Arial"/>
          <w:b/>
          <w:u w:val="single"/>
        </w:rPr>
        <w:t>οσία συνεδρίαση.</w:t>
      </w:r>
    </w:p>
    <w:p w14:paraId="4F82241C" w14:textId="77777777" w:rsidR="00A85188" w:rsidRDefault="00A85188" w:rsidP="00DC1040">
      <w:pPr>
        <w:ind w:left="23" w:right="-57"/>
        <w:jc w:val="both"/>
        <w:rPr>
          <w:rFonts w:asciiTheme="minorHAnsi" w:hAnsiTheme="minorHAnsi" w:cs="Arial"/>
          <w:bCs/>
        </w:rPr>
      </w:pPr>
    </w:p>
    <w:p w14:paraId="1FCACC79" w14:textId="2F3DEFBF" w:rsidR="00420BCA" w:rsidRDefault="00420BCA" w:rsidP="00DC1040">
      <w:pPr>
        <w:ind w:left="23" w:right="-57"/>
        <w:jc w:val="both"/>
        <w:rPr>
          <w:rFonts w:asciiTheme="minorHAnsi" w:hAnsiTheme="minorHAnsi" w:cs="Arial"/>
          <w:bCs/>
        </w:rPr>
      </w:pPr>
      <w:r w:rsidRPr="00420BCA">
        <w:rPr>
          <w:rFonts w:asciiTheme="minorHAnsi" w:hAnsiTheme="minorHAnsi" w:cs="Arial"/>
          <w:bCs/>
        </w:rPr>
        <w:t>Η αποσφράγιση κάθε προσφοράς γίνεται με την παρακάτω διαδικασία :</w:t>
      </w:r>
    </w:p>
    <w:p w14:paraId="76233525" w14:textId="77777777" w:rsidR="00A85188" w:rsidRPr="00420BCA" w:rsidRDefault="00A85188" w:rsidP="00DC1040">
      <w:pPr>
        <w:ind w:left="23" w:right="-57"/>
        <w:jc w:val="both"/>
        <w:rPr>
          <w:rFonts w:asciiTheme="minorHAnsi" w:hAnsiTheme="minorHAnsi" w:cs="Arial"/>
          <w:bCs/>
        </w:rPr>
      </w:pPr>
    </w:p>
    <w:p w14:paraId="2648F0F8" w14:textId="1C18F2E0" w:rsidR="00600156" w:rsidRDefault="007746BA" w:rsidP="00DC1040">
      <w:pPr>
        <w:ind w:left="23" w:right="-57"/>
        <w:jc w:val="both"/>
        <w:rPr>
          <w:rFonts w:asciiTheme="minorHAnsi" w:hAnsiTheme="minorHAnsi" w:cs="Arial"/>
          <w:bCs/>
        </w:rPr>
      </w:pPr>
      <w:r>
        <w:rPr>
          <w:rFonts w:asciiTheme="minorHAnsi" w:hAnsiTheme="minorHAnsi" w:cs="Arial"/>
          <w:b/>
          <w:bCs/>
        </w:rPr>
        <w:t xml:space="preserve">α) </w:t>
      </w:r>
      <w:r>
        <w:rPr>
          <w:rFonts w:asciiTheme="minorHAnsi" w:hAnsiTheme="minorHAnsi" w:cs="Arial"/>
          <w:bCs/>
        </w:rPr>
        <w:t xml:space="preserve">Αποσφραγίζονται οι κυρίως Φάκελοι των προσφορών, οι Φάκελοι Δικαιολογητικών Συμμετοχής </w:t>
      </w:r>
      <w:r w:rsidR="00A85188">
        <w:rPr>
          <w:rFonts w:asciiTheme="minorHAnsi" w:hAnsiTheme="minorHAnsi" w:cs="Arial"/>
          <w:bCs/>
        </w:rPr>
        <w:t>και οι φάκελοι των Τεχνικών Προσφορών μονογράφονται και σφραγίζονται και όλα τα δικαιολογητικά που υποβάλλονται κατά το στάδιο αυτό και η τεχνική προσφορά, από τα μέλη της Επιτροπής Διαγωνισμού κατά φύλλο, εκτός από τα τεχνικά φυλλάδια.</w:t>
      </w:r>
    </w:p>
    <w:p w14:paraId="042A378C" w14:textId="4F448E42" w:rsidR="00A85188" w:rsidRDefault="00A85188" w:rsidP="00DC1040">
      <w:pPr>
        <w:ind w:left="23" w:right="-57"/>
        <w:jc w:val="both"/>
        <w:rPr>
          <w:rFonts w:asciiTheme="minorHAnsi" w:hAnsiTheme="minorHAnsi" w:cs="Arial"/>
          <w:bCs/>
        </w:rPr>
      </w:pPr>
      <w:r>
        <w:rPr>
          <w:rFonts w:asciiTheme="minorHAnsi" w:hAnsiTheme="minorHAnsi" w:cs="Arial"/>
          <w:bCs/>
        </w:rPr>
        <w:t xml:space="preserve">Οι φάκελοι </w:t>
      </w:r>
      <w:r>
        <w:rPr>
          <w:rFonts w:asciiTheme="minorHAnsi" w:hAnsiTheme="minorHAnsi" w:cs="Arial"/>
          <w:b/>
          <w:bCs/>
        </w:rPr>
        <w:t xml:space="preserve">Οικονομικών Προσφορών </w:t>
      </w:r>
      <w:r>
        <w:rPr>
          <w:rFonts w:asciiTheme="minorHAnsi" w:hAnsiTheme="minorHAnsi" w:cs="Arial"/>
          <w:bCs/>
        </w:rPr>
        <w:t xml:space="preserve">δεν αποσφραγίζονται, αλλά μονογράφονται από τα μέλη της Επιτροπής και κρατούνται, προκειμένου να αποσφραγισθούν αφού </w:t>
      </w:r>
      <w:r>
        <w:rPr>
          <w:rFonts w:asciiTheme="minorHAnsi" w:hAnsiTheme="minorHAnsi" w:cs="Arial"/>
          <w:bCs/>
        </w:rPr>
        <w:lastRenderedPageBreak/>
        <w:t>ολοκληρωθεί η αξιολόγηση των δικαιολογητικών συμμετοχής και των τεχνικών προσφορών.</w:t>
      </w:r>
    </w:p>
    <w:p w14:paraId="1E122B81" w14:textId="77777777" w:rsidR="00A85188" w:rsidRPr="000B381B" w:rsidRDefault="00A85188" w:rsidP="00A85188">
      <w:pPr>
        <w:ind w:left="23" w:right="-57"/>
        <w:jc w:val="both"/>
        <w:rPr>
          <w:rFonts w:asciiTheme="minorHAnsi" w:hAnsiTheme="minorHAnsi" w:cs="Arial"/>
          <w:b/>
          <w:bCs/>
        </w:rPr>
      </w:pPr>
      <w:r w:rsidRPr="000B381B">
        <w:rPr>
          <w:rFonts w:asciiTheme="minorHAnsi" w:hAnsiTheme="minorHAnsi" w:cs="Arial"/>
          <w:b/>
          <w:bCs/>
        </w:rPr>
        <w:t>Η Επιτροπή του διαγωνισμού δύναται κατά την κρίση της να αποσφραγίσει τον φάκελο των δικαιολογητικών, των τεχνικών προσφορών και των οικονομικών προσφορών σε μια δημ</w:t>
      </w:r>
      <w:r>
        <w:rPr>
          <w:rFonts w:asciiTheme="minorHAnsi" w:hAnsiTheme="minorHAnsi" w:cs="Arial"/>
          <w:b/>
          <w:bCs/>
        </w:rPr>
        <w:t>όσι</w:t>
      </w:r>
      <w:r w:rsidRPr="000B381B">
        <w:rPr>
          <w:rFonts w:asciiTheme="minorHAnsi" w:hAnsiTheme="minorHAnsi" w:cs="Arial"/>
          <w:b/>
          <w:bCs/>
        </w:rPr>
        <w:t>α συνεδρίαση.</w:t>
      </w:r>
    </w:p>
    <w:p w14:paraId="1412534B" w14:textId="3A1BC3BD" w:rsidR="00A85188" w:rsidRDefault="00A85188" w:rsidP="00DC1040">
      <w:pPr>
        <w:ind w:left="23" w:right="-57"/>
        <w:jc w:val="both"/>
        <w:rPr>
          <w:rFonts w:asciiTheme="minorHAnsi" w:hAnsiTheme="minorHAnsi" w:cs="Arial"/>
          <w:bCs/>
        </w:rPr>
      </w:pPr>
    </w:p>
    <w:p w14:paraId="5630F543" w14:textId="616FAA13" w:rsidR="00A85188" w:rsidRDefault="00576185" w:rsidP="00DC1040">
      <w:pPr>
        <w:ind w:left="23" w:right="-57"/>
        <w:jc w:val="both"/>
        <w:rPr>
          <w:rFonts w:asciiTheme="minorHAnsi" w:hAnsiTheme="minorHAnsi" w:cs="Arial"/>
          <w:bCs/>
        </w:rPr>
      </w:pPr>
      <w:r>
        <w:rPr>
          <w:rFonts w:asciiTheme="minorHAnsi" w:hAnsiTheme="minorHAnsi" w:cs="Arial"/>
          <w:b/>
          <w:bCs/>
        </w:rPr>
        <w:t>Β</w:t>
      </w:r>
      <w:r w:rsidR="00A85188">
        <w:rPr>
          <w:rFonts w:asciiTheme="minorHAnsi" w:hAnsiTheme="minorHAnsi" w:cs="Arial"/>
          <w:b/>
          <w:bCs/>
        </w:rPr>
        <w:t xml:space="preserve">) </w:t>
      </w:r>
      <w:r w:rsidR="00A85188">
        <w:rPr>
          <w:rFonts w:asciiTheme="minorHAnsi" w:hAnsiTheme="minorHAnsi" w:cs="Arial"/>
          <w:bCs/>
        </w:rPr>
        <w:t>Η Επιτροπή ελέγχει πρώτα τα δικαιολογητικά συμμετοχής και, εφόσον πληρούνται οι τεθείσες προϋποθέσεις, ελέγχει τις Τεχνικές Προδιαγραφές των διαγωνιζομένων για κάθε είδος, σύμφωνα με τους όρους  των εγγράφων της σύμβασης και συντάσσει πρακτικό για την απόρριψη των προσφορών που δε γίνονται αποδεκτές και την αποδοχή των προσφορών που είναι σύμφωνες με τους όρους των εγγράφων της σύμβασης. Σημειώνεται ότι η Αξιολόγηση των τεχνικών προσφορών γίνεται μόνο για τις προσφορές που μετά τη διαδικασία ελέγχου των δικαιολογητικών συμμετοχής κριθούν ότι πληρούν τις ελάχιστες προϋποθέσεις συμμετοχής και τις τεχνικές προδιαγραφές του ΜΕΡΟΥΣ Β της παρούσας.</w:t>
      </w:r>
    </w:p>
    <w:p w14:paraId="5260023C" w14:textId="48428F9D" w:rsidR="00A85188" w:rsidRDefault="00A85188" w:rsidP="00DC1040">
      <w:pPr>
        <w:ind w:left="23" w:right="-57"/>
        <w:jc w:val="both"/>
        <w:rPr>
          <w:rFonts w:asciiTheme="minorHAnsi" w:hAnsiTheme="minorHAnsi" w:cs="Arial"/>
          <w:bCs/>
        </w:rPr>
      </w:pPr>
    </w:p>
    <w:p w14:paraId="3C8C4F61" w14:textId="0D54993B" w:rsidR="00A85188" w:rsidRDefault="00576185" w:rsidP="00DC1040">
      <w:pPr>
        <w:ind w:left="23" w:right="-57"/>
        <w:jc w:val="both"/>
        <w:rPr>
          <w:rFonts w:asciiTheme="minorHAnsi" w:hAnsiTheme="minorHAnsi" w:cs="Arial"/>
          <w:bCs/>
        </w:rPr>
      </w:pPr>
      <w:r>
        <w:rPr>
          <w:rFonts w:asciiTheme="minorHAnsi" w:hAnsiTheme="minorHAnsi" w:cs="Arial"/>
          <w:b/>
          <w:bCs/>
        </w:rPr>
        <w:t>Γ</w:t>
      </w:r>
      <w:r w:rsidR="00A85188">
        <w:rPr>
          <w:rFonts w:asciiTheme="minorHAnsi" w:hAnsiTheme="minorHAnsi" w:cs="Arial"/>
          <w:b/>
          <w:bCs/>
        </w:rPr>
        <w:t xml:space="preserve">) </w:t>
      </w:r>
      <w:r w:rsidR="00A85188">
        <w:rPr>
          <w:rFonts w:asciiTheme="minorHAnsi" w:hAnsiTheme="minorHAnsi" w:cs="Arial"/>
          <w:bCs/>
        </w:rPr>
        <w:t xml:space="preserve">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 μονογράφονται από τα μέλη της Επιτροπής Διαγωνισμού και </w:t>
      </w:r>
      <w:r w:rsidR="00F740AF">
        <w:rPr>
          <w:rFonts w:asciiTheme="minorHAnsi" w:hAnsiTheme="minorHAnsi" w:cs="Arial"/>
          <w:bCs/>
        </w:rPr>
        <w:t>ακολουθεί σχετική ανακοίνωση τιμών. Η αποσφράγιση αυτή γίνεται στην ίδια δημόσια συνεδρίαση, ή αν αυτό δεν είναι δυνατόν, σε άλλη εργάσιμη ημέρα, για την οποία εκδίδεται γραπτή ανακοίνωση του Προέδρου της Επιτροπής Διαγωνισμού, η οποία κοινοποιείται εγγράφως, με ηλεκτρονικό ταχυδρομείο, ταχυδρομικώς ή με φαξ σε όλους τους προσφέροντες για την ημερομηνία και ώρα της επόμενης δημόσιας συνεδρίασης της Επιτροπής.</w:t>
      </w:r>
    </w:p>
    <w:p w14:paraId="2861C234" w14:textId="0999BC5F" w:rsidR="00F740AF" w:rsidRDefault="00F740AF" w:rsidP="00DC1040">
      <w:pPr>
        <w:ind w:left="23" w:right="-57"/>
        <w:jc w:val="both"/>
        <w:rPr>
          <w:rFonts w:asciiTheme="minorHAnsi" w:hAnsiTheme="minorHAnsi" w:cs="Arial"/>
          <w:bCs/>
        </w:rPr>
      </w:pPr>
      <w:r>
        <w:rPr>
          <w:rFonts w:asciiTheme="minorHAnsi" w:hAnsiTheme="minorHAnsi" w:cs="Arial"/>
          <w:bCs/>
        </w:rPr>
        <w:t xml:space="preserve">Εν συνεχεία, η Επιτροπή Διαγωνισμού ελέγχει τις οικονομικές προσφορές, συντάσσει </w:t>
      </w:r>
      <w:r w:rsidR="00AF15AF">
        <w:rPr>
          <w:rFonts w:asciiTheme="minorHAnsi" w:hAnsiTheme="minorHAnsi" w:cs="Arial"/>
          <w:bCs/>
        </w:rPr>
        <w:t xml:space="preserve">πρακτικό από το οποίο προκύπτει ο προτεινόμενος από την Επιτροπή Ανάδοχος. Για όσες προσφορές </w:t>
      </w:r>
      <w:r w:rsidR="00F61519">
        <w:rPr>
          <w:rFonts w:asciiTheme="minorHAnsi" w:hAnsiTheme="minorHAnsi" w:cs="Arial"/>
          <w:bCs/>
        </w:rPr>
        <w:t>δεν κρίθηκαν αποδεκτές κατά τα παραπάνω στάδια α) και β), οι φάκελοι της οικονομικής προσφοράς δεν αποσφραγίζονται, αλλά κινούνται μέχρι τη λήξη της διαδικασίας.</w:t>
      </w:r>
    </w:p>
    <w:p w14:paraId="69DC4281" w14:textId="62236D17" w:rsidR="00F61519" w:rsidRDefault="00F61519" w:rsidP="00DC1040">
      <w:pPr>
        <w:ind w:left="23" w:right="-57"/>
        <w:jc w:val="both"/>
        <w:rPr>
          <w:rFonts w:asciiTheme="minorHAnsi" w:hAnsiTheme="minorHAnsi" w:cs="Arial"/>
          <w:bCs/>
        </w:rPr>
      </w:pPr>
      <w:r>
        <w:rPr>
          <w:rFonts w:asciiTheme="minorHAnsi" w:hAnsiTheme="minorHAnsi" w:cs="Arial"/>
          <w:bCs/>
        </w:rPr>
        <w:t>Εφόσον δεν υπάρχουν απορριπτέες προσφορές κατά τον έλεγχο των δικαιολογητικών συμμετοχής και των τεχνικών προσφορών, η Επιτροπή δύναται να προχωρήσει στην αποσφράγιση και τον έλεγχο και των οικονομικών προσφορών στην ίδια συνεδρίαση.</w:t>
      </w:r>
    </w:p>
    <w:p w14:paraId="041D03D8" w14:textId="23AA678C" w:rsidR="00F61519" w:rsidRDefault="00F61519" w:rsidP="00DC1040">
      <w:pPr>
        <w:ind w:left="23" w:right="-57"/>
        <w:jc w:val="both"/>
        <w:rPr>
          <w:rFonts w:asciiTheme="minorHAnsi" w:hAnsiTheme="minorHAnsi" w:cs="Arial"/>
          <w:bCs/>
        </w:rPr>
      </w:pPr>
      <w:r>
        <w:rPr>
          <w:rFonts w:asciiTheme="minorHAnsi" w:hAnsiTheme="minorHAnsi" w:cs="Arial"/>
          <w:bCs/>
        </w:rPr>
        <w:t>Κατά τη διαδικασία αξιολόγησης των προσφορών η αναθέτουσα αρχή μπορεί να καλεί εγγράφως τους προσφέροντες να διευκρινίζουν ή να συμπληρώνουν τα έγγραφα ή δικαιολογητικά που έχουν υποβάλει ή να διευκρινίσουν το περιεχόμενο της τεχνικής ή οικονομικής τους προσφοράς κατά τα οριζόμενα στο άρθρο 102 του Ν. 4412/16.</w:t>
      </w:r>
    </w:p>
    <w:p w14:paraId="5B5319A2" w14:textId="2C7D77B9" w:rsidR="00F61519" w:rsidRDefault="00F61519" w:rsidP="00DC1040">
      <w:pPr>
        <w:ind w:left="23" w:right="-57"/>
        <w:jc w:val="both"/>
        <w:rPr>
          <w:rFonts w:asciiTheme="minorHAnsi" w:hAnsiTheme="minorHAnsi" w:cs="Arial"/>
          <w:bCs/>
        </w:rPr>
      </w:pPr>
      <w:r>
        <w:rPr>
          <w:rFonts w:asciiTheme="minorHAnsi" w:hAnsiTheme="minorHAnsi" w:cs="Arial"/>
          <w:bCs/>
        </w:rPr>
        <w:t>Όσοι υπέβαλαν γραπτές προσφορές λαμβάνουν γνώση των παραπάνω δικαιολογητικών που κατατέθηκαν, κατά τα οριζόμενα στις διατάξεις του Ν. 4412/2016 και στο ΠΔ 28/2015.</w:t>
      </w:r>
    </w:p>
    <w:p w14:paraId="6466C5F4" w14:textId="43B52986" w:rsidR="00F61519" w:rsidRDefault="00F61519" w:rsidP="00DC1040">
      <w:pPr>
        <w:ind w:left="23" w:right="-57"/>
        <w:jc w:val="both"/>
        <w:rPr>
          <w:rFonts w:asciiTheme="minorHAnsi" w:hAnsiTheme="minorHAnsi" w:cs="Arial"/>
          <w:bCs/>
        </w:rPr>
      </w:pPr>
      <w:r>
        <w:rPr>
          <w:rFonts w:asciiTheme="minorHAnsi" w:hAnsiTheme="minorHAnsi" w:cs="Arial"/>
          <w:bCs/>
        </w:rPr>
        <w:t>Η υποβολή μόνο μίας προσφοράς δεν αποτελεί κώλυμα για τη συνέχιση της διαδικασίας του διαγωνισμού και την ανάθεση της σύμβασης.</w:t>
      </w:r>
    </w:p>
    <w:p w14:paraId="1806D9D1" w14:textId="23C57A94" w:rsidR="00F61519" w:rsidRDefault="00706B6F" w:rsidP="00DC1040">
      <w:pPr>
        <w:ind w:left="23" w:right="-57"/>
        <w:jc w:val="both"/>
        <w:rPr>
          <w:rFonts w:asciiTheme="minorHAnsi" w:hAnsiTheme="minorHAnsi" w:cs="Arial"/>
          <w:bCs/>
        </w:rPr>
      </w:pPr>
      <w:r>
        <w:rPr>
          <w:rFonts w:asciiTheme="minorHAnsi" w:hAnsiTheme="minorHAnsi" w:cs="Arial"/>
          <w:bCs/>
        </w:rPr>
        <w:t xml:space="preserve">Τα πρακτικά με τα αποτελέσματα επικυρώνονται με απόφαση του Δ.Σ. της αναθέτουσας αρχής, η οποία κοινοποιείται με επιμέλεια αυτής στους προσφέροντες. Κατά της ανωτέρω απόφασης </w:t>
      </w:r>
      <w:r w:rsidR="006F2FEF">
        <w:rPr>
          <w:rFonts w:asciiTheme="minorHAnsi" w:hAnsiTheme="minorHAnsi" w:cs="Arial"/>
          <w:bCs/>
        </w:rPr>
        <w:t xml:space="preserve">χωρεί </w:t>
      </w:r>
      <w:r w:rsidR="006F2FEF">
        <w:rPr>
          <w:rFonts w:asciiTheme="minorHAnsi" w:hAnsiTheme="minorHAnsi" w:cs="Arial"/>
          <w:b/>
          <w:bCs/>
        </w:rPr>
        <w:t>ένσταση</w:t>
      </w:r>
      <w:r w:rsidR="006F2FEF">
        <w:rPr>
          <w:rFonts w:asciiTheme="minorHAnsi" w:hAnsiTheme="minorHAnsi" w:cs="Arial"/>
          <w:bCs/>
        </w:rPr>
        <w:t>, σύμφωνα με το άρθρο 2.2. της παρούσας και το άρθρο 127 του Ν. 4412/2016.</w:t>
      </w:r>
    </w:p>
    <w:p w14:paraId="69FC41ED" w14:textId="0D7A09DA" w:rsidR="00B40CB1" w:rsidRDefault="00B40CB1" w:rsidP="00DC1040">
      <w:pPr>
        <w:ind w:left="23" w:right="-57"/>
        <w:jc w:val="both"/>
        <w:rPr>
          <w:rFonts w:asciiTheme="minorHAnsi" w:hAnsiTheme="minorHAnsi" w:cs="Arial"/>
          <w:bCs/>
        </w:rPr>
      </w:pPr>
    </w:p>
    <w:p w14:paraId="1DD8A120" w14:textId="77777777" w:rsidR="00B40CB1" w:rsidRDefault="00B40CB1" w:rsidP="00DC1040">
      <w:pPr>
        <w:ind w:left="23" w:right="-57"/>
        <w:jc w:val="both"/>
        <w:rPr>
          <w:rFonts w:asciiTheme="minorHAnsi" w:hAnsiTheme="minorHAnsi" w:cs="Arial"/>
          <w:bCs/>
        </w:rPr>
      </w:pPr>
    </w:p>
    <w:p w14:paraId="40D42947" w14:textId="77777777" w:rsidR="00345F15" w:rsidRPr="006F2FEF" w:rsidRDefault="00345F15" w:rsidP="00DC1040">
      <w:pPr>
        <w:ind w:left="23" w:right="-57"/>
        <w:jc w:val="both"/>
        <w:rPr>
          <w:rFonts w:asciiTheme="minorHAnsi" w:hAnsiTheme="minorHAnsi" w:cs="Arial"/>
          <w:bCs/>
        </w:rPr>
      </w:pPr>
    </w:p>
    <w:p w14:paraId="3ACCE097" w14:textId="179C66D3" w:rsidR="00420BCA" w:rsidRPr="00420BCA" w:rsidRDefault="00420BCA" w:rsidP="00DC1040">
      <w:pPr>
        <w:ind w:left="23" w:right="-57"/>
        <w:jc w:val="both"/>
        <w:rPr>
          <w:rFonts w:asciiTheme="minorHAnsi" w:hAnsiTheme="minorHAnsi" w:cs="Arial"/>
          <w:b/>
          <w:bCs/>
        </w:rPr>
      </w:pPr>
      <w:r w:rsidRPr="00420BCA">
        <w:rPr>
          <w:rFonts w:asciiTheme="minorHAnsi" w:hAnsiTheme="minorHAnsi" w:cs="Arial"/>
          <w:b/>
          <w:bCs/>
        </w:rPr>
        <w:lastRenderedPageBreak/>
        <w:t>1</w:t>
      </w:r>
      <w:r w:rsidR="00A9389F">
        <w:rPr>
          <w:rFonts w:asciiTheme="minorHAnsi" w:hAnsiTheme="minorHAnsi" w:cs="Arial"/>
          <w:b/>
          <w:bCs/>
        </w:rPr>
        <w:t>2.</w:t>
      </w:r>
      <w:r w:rsidRPr="00420BCA">
        <w:rPr>
          <w:rFonts w:asciiTheme="minorHAnsi" w:hAnsiTheme="minorHAnsi" w:cs="Arial"/>
          <w:b/>
          <w:bCs/>
        </w:rPr>
        <w:t>2 ΕΛΕΓΧΟΣ ΔΙΚΑΙΟΛΟΓΗΤΙΚΩΝ ΣΥΜΜΕΤΟΧΗΣ</w:t>
      </w:r>
      <w:r w:rsidR="00A9389F">
        <w:rPr>
          <w:rFonts w:asciiTheme="minorHAnsi" w:hAnsiTheme="minorHAnsi" w:cs="Arial"/>
          <w:b/>
          <w:bCs/>
        </w:rPr>
        <w:t xml:space="preserve"> – ΤΕΧΝΙΚΗ ΑΞΙΟΛΟΓΗΣΗ</w:t>
      </w:r>
    </w:p>
    <w:p w14:paraId="1F84549A" w14:textId="1A1061AC" w:rsidR="00420BCA" w:rsidRDefault="00420BCA" w:rsidP="00DC1040">
      <w:pPr>
        <w:ind w:left="23" w:right="-57"/>
        <w:jc w:val="both"/>
        <w:rPr>
          <w:rFonts w:asciiTheme="minorHAnsi" w:hAnsiTheme="minorHAnsi" w:cs="Arial"/>
          <w:bCs/>
        </w:rPr>
      </w:pPr>
      <w:r w:rsidRPr="00420BCA">
        <w:rPr>
          <w:rFonts w:asciiTheme="minorHAnsi" w:hAnsiTheme="minorHAnsi" w:cs="Arial"/>
          <w:bCs/>
        </w:rPr>
        <w:t>Μετά την αποσφράγιση των προσφορών, η Επιτροπή Διαγωνισμού ελέγχει την ορθότητα και την πληρότητα των δικαιολογητικών που έχουν υποβληθεί και καταγράφει τα αποτελέσματα του ελέγχου σε Πρακτικό της. Η Επιτροπή Διαγωνισμού, εφ’ όσον παραστεί ανάγκη, μπορεί να καλέσει τους Προσφέροντες να παράσχουν τις σχετικές διευκριν</w:t>
      </w:r>
      <w:r w:rsidR="0044241D">
        <w:rPr>
          <w:rFonts w:asciiTheme="minorHAnsi" w:hAnsiTheme="minorHAnsi" w:cs="Arial"/>
          <w:bCs/>
        </w:rPr>
        <w:t>ί</w:t>
      </w:r>
      <w:r w:rsidRPr="00420BCA">
        <w:rPr>
          <w:rFonts w:asciiTheme="minorHAnsi" w:hAnsiTheme="minorHAnsi" w:cs="Arial"/>
          <w:bCs/>
        </w:rPr>
        <w:t>σεις για τα δικαιολογητικά μέσα σε επτά (7) εργάσιμες ημέρες από την ημερομηνία που θα τους ζητηθούν.</w:t>
      </w:r>
    </w:p>
    <w:p w14:paraId="2B2F0B8F" w14:textId="77777777" w:rsidR="00B02E61" w:rsidRDefault="00B02E61" w:rsidP="00345F15">
      <w:pPr>
        <w:ind w:right="-57"/>
        <w:jc w:val="both"/>
        <w:rPr>
          <w:rFonts w:asciiTheme="minorHAnsi" w:hAnsiTheme="minorHAnsi" w:cs="Arial"/>
          <w:bCs/>
        </w:rPr>
      </w:pPr>
    </w:p>
    <w:p w14:paraId="7B9C50D0" w14:textId="0DB63A05" w:rsidR="000B381B" w:rsidRDefault="00420BCA" w:rsidP="00DC1040">
      <w:pPr>
        <w:ind w:left="23" w:right="-57"/>
        <w:jc w:val="both"/>
        <w:rPr>
          <w:rFonts w:asciiTheme="minorHAnsi" w:hAnsiTheme="minorHAnsi" w:cs="Arial"/>
          <w:bCs/>
        </w:rPr>
      </w:pPr>
      <w:r w:rsidRPr="00420BCA">
        <w:rPr>
          <w:rFonts w:asciiTheme="minorHAnsi" w:hAnsiTheme="minorHAnsi" w:cs="Arial"/>
          <w:bCs/>
        </w:rPr>
        <w:t>Για τις ανάγκες της τεχνικής αξιολόγησης, η Επιτροπή Διαγωνισμού ελέγχει το περιεχόμενο των τεχνικών προσφορών προκειμένου να διαπιστώσει εάν αυτές ικανοποιούν τους όρους και προδιαγρα</w:t>
      </w:r>
      <w:r w:rsidR="000B381B">
        <w:rPr>
          <w:rFonts w:asciiTheme="minorHAnsi" w:hAnsiTheme="minorHAnsi" w:cs="Arial"/>
          <w:bCs/>
        </w:rPr>
        <w:t xml:space="preserve">φές της Διακήρυξης. </w:t>
      </w:r>
    </w:p>
    <w:p w14:paraId="780CDC4A" w14:textId="77777777" w:rsidR="007B16A3" w:rsidRDefault="007B16A3" w:rsidP="00DC1040">
      <w:pPr>
        <w:ind w:left="23" w:right="-57"/>
        <w:jc w:val="both"/>
        <w:rPr>
          <w:rFonts w:asciiTheme="minorHAnsi" w:hAnsiTheme="minorHAnsi" w:cs="Arial"/>
          <w:bCs/>
        </w:rPr>
      </w:pPr>
    </w:p>
    <w:p w14:paraId="3325A9DF" w14:textId="3BB5E607" w:rsidR="00665BCA" w:rsidRPr="00665BCA" w:rsidRDefault="00665BCA" w:rsidP="00DC1040">
      <w:pPr>
        <w:ind w:left="23" w:right="-57"/>
        <w:jc w:val="both"/>
        <w:rPr>
          <w:rFonts w:asciiTheme="minorHAnsi" w:hAnsiTheme="minorHAnsi" w:cs="Arial"/>
          <w:b/>
          <w:bCs/>
        </w:rPr>
      </w:pPr>
      <w:r w:rsidRPr="00665BCA">
        <w:rPr>
          <w:rFonts w:asciiTheme="minorHAnsi" w:hAnsiTheme="minorHAnsi" w:cs="Arial"/>
          <w:b/>
          <w:bCs/>
        </w:rPr>
        <w:t>1</w:t>
      </w:r>
      <w:r w:rsidR="002F1D3B">
        <w:rPr>
          <w:rFonts w:asciiTheme="minorHAnsi" w:hAnsiTheme="minorHAnsi" w:cs="Arial"/>
          <w:b/>
          <w:bCs/>
        </w:rPr>
        <w:t>2</w:t>
      </w:r>
      <w:r w:rsidRPr="00665BCA">
        <w:rPr>
          <w:rFonts w:asciiTheme="minorHAnsi" w:hAnsiTheme="minorHAnsi" w:cs="Arial"/>
          <w:b/>
          <w:bCs/>
        </w:rPr>
        <w:t>.</w:t>
      </w:r>
      <w:r w:rsidR="00A9389F">
        <w:rPr>
          <w:rFonts w:asciiTheme="minorHAnsi" w:hAnsiTheme="minorHAnsi" w:cs="Arial"/>
          <w:b/>
          <w:bCs/>
        </w:rPr>
        <w:t>3</w:t>
      </w:r>
      <w:r w:rsidR="002F1D3B">
        <w:rPr>
          <w:rFonts w:asciiTheme="minorHAnsi" w:hAnsiTheme="minorHAnsi" w:cs="Arial"/>
          <w:b/>
          <w:bCs/>
        </w:rPr>
        <w:t>.</w:t>
      </w:r>
      <w:r w:rsidRPr="00665BCA">
        <w:rPr>
          <w:rFonts w:asciiTheme="minorHAnsi" w:hAnsiTheme="minorHAnsi" w:cs="Arial"/>
          <w:b/>
          <w:bCs/>
        </w:rPr>
        <w:t xml:space="preserve"> ΟΙΚΟΝΟΜΙΚΗ ΑΞΙΟΛΟΓΗΣΗ</w:t>
      </w:r>
    </w:p>
    <w:p w14:paraId="0FF26FCC" w14:textId="07F71941" w:rsidR="00665BCA" w:rsidRDefault="00665BCA" w:rsidP="00DC1040">
      <w:pPr>
        <w:ind w:left="23" w:right="-57"/>
        <w:jc w:val="both"/>
        <w:rPr>
          <w:rFonts w:asciiTheme="minorHAnsi" w:hAnsiTheme="minorHAnsi" w:cs="Arial"/>
          <w:bCs/>
        </w:rPr>
      </w:pPr>
      <w:r w:rsidRPr="00665BCA">
        <w:rPr>
          <w:rFonts w:asciiTheme="minorHAnsi" w:hAnsiTheme="minorHAnsi" w:cs="Arial"/>
          <w:bCs/>
        </w:rPr>
        <w:t xml:space="preserve">Για τις ανάγκες της οικονομικής αξιολόγησης, η Επιτροπή Διαγωνισμού ελέγχει το περιεχόμενο των οικονομικών προσφορών </w:t>
      </w:r>
      <w:r w:rsidR="000B381B">
        <w:rPr>
          <w:rFonts w:asciiTheme="minorHAnsi" w:hAnsiTheme="minorHAnsi" w:cs="Arial"/>
          <w:bCs/>
        </w:rPr>
        <w:t xml:space="preserve">και προχωρεί στην κατάταξή τους κατά αύξουσα τιμή. </w:t>
      </w:r>
    </w:p>
    <w:p w14:paraId="6337A6B9" w14:textId="42C8AAE3" w:rsidR="00665BCA" w:rsidRDefault="00665BCA" w:rsidP="00DC1040">
      <w:pPr>
        <w:ind w:left="23" w:right="-57"/>
        <w:jc w:val="both"/>
        <w:rPr>
          <w:rFonts w:asciiTheme="minorHAnsi" w:hAnsiTheme="minorHAnsi" w:cs="Arial"/>
          <w:b/>
          <w:bCs/>
        </w:rPr>
      </w:pPr>
      <w:r w:rsidRPr="00665BCA">
        <w:rPr>
          <w:rFonts w:asciiTheme="minorHAnsi" w:hAnsiTheme="minorHAnsi" w:cs="Arial"/>
          <w:b/>
          <w:bCs/>
        </w:rPr>
        <w:t xml:space="preserve">Τα αποτελέσματα των παραπάνω σταδίων, μπορεί να καταγραφούν σε ένα ενιαίο πρακτικό, γνωμοδοτώντας για την ανάδειξη του προσωρινού αναδόχου. </w:t>
      </w:r>
    </w:p>
    <w:p w14:paraId="39DF7265" w14:textId="4A383773" w:rsidR="00A9389F" w:rsidRDefault="00A9389F" w:rsidP="00DC1040">
      <w:pPr>
        <w:ind w:left="23" w:right="-57"/>
        <w:jc w:val="both"/>
        <w:rPr>
          <w:rFonts w:asciiTheme="minorHAnsi" w:hAnsiTheme="minorHAnsi" w:cs="Arial"/>
          <w:bCs/>
        </w:rPr>
      </w:pPr>
      <w:r>
        <w:rPr>
          <w:rFonts w:asciiTheme="minorHAnsi" w:hAnsiTheme="minorHAnsi" w:cs="Arial"/>
          <w:bCs/>
        </w:rPr>
        <w:t xml:space="preserve">Σε περίπτωση που δεν έχει επιλεγεί από την επιτροπή η αποσφράγιση του συνόλου των φακέλων προσφορών σε μια δημόσια συνεδρίαση, οι φάκελοι οικονομικών προσφορών για όσες προσφορές έχουν γίνει δεκτές από την επιτροπή κατά το προηγούμενο στάδιο αποσφραγίζονται κατά την ημερομηνία και ώρα που θα καθορίσει η Επιτροπή με σχετικό έγγραφό της. </w:t>
      </w:r>
      <w:r>
        <w:rPr>
          <w:rFonts w:asciiTheme="minorHAnsi" w:hAnsiTheme="minorHAnsi" w:cs="Arial"/>
          <w:b/>
          <w:u w:val="single"/>
        </w:rPr>
        <w:t>Όσες προσφορές δεν έχουν γίνει αποδεκτές κατά το προηγούμενο στάδιο, δεν αποσφραγίζονται προκειμένου – όταν ληφθεί σχετική απόφαση του αποφαινόμενου οργάνου – να επιστραφούν από την Αναθέτουσα Αρχή στους Προσφέροντες.</w:t>
      </w:r>
    </w:p>
    <w:p w14:paraId="69B40839" w14:textId="3945C4E1" w:rsidR="00A9389F" w:rsidRDefault="00A9389F" w:rsidP="00DC1040">
      <w:pPr>
        <w:ind w:left="23" w:right="-57"/>
        <w:jc w:val="both"/>
        <w:rPr>
          <w:rFonts w:asciiTheme="minorHAnsi" w:hAnsiTheme="minorHAnsi" w:cs="Arial"/>
          <w:b/>
        </w:rPr>
      </w:pPr>
      <w:r>
        <w:rPr>
          <w:rFonts w:asciiTheme="minorHAnsi" w:hAnsiTheme="minorHAnsi" w:cs="Arial"/>
          <w:bCs/>
        </w:rPr>
        <w:t xml:space="preserve">Ως πλέον συμφέρουσα προσφορά θα θεωρηθεί εκείνη που παρουσιάζει το </w:t>
      </w:r>
      <w:r>
        <w:rPr>
          <w:rFonts w:asciiTheme="minorHAnsi" w:hAnsiTheme="minorHAnsi" w:cs="Arial"/>
          <w:b/>
        </w:rPr>
        <w:t>μικρότερο προσφερόμενο κόστος για περίοδο δέκα (10) μηνών.</w:t>
      </w:r>
    </w:p>
    <w:p w14:paraId="449ECB92" w14:textId="7FC2BBDC" w:rsidR="00492DE7" w:rsidRDefault="00492DE7" w:rsidP="00DC1040">
      <w:pPr>
        <w:ind w:left="23" w:right="-57"/>
        <w:jc w:val="both"/>
        <w:rPr>
          <w:rFonts w:asciiTheme="minorHAnsi" w:hAnsiTheme="minorHAnsi" w:cs="Arial"/>
          <w:bCs/>
        </w:rPr>
      </w:pPr>
      <w:r>
        <w:rPr>
          <w:rFonts w:asciiTheme="minorHAnsi" w:hAnsiTheme="minorHAnsi" w:cs="Arial"/>
          <w:bCs/>
        </w:rPr>
        <w:t xml:space="preserve">Σε περίπτωση ισότιμων προσφορών ο υποψήφιος Ανάδοχος προκύπτει </w:t>
      </w:r>
      <w:r>
        <w:rPr>
          <w:rFonts w:asciiTheme="minorHAnsi" w:hAnsiTheme="minorHAnsi" w:cs="Arial"/>
          <w:b/>
        </w:rPr>
        <w:t xml:space="preserve">κατόπιν κλήρωσης </w:t>
      </w:r>
      <w:r>
        <w:rPr>
          <w:rFonts w:asciiTheme="minorHAnsi" w:hAnsiTheme="minorHAnsi" w:cs="Arial"/>
          <w:bCs/>
        </w:rPr>
        <w:t xml:space="preserve">σύμφωνα με τα οριζόμενα στο </w:t>
      </w:r>
      <w:r>
        <w:rPr>
          <w:rFonts w:asciiTheme="minorHAnsi" w:hAnsiTheme="minorHAnsi" w:cs="Arial"/>
          <w:b/>
        </w:rPr>
        <w:t xml:space="preserve">άρθρο 90 </w:t>
      </w:r>
      <w:r>
        <w:rPr>
          <w:rFonts w:asciiTheme="minorHAnsi" w:hAnsiTheme="minorHAnsi" w:cs="Arial"/>
          <w:bCs/>
        </w:rPr>
        <w:t xml:space="preserve">του </w:t>
      </w:r>
      <w:r>
        <w:rPr>
          <w:rFonts w:asciiTheme="minorHAnsi" w:hAnsiTheme="minorHAnsi" w:cs="Arial"/>
          <w:b/>
        </w:rPr>
        <w:t>Ν. 4412/2016.</w:t>
      </w:r>
    </w:p>
    <w:p w14:paraId="6CADF0A3" w14:textId="77777777" w:rsidR="00492DE7" w:rsidRPr="00492DE7" w:rsidRDefault="00492DE7" w:rsidP="00DC1040">
      <w:pPr>
        <w:ind w:left="23" w:right="-57"/>
        <w:jc w:val="both"/>
        <w:rPr>
          <w:rFonts w:asciiTheme="minorHAnsi" w:hAnsiTheme="minorHAnsi" w:cs="Arial"/>
          <w:bCs/>
        </w:rPr>
      </w:pPr>
    </w:p>
    <w:p w14:paraId="5913DB55" w14:textId="53D5ECEE" w:rsidR="00665BCA" w:rsidRPr="00665BCA" w:rsidRDefault="00665BCA" w:rsidP="00DC1040">
      <w:pPr>
        <w:ind w:left="23" w:right="-57"/>
        <w:jc w:val="both"/>
        <w:rPr>
          <w:rFonts w:asciiTheme="minorHAnsi" w:hAnsiTheme="minorHAnsi" w:cs="Arial"/>
          <w:b/>
          <w:bCs/>
        </w:rPr>
      </w:pPr>
      <w:r w:rsidRPr="00665BCA">
        <w:rPr>
          <w:rFonts w:asciiTheme="minorHAnsi" w:hAnsiTheme="minorHAnsi" w:cs="Arial"/>
          <w:b/>
          <w:bCs/>
        </w:rPr>
        <w:t>ΑΡΘΡΟ 1</w:t>
      </w:r>
      <w:r w:rsidR="00492DE7">
        <w:rPr>
          <w:rFonts w:asciiTheme="minorHAnsi" w:hAnsiTheme="minorHAnsi" w:cs="Arial"/>
          <w:b/>
          <w:bCs/>
        </w:rPr>
        <w:t>3</w:t>
      </w:r>
      <w:r w:rsidR="009E2369" w:rsidRPr="00526EDF">
        <w:rPr>
          <w:rFonts w:asciiTheme="minorHAnsi" w:hAnsiTheme="minorHAnsi" w:cs="Arial"/>
          <w:b/>
          <w:bCs/>
        </w:rPr>
        <w:t>.</w:t>
      </w:r>
      <w:r w:rsidRPr="00665BCA">
        <w:rPr>
          <w:rFonts w:asciiTheme="minorHAnsi" w:hAnsiTheme="minorHAnsi" w:cs="Arial"/>
          <w:b/>
          <w:bCs/>
        </w:rPr>
        <w:t xml:space="preserve"> ΔΙΕΥΚΡΙΝIΣΕΙΣ ΠΡΟΣΦΟΡΩΝ</w:t>
      </w:r>
    </w:p>
    <w:p w14:paraId="735774F9" w14:textId="047C185B" w:rsidR="00665BCA" w:rsidRDefault="00665BCA" w:rsidP="00DC1040">
      <w:pPr>
        <w:ind w:left="23" w:right="-57"/>
        <w:jc w:val="both"/>
        <w:rPr>
          <w:rFonts w:asciiTheme="minorHAnsi" w:hAnsiTheme="minorHAnsi" w:cs="Arial"/>
          <w:bCs/>
        </w:rPr>
      </w:pPr>
      <w:r w:rsidRPr="00665BCA">
        <w:rPr>
          <w:rFonts w:asciiTheme="minorHAnsi" w:hAnsiTheme="minorHAnsi" w:cs="Arial"/>
          <w:bCs/>
        </w:rPr>
        <w:t>Κατά τη διαδικασία αξιολόγησης των προσφορών η αναθέτουσα αρχή μπορεί να καλεί εγγράφως τους προσφέροντες ή τους υποψηφίους να διευκρινίζουν ή να συμπληρώνουν τα έγγραφα ή δικαιολογητικά που έχουν υποβάλει ή το περιεχόμενο της τεχνικής και οικονομικής τους προσφοράς, μέσα σε εύλογη προθεσμία, η οποία δεν μπορεί να είναι μικρότερη από επτά (7) ημέρες από την ημερομηνία κοινοποίησης σε αυτούς της σχετικής πρόσκλησης. Οποιαδήποτε διευκρίνιση ή συμπλήρωση που υποβάλλεται από τους προσφέροντες ή υποψηφίους, χωρίς να έχει ζητηθεί από την αναθέτουσα αρχή, δεν λαμβάνεται υπόψη.</w:t>
      </w:r>
    </w:p>
    <w:p w14:paraId="67DC2ABC" w14:textId="7E9962EA" w:rsidR="006E2D2A" w:rsidRPr="006E2D2A" w:rsidRDefault="006E2D2A" w:rsidP="00DC1040">
      <w:pPr>
        <w:ind w:left="23" w:right="-57"/>
        <w:jc w:val="both"/>
        <w:rPr>
          <w:rFonts w:asciiTheme="minorHAnsi" w:hAnsiTheme="minorHAnsi" w:cs="Arial"/>
          <w:bCs/>
        </w:rPr>
      </w:pPr>
      <w:r w:rsidRPr="006E2D2A">
        <w:rPr>
          <w:rFonts w:asciiTheme="minorHAnsi" w:hAnsiTheme="minorHAnsi" w:cs="Arial"/>
          <w:bCs/>
        </w:rPr>
        <w:t xml:space="preserve">Για τις περιπτώσεις διευκρινίσεων/συμπληρώσεων επί υποβληθέντων δικαιολογητικών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υποφακέλων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προς τα νομιμοποιητικά στοιχεία, πλημμελής σήμανση αντιγράφων που εκδίδονται, σύμφωνα με τις διατάξεις του άρθρου 1 του ν. 4250/2014 (Α΄ 74), </w:t>
      </w:r>
      <w:r w:rsidRPr="006E2D2A">
        <w:rPr>
          <w:rFonts w:asciiTheme="minorHAnsi" w:hAnsiTheme="minorHAnsi" w:cs="Arial"/>
          <w:bCs/>
        </w:rPr>
        <w:lastRenderedPageBreak/>
        <w:t>μεταφράσεων και λοιπών πιστοποιητικών ή βεβαιώσεων, διαφοροποίηση της δομής των εγγράφων της προσφοράς από τα υποδείγματα, υποχρεωτικά ή μη, που θεσπίζονται με νόμο, κανονιστικές πράξεις ή τα έγγραφα της σύμβασης. Η συμπλήρωση ή η διευκρίνιση, δεν επιτρέπεται να έχει ως</w:t>
      </w:r>
      <w:r w:rsidRPr="006E2D2A">
        <w:t xml:space="preserve"> </w:t>
      </w:r>
      <w:r w:rsidRPr="006E2D2A">
        <w:rPr>
          <w:rFonts w:asciiTheme="minorHAnsi" w:hAnsiTheme="minorHAnsi" w:cs="Arial"/>
          <w:bCs/>
        </w:rPr>
        <w:t>συνέπεια μεταγενέστερη αντικατάσταση ή υποβολή εγγράφων σε συμμόρφωση με τους όρους της διακήρυξης, αλλά μόνο τη διευκρίνιση ή συμπλήρωση, ακόμη και με νέα έγγραφα, εγγράφων ή δικαιολογητικών που έχουν ήδη υποβληθεί.</w:t>
      </w:r>
    </w:p>
    <w:p w14:paraId="3DD59754" w14:textId="26406C99" w:rsidR="00665BCA" w:rsidRDefault="006E2D2A" w:rsidP="00DC1040">
      <w:pPr>
        <w:ind w:left="23" w:right="-57"/>
        <w:jc w:val="both"/>
        <w:rPr>
          <w:rFonts w:asciiTheme="minorHAnsi" w:hAnsiTheme="minorHAnsi" w:cs="Arial"/>
          <w:bCs/>
        </w:rPr>
      </w:pPr>
      <w:r w:rsidRPr="006E2D2A">
        <w:rPr>
          <w:rFonts w:asciiTheme="minorHAnsi" w:hAnsiTheme="minorHAnsi" w:cs="Arial"/>
          <w:bCs/>
        </w:rPr>
        <w:t>Για την περίπτωση διευκρινίσεων τεχνικής ή οικονομικής προσφοράς αυτές χορηγούνται μόνον αν υπάρχουν</w:t>
      </w:r>
      <w:r w:rsidR="00AC6821">
        <w:rPr>
          <w:rFonts w:asciiTheme="minorHAnsi" w:hAnsiTheme="minorHAnsi" w:cs="Arial"/>
          <w:bCs/>
        </w:rPr>
        <w:t xml:space="preserve"> </w:t>
      </w:r>
      <w:r w:rsidRPr="006E2D2A">
        <w:rPr>
          <w:rFonts w:asciiTheme="minorHAnsi" w:hAnsiTheme="minorHAnsi" w:cs="Arial"/>
          <w:bCs/>
        </w:rPr>
        <w:t>ασάφειες ήσσονος σημασίας</w:t>
      </w:r>
      <w:r w:rsidR="00AC6821">
        <w:rPr>
          <w:rFonts w:asciiTheme="minorHAnsi" w:hAnsiTheme="minorHAnsi" w:cs="Arial"/>
          <w:bCs/>
        </w:rPr>
        <w:t>,</w:t>
      </w:r>
      <w:r w:rsidRPr="006E2D2A">
        <w:rPr>
          <w:rFonts w:asciiTheme="minorHAnsi" w:hAnsiTheme="minorHAnsi" w:cs="Arial"/>
          <w:bCs/>
        </w:rPr>
        <w:t xml:space="preserve"> ατέλειες, επουσιώδεις παραλείψεις ή πρόδηλα τυπικά ή υπολογιστικά σφάλματα που η αναθέτουσα αρχή κρίνει ότι μπορεί να θεραπευθούν. Η διευκρίνιση αυτή δεν πρέπει να έχει ως αποτέλεσμα την ουσιώδη αλλοίωση της προσφοράς και δεν πρέπει να προσδίδει αθέμιτο ανταγωνιστικό πλεονέκτημα στη συγκεκριμένη προσφορά σε σχέση με τις λοιπές.</w:t>
      </w:r>
    </w:p>
    <w:p w14:paraId="10930154" w14:textId="0509C3ED" w:rsidR="00345F15" w:rsidRDefault="00345F15" w:rsidP="00DC1040">
      <w:pPr>
        <w:ind w:left="23" w:right="-57"/>
        <w:jc w:val="both"/>
        <w:rPr>
          <w:rFonts w:asciiTheme="minorHAnsi" w:hAnsiTheme="minorHAnsi" w:cs="Arial"/>
          <w:bCs/>
        </w:rPr>
      </w:pPr>
    </w:p>
    <w:p w14:paraId="62AE1CE2" w14:textId="46EFC8AF" w:rsidR="003B6353" w:rsidRDefault="003B6353" w:rsidP="00DC1040">
      <w:pPr>
        <w:ind w:left="23" w:right="-57"/>
        <w:jc w:val="both"/>
        <w:rPr>
          <w:rFonts w:asciiTheme="minorHAnsi" w:hAnsiTheme="minorHAnsi" w:cs="Arial"/>
          <w:b/>
        </w:rPr>
      </w:pPr>
      <w:r w:rsidRPr="003B6353">
        <w:rPr>
          <w:rFonts w:asciiTheme="minorHAnsi" w:hAnsiTheme="minorHAnsi" w:cs="Arial"/>
          <w:b/>
        </w:rPr>
        <w:t>ΑΡΘΡΟ 14. ΑΠΟΔΕΙΚΤΙΚΑ ΜΕΣΑ (ΔΙΚΑΙΟΛΟΓΗΤΙΚΑ ΚΑΤΑΚΥΡΩΣΗΣ)</w:t>
      </w:r>
    </w:p>
    <w:p w14:paraId="77F2C513" w14:textId="6A74BD21" w:rsidR="003B6353" w:rsidRDefault="003B6353" w:rsidP="00DC1040">
      <w:pPr>
        <w:ind w:left="23" w:right="-57"/>
        <w:jc w:val="both"/>
        <w:rPr>
          <w:rFonts w:asciiTheme="minorHAnsi" w:hAnsiTheme="minorHAnsi" w:cs="Arial"/>
          <w:b/>
        </w:rPr>
      </w:pPr>
      <w:r>
        <w:rPr>
          <w:rFonts w:asciiTheme="minorHAnsi" w:hAnsiTheme="minorHAnsi" w:cs="Arial"/>
          <w:bCs/>
        </w:rPr>
        <w:t xml:space="preserve">Ο φάκελος δικαιολογητικών κατακύρωσης θα πρέπει να περιέχει κατ’ ελάχιστον τα παρακάτω αποδεικτικά μέσα με χρόνο έκδοσης ως αναφέρεται στην </w:t>
      </w:r>
      <w:r w:rsidRPr="003B6353">
        <w:rPr>
          <w:rFonts w:asciiTheme="minorHAnsi" w:hAnsiTheme="minorHAnsi" w:cs="Arial"/>
          <w:b/>
        </w:rPr>
        <w:t>παράγραφο 14.3.6.</w:t>
      </w:r>
    </w:p>
    <w:p w14:paraId="1B887A60" w14:textId="5DCB711E" w:rsidR="003B6353" w:rsidRDefault="003B6353" w:rsidP="00DC1040">
      <w:pPr>
        <w:ind w:left="23" w:right="-57"/>
        <w:jc w:val="both"/>
        <w:rPr>
          <w:rFonts w:asciiTheme="minorHAnsi" w:hAnsiTheme="minorHAnsi" w:cs="Arial"/>
          <w:b/>
        </w:rPr>
      </w:pPr>
    </w:p>
    <w:p w14:paraId="60BF673C" w14:textId="47A0919E" w:rsidR="003B6353" w:rsidRDefault="003B6353" w:rsidP="00DC1040">
      <w:pPr>
        <w:ind w:left="23" w:right="-57"/>
        <w:jc w:val="both"/>
        <w:rPr>
          <w:rFonts w:asciiTheme="minorHAnsi" w:hAnsiTheme="minorHAnsi" w:cs="Arial"/>
          <w:b/>
        </w:rPr>
      </w:pPr>
      <w:r>
        <w:rPr>
          <w:rFonts w:asciiTheme="minorHAnsi" w:hAnsiTheme="minorHAnsi" w:cs="Arial"/>
          <w:b/>
        </w:rPr>
        <w:t>14.1</w:t>
      </w:r>
      <w:r w:rsidR="002F1D3B">
        <w:rPr>
          <w:rFonts w:asciiTheme="minorHAnsi" w:hAnsiTheme="minorHAnsi" w:cs="Arial"/>
          <w:b/>
        </w:rPr>
        <w:t>.</w:t>
      </w:r>
      <w:r>
        <w:rPr>
          <w:rFonts w:asciiTheme="minorHAnsi" w:hAnsiTheme="minorHAnsi" w:cs="Arial"/>
          <w:b/>
        </w:rPr>
        <w:t xml:space="preserve"> ΑΠΟΔΕΙΚΤΙΚΑ ΜΕΣΑ ΜΗ ΣΥΝΔΡΟΜΗΣ ΛΟΓΩΝ ΑΠΟΚΛΕΙΣΜΟΥ</w:t>
      </w:r>
    </w:p>
    <w:p w14:paraId="56AA2A36" w14:textId="03ECB628" w:rsidR="003B6353" w:rsidRDefault="003B6353" w:rsidP="00DC1040">
      <w:pPr>
        <w:ind w:left="23" w:right="-57"/>
        <w:jc w:val="both"/>
        <w:rPr>
          <w:rFonts w:asciiTheme="minorHAnsi" w:hAnsiTheme="minorHAnsi" w:cs="Arial"/>
          <w:b/>
        </w:rPr>
      </w:pPr>
      <w:r>
        <w:rPr>
          <w:rFonts w:asciiTheme="minorHAnsi" w:hAnsiTheme="minorHAnsi" w:cs="Arial"/>
          <w:b/>
        </w:rPr>
        <w:t xml:space="preserve">α. Απόσπασμα Ποινικού Μητρώου </w:t>
      </w:r>
      <w:r>
        <w:rPr>
          <w:rFonts w:asciiTheme="minorHAnsi" w:hAnsiTheme="minorHAnsi" w:cs="Arial"/>
          <w:bCs/>
        </w:rPr>
        <w:t xml:space="preserve">ή ισοδύναμου εγγράφου αρμόδιας διοικητικής ή δικαστικής αρχής της χώρας εγκατάστασής τους.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όπως αναλύεται στην </w:t>
      </w:r>
      <w:r w:rsidRPr="003B6353">
        <w:rPr>
          <w:rFonts w:asciiTheme="minorHAnsi" w:hAnsiTheme="minorHAnsi" w:cs="Arial"/>
          <w:b/>
        </w:rPr>
        <w:t>παράγραφο 6.2.</w:t>
      </w:r>
    </w:p>
    <w:p w14:paraId="2B14E06B" w14:textId="6E7715F0" w:rsidR="003B6353" w:rsidRDefault="003B6353" w:rsidP="00DC1040">
      <w:pPr>
        <w:ind w:left="23" w:right="-57"/>
        <w:jc w:val="both"/>
        <w:rPr>
          <w:rFonts w:asciiTheme="minorHAnsi" w:hAnsiTheme="minorHAnsi" w:cs="Arial"/>
          <w:b/>
        </w:rPr>
      </w:pPr>
      <w:r>
        <w:rPr>
          <w:rFonts w:asciiTheme="minorHAnsi" w:hAnsiTheme="minorHAnsi" w:cs="Arial"/>
          <w:b/>
        </w:rPr>
        <w:t xml:space="preserve">β. Πιστοποιητικό αρμόδιας δικαστικής ή διοικητικής αρχής του οικείου κράτους-μέλους ή χώρας </w:t>
      </w:r>
      <w:r>
        <w:rPr>
          <w:rFonts w:asciiTheme="minorHAnsi" w:hAnsiTheme="minorHAnsi" w:cs="Arial"/>
          <w:bCs/>
        </w:rPr>
        <w:t xml:space="preserve">από το οποίο να προκύπτει ότι δεν τελούν υπό πτώχευση, διαδικασία εξυγίανσης, ειδική εκκαθάριση, ή υπό αναγκαστική διαχείριση από εκκαθαριστή, ή από το δικαστήριο, ή από το δικαστήριο, ή διαδικασία πτωχευτικού συμβιβασμού, ή αναστολή των επιχειρηματικών του δραστηριοτήτων ή οποιαδήποτε ανάλογη κατάσταση, προκύπτουσα από παρόμοια διαδικασία, προβλεπόμενη σε εθνικές διατάξεις νόμου. Ειδικότερα για τους οικονομικούς φορείς που είναι εγκατεστημένοι στην Ελλάδα, τα πιστοποιητικά </w:t>
      </w:r>
      <w:r w:rsidR="00346E3C">
        <w:rPr>
          <w:rFonts w:asciiTheme="minorHAnsi" w:hAnsiTheme="minorHAnsi" w:cs="Arial"/>
          <w:bCs/>
        </w:rPr>
        <w:t xml:space="preserve">ότι δεν τελούν υπό πτώχευση, πτωχευτικό συμβιβασμό ή υπό αναγκαστική διαχείριση ή ότι δεν έχουν υπαχθεί σε διαδικασία εξυγίανσης, εκδίδονται </w:t>
      </w:r>
      <w:r w:rsidR="00346E3C" w:rsidRPr="00346E3C">
        <w:rPr>
          <w:rFonts w:asciiTheme="minorHAnsi" w:hAnsiTheme="minorHAnsi" w:cs="Arial"/>
          <w:b/>
        </w:rPr>
        <w:t>από το αρμόδιο πρωτοδικείο της έδρας του οικονομικού φορέα</w:t>
      </w:r>
      <w:r w:rsidR="00346E3C">
        <w:rPr>
          <w:rFonts w:asciiTheme="minorHAnsi" w:hAnsiTheme="minorHAnsi" w:cs="Arial"/>
          <w:bCs/>
        </w:rPr>
        <w:t xml:space="preserve">. Το πιστοποιητικό ότι το νομικό πρόσωπο δεν έχει τεθεί υπό εκκαθάριση με δικαστική απόφαση εκδίδεται από το </w:t>
      </w:r>
      <w:r w:rsidR="00346E3C">
        <w:rPr>
          <w:rFonts w:asciiTheme="minorHAnsi" w:hAnsiTheme="minorHAnsi" w:cs="Arial"/>
          <w:b/>
        </w:rPr>
        <w:t xml:space="preserve">οικείο </w:t>
      </w:r>
      <w:r w:rsidR="00DC4A3F">
        <w:rPr>
          <w:rFonts w:asciiTheme="minorHAnsi" w:hAnsiTheme="minorHAnsi" w:cs="Arial"/>
          <w:b/>
        </w:rPr>
        <w:t xml:space="preserve">Πρωτοδικείο της έδρας του οικονομικού φορέα, </w:t>
      </w:r>
      <w:r w:rsidR="00DC4A3F">
        <w:rPr>
          <w:rFonts w:asciiTheme="minorHAnsi" w:hAnsiTheme="minorHAnsi" w:cs="Arial"/>
          <w:bCs/>
        </w:rPr>
        <w:t xml:space="preserve">το δε πιστοποιητικό ότι δεν έχει τεθεί </w:t>
      </w:r>
      <w:r w:rsidR="00DC4A3F">
        <w:rPr>
          <w:rFonts w:asciiTheme="minorHAnsi" w:hAnsiTheme="minorHAnsi" w:cs="Arial"/>
          <w:b/>
        </w:rPr>
        <w:t xml:space="preserve">υπό εκκαθάριση με απόφαση των εταίρων εκδίδεται από το Γ.Ε.Μ.Η., </w:t>
      </w:r>
      <w:r w:rsidR="00DC4A3F">
        <w:rPr>
          <w:rFonts w:asciiTheme="minorHAnsi" w:hAnsiTheme="minorHAnsi" w:cs="Arial"/>
          <w:bCs/>
        </w:rPr>
        <w:t xml:space="preserve">σύμφωνα με τις κείμενες διατάξεις, ως κάθε φορά ισχύουν. </w:t>
      </w:r>
      <w:r w:rsidR="00DC4A3F">
        <w:rPr>
          <w:rFonts w:asciiTheme="minorHAnsi" w:hAnsiTheme="minorHAnsi" w:cs="Arial"/>
          <w:b/>
          <w:u w:val="single"/>
        </w:rPr>
        <w:t>Τα φυσικά πρόσωπα (ατομικές επιχειρήσεις) δεν προσκομίζουν πιστοποιητικό περί μη θέσεως σε εκκαθάριση.</w:t>
      </w:r>
      <w:r w:rsidR="00DC4A3F">
        <w:rPr>
          <w:rFonts w:asciiTheme="minorHAnsi" w:hAnsiTheme="minorHAnsi" w:cs="Arial"/>
          <w:bCs/>
        </w:rPr>
        <w:t xml:space="preserve"> Η </w:t>
      </w:r>
      <w:r w:rsidR="00DC4A3F">
        <w:rPr>
          <w:rFonts w:asciiTheme="minorHAnsi" w:hAnsiTheme="minorHAnsi" w:cs="Arial"/>
          <w:b/>
        </w:rPr>
        <w:t xml:space="preserve">μη αναστολή </w:t>
      </w:r>
      <w:r w:rsidR="00DC4A3F">
        <w:rPr>
          <w:rFonts w:asciiTheme="minorHAnsi" w:hAnsiTheme="minorHAnsi" w:cs="Arial"/>
          <w:bCs/>
        </w:rPr>
        <w:t xml:space="preserve">των επιχειρηματικών δραστηριοτήτων του οικονομικού φορέα, για τους εγκατεστημένους στην Ελλάδα οικονομικούς φορείς </w:t>
      </w:r>
      <w:r w:rsidR="00DC4A3F">
        <w:rPr>
          <w:rFonts w:asciiTheme="minorHAnsi" w:hAnsiTheme="minorHAnsi" w:cs="Arial"/>
          <w:bCs/>
          <w:u w:val="single"/>
        </w:rPr>
        <w:t xml:space="preserve">αποδεικνύεται μέσω της ηλεκτρονικής πλατφόρμας της </w:t>
      </w:r>
      <w:r w:rsidR="00DC4A3F">
        <w:rPr>
          <w:rFonts w:asciiTheme="minorHAnsi" w:hAnsiTheme="minorHAnsi" w:cs="Arial"/>
          <w:b/>
        </w:rPr>
        <w:t>Ανεξάρτητης Αρχής Δημοσίων Εσόδων</w:t>
      </w:r>
      <w:r w:rsidR="00DC4A3F">
        <w:rPr>
          <w:rStyle w:val="af9"/>
          <w:rFonts w:asciiTheme="minorHAnsi" w:hAnsiTheme="minorHAnsi" w:cs="Arial"/>
          <w:b/>
        </w:rPr>
        <w:footnoteReference w:id="4"/>
      </w:r>
    </w:p>
    <w:p w14:paraId="699184FB" w14:textId="639BCAA7" w:rsidR="00DC4A3F" w:rsidRDefault="00DC4A3F" w:rsidP="00DC1040">
      <w:pPr>
        <w:ind w:left="23" w:right="-57"/>
        <w:jc w:val="both"/>
        <w:rPr>
          <w:rFonts w:asciiTheme="minorHAnsi" w:hAnsiTheme="minorHAnsi" w:cs="Arial"/>
          <w:bCs/>
        </w:rPr>
      </w:pPr>
      <w:r>
        <w:rPr>
          <w:rFonts w:asciiTheme="minorHAnsi" w:hAnsiTheme="minorHAnsi" w:cs="Arial"/>
          <w:b/>
        </w:rPr>
        <w:lastRenderedPageBreak/>
        <w:t xml:space="preserve">γ. Υπεύθυνη δήλωση </w:t>
      </w:r>
      <w:r>
        <w:rPr>
          <w:rFonts w:asciiTheme="minorHAnsi" w:hAnsiTheme="minorHAnsi" w:cs="Arial"/>
          <w:bCs/>
        </w:rPr>
        <w:t>στην οποία αναγράφονται οι οργανισμοί κοινωνικής ασφάλισης στην οποία ο διαγωνιζόμενος οφείλει να καταβάλει εισφορές</w:t>
      </w:r>
    </w:p>
    <w:p w14:paraId="30EA1CEA" w14:textId="3EE9CBEB" w:rsidR="007871C4" w:rsidRDefault="00827B4B" w:rsidP="00DC1040">
      <w:pPr>
        <w:ind w:left="23" w:right="-57"/>
        <w:jc w:val="both"/>
        <w:rPr>
          <w:rFonts w:asciiTheme="minorHAnsi" w:hAnsiTheme="minorHAnsi" w:cs="Arial"/>
          <w:b/>
          <w:u w:val="single"/>
        </w:rPr>
      </w:pPr>
      <w:r>
        <w:rPr>
          <w:rFonts w:asciiTheme="minorHAnsi" w:hAnsiTheme="minorHAnsi" w:cs="Arial"/>
          <w:b/>
        </w:rPr>
        <w:t>δ</w:t>
      </w:r>
      <w:r w:rsidR="007871C4">
        <w:rPr>
          <w:rFonts w:asciiTheme="minorHAnsi" w:hAnsiTheme="minorHAnsi" w:cs="Arial"/>
          <w:b/>
        </w:rPr>
        <w:t xml:space="preserve">. Πιστοποιητικό </w:t>
      </w:r>
      <w:r w:rsidR="007871C4">
        <w:rPr>
          <w:rFonts w:asciiTheme="minorHAnsi" w:hAnsiTheme="minorHAnsi" w:cs="Arial"/>
          <w:bCs/>
        </w:rPr>
        <w:t xml:space="preserve">που εκδίδεται από αρμόδια κατά περίπτωση αρχή, από το οποίο να προκύπτει ότι είναι </w:t>
      </w:r>
      <w:r w:rsidR="007871C4">
        <w:rPr>
          <w:rFonts w:asciiTheme="minorHAnsi" w:hAnsiTheme="minorHAnsi" w:cs="Arial"/>
          <w:b/>
        </w:rPr>
        <w:t xml:space="preserve">ενήμεροι ως προς τις υποχρεώσεις τους που αφορούν στην καταβολή των εισφορών κοινωνικής ασφάλισης, </w:t>
      </w:r>
      <w:r w:rsidR="007871C4">
        <w:rPr>
          <w:rFonts w:asciiTheme="minorHAnsi" w:hAnsiTheme="minorHAnsi" w:cs="Arial"/>
          <w:b/>
          <w:u w:val="single"/>
        </w:rPr>
        <w:t>το οποίο να καλύπτει και το χρόνο υποβολής της προσφοράς ή αίτησης συμμετοχής.</w:t>
      </w:r>
    </w:p>
    <w:p w14:paraId="1E6D71B3" w14:textId="6BC2A093" w:rsidR="007871C4" w:rsidRDefault="00827B4B" w:rsidP="00DC1040">
      <w:pPr>
        <w:ind w:left="23" w:right="-57"/>
        <w:jc w:val="both"/>
        <w:rPr>
          <w:rFonts w:asciiTheme="minorHAnsi" w:hAnsiTheme="minorHAnsi" w:cs="Arial"/>
          <w:b/>
          <w:u w:val="single"/>
        </w:rPr>
      </w:pPr>
      <w:r>
        <w:rPr>
          <w:rFonts w:asciiTheme="minorHAnsi" w:hAnsiTheme="minorHAnsi" w:cs="Arial"/>
          <w:b/>
        </w:rPr>
        <w:t>ε</w:t>
      </w:r>
      <w:r w:rsidR="007871C4">
        <w:rPr>
          <w:rFonts w:asciiTheme="minorHAnsi" w:hAnsiTheme="minorHAnsi" w:cs="Arial"/>
          <w:b/>
        </w:rPr>
        <w:t xml:space="preserve">. Πιστοποιητικό </w:t>
      </w:r>
      <w:r w:rsidR="007871C4">
        <w:rPr>
          <w:rFonts w:asciiTheme="minorHAnsi" w:hAnsiTheme="minorHAnsi" w:cs="Arial"/>
          <w:bCs/>
        </w:rPr>
        <w:t xml:space="preserve">ότι είναι ενήμεροΙ ως προς τις </w:t>
      </w:r>
      <w:r w:rsidR="007871C4">
        <w:rPr>
          <w:rFonts w:asciiTheme="minorHAnsi" w:hAnsiTheme="minorHAnsi" w:cs="Arial"/>
          <w:b/>
        </w:rPr>
        <w:t xml:space="preserve">φορολογικές υποχρεώσεις </w:t>
      </w:r>
      <w:r w:rsidR="007871C4">
        <w:rPr>
          <w:rFonts w:asciiTheme="minorHAnsi" w:hAnsiTheme="minorHAnsi" w:cs="Arial"/>
          <w:bCs/>
        </w:rPr>
        <w:t xml:space="preserve">τους, </w:t>
      </w:r>
      <w:r w:rsidR="007871C4">
        <w:rPr>
          <w:rFonts w:asciiTheme="minorHAnsi" w:hAnsiTheme="minorHAnsi" w:cs="Arial"/>
          <w:b/>
          <w:u w:val="single"/>
        </w:rPr>
        <w:t>το οποίο να καλύπτει και το χρόνο υποβολής της προσφοράς ή αίτησης συμμετοχής.</w:t>
      </w:r>
    </w:p>
    <w:p w14:paraId="585BE8D6" w14:textId="4E8401D2" w:rsidR="007871C4" w:rsidRDefault="00827B4B" w:rsidP="00DC1040">
      <w:pPr>
        <w:ind w:left="23" w:right="-57"/>
        <w:jc w:val="both"/>
        <w:rPr>
          <w:rFonts w:asciiTheme="minorHAnsi" w:hAnsiTheme="minorHAnsi" w:cs="Arial"/>
          <w:bCs/>
        </w:rPr>
      </w:pPr>
      <w:r>
        <w:rPr>
          <w:rFonts w:asciiTheme="minorHAnsi" w:hAnsiTheme="minorHAnsi" w:cs="Arial"/>
          <w:b/>
        </w:rPr>
        <w:t>στ</w:t>
      </w:r>
      <w:r w:rsidR="007871C4">
        <w:rPr>
          <w:rFonts w:asciiTheme="minorHAnsi" w:hAnsiTheme="minorHAnsi" w:cs="Arial"/>
          <w:b/>
        </w:rPr>
        <w:t xml:space="preserve">. Υπεύθυνη δήλωση </w:t>
      </w:r>
      <w:r w:rsidR="007871C4">
        <w:rPr>
          <w:rFonts w:asciiTheme="minorHAnsi" w:hAnsiTheme="minorHAnsi" w:cs="Arial"/>
          <w:bCs/>
        </w:rPr>
        <w:t xml:space="preserve">του προσφέροντος οικονομικού φορέα ενώπιον αρμόδιας δικαστικής ή διοικητικής αρχής, συμβολαιογράφου ή αρμοδίου επαγγελματικού ή εμπορικού οργανισμού του </w:t>
      </w:r>
      <w:r w:rsidR="007871C4">
        <w:rPr>
          <w:rFonts w:asciiTheme="minorHAnsi" w:hAnsiTheme="minorHAnsi" w:cs="Arial"/>
          <w:b/>
        </w:rPr>
        <w:t xml:space="preserve">κράτους – μέλους </w:t>
      </w:r>
      <w:r w:rsidR="007871C4">
        <w:rPr>
          <w:rFonts w:asciiTheme="minorHAnsi" w:hAnsiTheme="minorHAnsi" w:cs="Arial"/>
          <w:bCs/>
        </w:rPr>
        <w:t xml:space="preserve">ή της χώρας καταγωωγής ή της χώρας εγκατάστασής του ότι </w:t>
      </w:r>
      <w:r w:rsidR="007871C4">
        <w:rPr>
          <w:rFonts w:asciiTheme="minorHAnsi" w:hAnsiTheme="minorHAnsi" w:cs="Arial"/>
          <w:b/>
        </w:rPr>
        <w:t xml:space="preserve">δεν έχει εκδοθεί σε βάρος του απόφαση αποκλεισμού, </w:t>
      </w:r>
      <w:r w:rsidR="007871C4">
        <w:rPr>
          <w:rFonts w:asciiTheme="minorHAnsi" w:hAnsiTheme="minorHAnsi" w:cs="Arial"/>
          <w:bCs/>
        </w:rPr>
        <w:t>σύμφωνα με το άρθρο 74 του Ν. 4412/2016.</w:t>
      </w:r>
    </w:p>
    <w:p w14:paraId="52D8DA58" w14:textId="69EF9D2E" w:rsidR="007871C4" w:rsidRDefault="00827B4B" w:rsidP="00DC1040">
      <w:pPr>
        <w:ind w:left="23" w:right="-57"/>
        <w:jc w:val="both"/>
        <w:rPr>
          <w:rFonts w:asciiTheme="minorHAnsi" w:hAnsiTheme="minorHAnsi" w:cs="Arial"/>
          <w:b/>
          <w:u w:val="single"/>
        </w:rPr>
      </w:pPr>
      <w:r>
        <w:rPr>
          <w:rFonts w:asciiTheme="minorHAnsi" w:hAnsiTheme="minorHAnsi" w:cs="Arial"/>
          <w:b/>
        </w:rPr>
        <w:t>ζ</w:t>
      </w:r>
      <w:r w:rsidR="007871C4">
        <w:rPr>
          <w:rFonts w:asciiTheme="minorHAnsi" w:hAnsiTheme="minorHAnsi" w:cs="Arial"/>
          <w:b/>
        </w:rPr>
        <w:t xml:space="preserve">. Πιστοποιητικό από τη Διεύθυνση Προγραμματισμού και Συντονισμού της Επιθεώρησης </w:t>
      </w:r>
      <w:r w:rsidR="007871C4">
        <w:rPr>
          <w:rFonts w:asciiTheme="minorHAnsi" w:hAnsiTheme="minorHAnsi" w:cs="Arial"/>
          <w:bCs/>
        </w:rPr>
        <w:t xml:space="preserve">Εργασιακών Σχέσεων, εφόσον έχουν εκδοθεί </w:t>
      </w:r>
      <w:r w:rsidR="007871C4" w:rsidRPr="007871C4">
        <w:rPr>
          <w:rFonts w:asciiTheme="minorHAnsi" w:hAnsiTheme="minorHAnsi" w:cs="Arial"/>
          <w:b/>
          <w:u w:val="single"/>
        </w:rPr>
        <w:t>έως τρεις (3) μήνες</w:t>
      </w:r>
      <w:r w:rsidR="007871C4">
        <w:rPr>
          <w:rFonts w:asciiTheme="minorHAnsi" w:hAnsiTheme="minorHAnsi" w:cs="Arial"/>
          <w:b/>
          <w:u w:val="single"/>
        </w:rPr>
        <w:t xml:space="preserve"> </w:t>
      </w:r>
      <w:r w:rsidR="007871C4">
        <w:rPr>
          <w:rFonts w:asciiTheme="minorHAnsi" w:hAnsiTheme="minorHAnsi" w:cs="Arial"/>
          <w:bCs/>
        </w:rPr>
        <w:t xml:space="preserve">πριν από την υποβολή την υποβολή του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r w:rsidR="007871C4">
        <w:rPr>
          <w:rFonts w:asciiTheme="minorHAnsi" w:hAnsiTheme="minorHAnsi" w:cs="Arial"/>
          <w:b/>
          <w:u w:val="single"/>
        </w:rPr>
        <w:t>Μέχρι να καταστεί εφικτή η έκδοση του αυτό αντικαθίσταται από υπεύθυνη δήλωση του οικονομικού φορέα, χωρίς να απαιτείται επίσημη δήλωση του ΣΕΠΕ σχετικά με την έκδοση του πιστοποιητικού.</w:t>
      </w:r>
    </w:p>
    <w:p w14:paraId="79078440" w14:textId="1AE4FF1D" w:rsidR="007871C4" w:rsidRDefault="00576185" w:rsidP="00DC1040">
      <w:pPr>
        <w:ind w:left="23" w:right="-57"/>
        <w:jc w:val="both"/>
        <w:rPr>
          <w:rFonts w:asciiTheme="minorHAnsi" w:hAnsiTheme="minorHAnsi" w:cs="Arial"/>
          <w:bCs/>
        </w:rPr>
      </w:pPr>
      <w:r>
        <w:rPr>
          <w:rFonts w:asciiTheme="minorHAnsi" w:hAnsiTheme="minorHAnsi" w:cs="Arial"/>
          <w:b/>
        </w:rPr>
        <w:t>Η</w:t>
      </w:r>
      <w:r w:rsidR="007871C4">
        <w:rPr>
          <w:rFonts w:asciiTheme="minorHAnsi" w:hAnsiTheme="minorHAnsi" w:cs="Arial"/>
          <w:b/>
        </w:rPr>
        <w:t xml:space="preserve">. Υπεύθυνη δήλωση </w:t>
      </w:r>
      <w:r w:rsidR="007871C4">
        <w:rPr>
          <w:rFonts w:asciiTheme="minorHAnsi" w:hAnsiTheme="minorHAnsi" w:cs="Arial"/>
          <w:bCs/>
        </w:rPr>
        <w:t>ότι αποδέχεται ανεπιφύλακτα όλους τους όρους της παρούσας διακήρυξης.</w:t>
      </w:r>
    </w:p>
    <w:p w14:paraId="43112657" w14:textId="4B9B7970" w:rsidR="007871C4" w:rsidRDefault="007871C4" w:rsidP="00DC1040">
      <w:pPr>
        <w:ind w:left="23" w:right="-57"/>
        <w:jc w:val="both"/>
        <w:rPr>
          <w:rFonts w:asciiTheme="minorHAnsi" w:hAnsiTheme="minorHAnsi" w:cs="Arial"/>
          <w:bCs/>
        </w:rPr>
      </w:pPr>
    </w:p>
    <w:p w14:paraId="268E9954" w14:textId="072B516B" w:rsidR="00BD50CB" w:rsidRDefault="00BD50CB" w:rsidP="00DC1040">
      <w:pPr>
        <w:ind w:left="23" w:right="-57"/>
        <w:jc w:val="both"/>
        <w:rPr>
          <w:rFonts w:asciiTheme="minorHAnsi" w:hAnsiTheme="minorHAnsi" w:cs="Arial"/>
          <w:bCs/>
        </w:rPr>
      </w:pPr>
      <w:r>
        <w:rPr>
          <w:rFonts w:asciiTheme="minorHAnsi" w:hAnsiTheme="minorHAnsi" w:cs="Arial"/>
          <w:bCs/>
        </w:rPr>
        <w:t>Σε περίπτωση που ορισμένα από τα πιο πάνω δικαιολογητικά (</w:t>
      </w:r>
      <w:r>
        <w:rPr>
          <w:rFonts w:asciiTheme="minorHAnsi" w:hAnsiTheme="minorHAnsi" w:cs="Arial"/>
          <w:b/>
        </w:rPr>
        <w:t>πλην του πιστοποιητικού του ΣΕΠΕ</w:t>
      </w:r>
      <w:r>
        <w:rPr>
          <w:rFonts w:asciiTheme="minorHAnsi" w:hAnsiTheme="minorHAnsi" w:cs="Arial"/>
          <w:bCs/>
        </w:rPr>
        <w:t xml:space="preserve">) δεν εκδίδονται ή δεν καλύπτουν στο σύνολο όλες τις περιπτώσεις πρέπει να συμπληρωθούν από </w:t>
      </w:r>
      <w:r>
        <w:rPr>
          <w:rFonts w:asciiTheme="minorHAnsi" w:hAnsiTheme="minorHAnsi" w:cs="Arial"/>
          <w:b/>
          <w:u w:val="single"/>
        </w:rPr>
        <w:t>ένορκη βεβαίωση ενώπιον δικαστικής αρχής ή συμβολαιογράφου</w:t>
      </w:r>
      <w:r>
        <w:rPr>
          <w:rFonts w:asciiTheme="minorHAnsi" w:hAnsiTheme="minorHAnsi" w:cs="Arial"/>
          <w:bCs/>
        </w:rPr>
        <w:t xml:space="preserve"> στην οποία θα βεβαιώνεται ότι ο προσφέρων δε βρίσκεται σε αντίστοιχη κατάσταση.</w:t>
      </w:r>
    </w:p>
    <w:p w14:paraId="23DF23CE" w14:textId="57EEE86A" w:rsidR="00BD50CB" w:rsidRDefault="00BD50CB" w:rsidP="00DC1040">
      <w:pPr>
        <w:ind w:left="23" w:right="-57"/>
        <w:jc w:val="both"/>
        <w:rPr>
          <w:rFonts w:asciiTheme="minorHAnsi" w:hAnsiTheme="minorHAnsi" w:cs="Arial"/>
          <w:b/>
          <w:u w:val="single"/>
        </w:rPr>
      </w:pPr>
      <w:r>
        <w:rPr>
          <w:rFonts w:asciiTheme="minorHAnsi" w:hAnsiTheme="minorHAnsi" w:cs="Arial"/>
          <w:bCs/>
        </w:rPr>
        <w:t xml:space="preserve">Ομοίως, αν </w:t>
      </w:r>
      <w:r>
        <w:rPr>
          <w:rFonts w:asciiTheme="minorHAnsi" w:hAnsiTheme="minorHAnsi" w:cs="Arial"/>
          <w:b/>
        </w:rPr>
        <w:t xml:space="preserve">στο κράτος – μέλος ή στην εν λόγω χώρα </w:t>
      </w:r>
      <w:r>
        <w:rPr>
          <w:rFonts w:asciiTheme="minorHAnsi" w:hAnsiTheme="minorHAnsi" w:cs="Arial"/>
          <w:bCs/>
        </w:rPr>
        <w:t xml:space="preserve">δεν εκδίδονται τα παραπάνω πιστοποιητικά ή έγγραφα, ή δεν καλύπτουν όλες τις παραπάνω περιπτώσεις, μπορούν να αντικατασταθούν από </w:t>
      </w:r>
      <w:r>
        <w:rPr>
          <w:rFonts w:asciiTheme="minorHAnsi" w:hAnsiTheme="minorHAnsi" w:cs="Arial"/>
          <w:b/>
          <w:u w:val="single"/>
        </w:rPr>
        <w:t xml:space="preserve">ένορκη βεβαίωση </w:t>
      </w:r>
      <w:r>
        <w:rPr>
          <w:rFonts w:asciiTheme="minorHAnsi" w:hAnsiTheme="minorHAnsi" w:cs="Arial"/>
          <w:bCs/>
          <w:u w:val="single"/>
        </w:rPr>
        <w:t xml:space="preserve">του Προσφέροντα </w:t>
      </w:r>
      <w:r>
        <w:rPr>
          <w:rFonts w:asciiTheme="minorHAnsi" w:hAnsiTheme="minorHAnsi" w:cs="Arial"/>
          <w:b/>
          <w:u w:val="single"/>
        </w:rPr>
        <w:t>ενώπιον δικαστικής αρχής ή συμβολαιογράφου ή αρμόδιου επαγγελματικού οργανισμού.</w:t>
      </w:r>
    </w:p>
    <w:p w14:paraId="035704BA" w14:textId="3C5CFB5C" w:rsidR="00BD50CB" w:rsidRDefault="00BD50CB" w:rsidP="00DC1040">
      <w:pPr>
        <w:ind w:left="23" w:right="-57"/>
        <w:jc w:val="both"/>
        <w:rPr>
          <w:rFonts w:asciiTheme="minorHAnsi" w:hAnsiTheme="minorHAnsi" w:cs="Arial"/>
          <w:b/>
          <w:u w:val="single"/>
        </w:rPr>
      </w:pPr>
    </w:p>
    <w:p w14:paraId="5623BD34" w14:textId="75FF2732" w:rsidR="00BD50CB" w:rsidRDefault="00BD50CB" w:rsidP="00DC1040">
      <w:pPr>
        <w:ind w:left="23" w:right="-57"/>
        <w:jc w:val="both"/>
        <w:rPr>
          <w:rFonts w:asciiTheme="minorHAnsi" w:hAnsiTheme="minorHAnsi" w:cs="Arial"/>
          <w:b/>
        </w:rPr>
      </w:pPr>
      <w:r>
        <w:rPr>
          <w:rFonts w:asciiTheme="minorHAnsi" w:hAnsiTheme="minorHAnsi" w:cs="Arial"/>
          <w:b/>
        </w:rPr>
        <w:t>14.2</w:t>
      </w:r>
      <w:r w:rsidR="002F1D3B">
        <w:rPr>
          <w:rFonts w:asciiTheme="minorHAnsi" w:hAnsiTheme="minorHAnsi" w:cs="Arial"/>
          <w:b/>
        </w:rPr>
        <w:t>.</w:t>
      </w:r>
      <w:r>
        <w:rPr>
          <w:rFonts w:asciiTheme="minorHAnsi" w:hAnsiTheme="minorHAnsi" w:cs="Arial"/>
          <w:b/>
        </w:rPr>
        <w:t xml:space="preserve"> ΑΠΟΔΕΙΚΤΙΚΑ ΣΤΟΙΧΕΙΑ ΝΟΜΙΜΗΣ ΣΥΣΤΑΣΗΣ ΚΑΙ ΕΚΠΡΟΣΩΠΗΣΗΣ</w:t>
      </w:r>
    </w:p>
    <w:p w14:paraId="7D10A56F" w14:textId="1B4D2731" w:rsidR="00BD50CB" w:rsidRDefault="00827B4B" w:rsidP="00DC1040">
      <w:pPr>
        <w:ind w:left="23" w:right="-57"/>
        <w:jc w:val="both"/>
        <w:rPr>
          <w:rFonts w:asciiTheme="minorHAnsi" w:hAnsiTheme="minorHAnsi" w:cs="Arial"/>
          <w:bCs/>
        </w:rPr>
      </w:pPr>
      <w:r>
        <w:rPr>
          <w:rFonts w:asciiTheme="minorHAnsi" w:hAnsiTheme="minorHAnsi" w:cs="Arial"/>
          <w:b/>
        </w:rPr>
        <w:t>Α</w:t>
      </w:r>
      <w:r w:rsidR="00BD50CB">
        <w:rPr>
          <w:rFonts w:asciiTheme="minorHAnsi" w:hAnsiTheme="minorHAnsi" w:cs="Arial"/>
          <w:b/>
        </w:rPr>
        <w:t xml:space="preserve">. </w:t>
      </w:r>
      <w:r w:rsidR="00BD50CB">
        <w:rPr>
          <w:rFonts w:asciiTheme="minorHAnsi" w:hAnsiTheme="minorHAnsi" w:cs="Arial"/>
          <w:bCs/>
        </w:rPr>
        <w:t>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διαγωνιζόμενου).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w:t>
      </w:r>
      <w:r w:rsidR="00EB4BA9">
        <w:rPr>
          <w:rFonts w:asciiTheme="minorHAnsi" w:hAnsiTheme="minorHAnsi" w:cs="Arial"/>
          <w:bCs/>
        </w:rPr>
        <w:t xml:space="preserve">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διοίκησης/νόμιμου εκπροσώπου.</w:t>
      </w:r>
    </w:p>
    <w:p w14:paraId="5902FA6D" w14:textId="6826EB79" w:rsidR="00EB4BA9" w:rsidRDefault="00576185" w:rsidP="00DC1040">
      <w:pPr>
        <w:ind w:left="23" w:right="-57"/>
        <w:jc w:val="both"/>
        <w:rPr>
          <w:rFonts w:asciiTheme="minorHAnsi" w:hAnsiTheme="minorHAnsi" w:cs="Arial"/>
          <w:bCs/>
        </w:rPr>
      </w:pPr>
      <w:r>
        <w:rPr>
          <w:rFonts w:asciiTheme="minorHAnsi" w:hAnsiTheme="minorHAnsi" w:cs="Arial"/>
          <w:b/>
        </w:rPr>
        <w:t>Β</w:t>
      </w:r>
      <w:r w:rsidR="00EB4BA9">
        <w:rPr>
          <w:rFonts w:asciiTheme="minorHAnsi" w:hAnsiTheme="minorHAnsi" w:cs="Arial"/>
          <w:b/>
        </w:rPr>
        <w:t>.</w:t>
      </w:r>
      <w:r w:rsidR="00EB4BA9">
        <w:rPr>
          <w:rFonts w:asciiTheme="minorHAnsi" w:hAnsiTheme="minorHAnsi" w:cs="Arial"/>
          <w:bCs/>
        </w:rPr>
        <w:t xml:space="preserve"> Πρακτικό απόφασης του διοικούντος οργάνου της εταιρείας, ή απόφαση των Διαχειριστών (έκδοσης πριν την καταληκτική ημερομηνία υποβολής προσφορών) με την οποία:</w:t>
      </w:r>
    </w:p>
    <w:p w14:paraId="018958AF" w14:textId="61DDF235" w:rsidR="00EB4BA9" w:rsidRDefault="00EB4BA9" w:rsidP="00DC1040">
      <w:pPr>
        <w:ind w:left="23" w:right="-57"/>
        <w:jc w:val="both"/>
        <w:rPr>
          <w:rFonts w:asciiTheme="minorHAnsi" w:hAnsiTheme="minorHAnsi" w:cs="Arial"/>
          <w:bCs/>
        </w:rPr>
      </w:pPr>
      <w:r>
        <w:rPr>
          <w:rFonts w:asciiTheme="minorHAnsi" w:hAnsiTheme="minorHAnsi" w:cs="Arial"/>
          <w:bCs/>
        </w:rPr>
        <w:t>α) Εγκρίνεται η συμμετοχή στο διαγωνισμό</w:t>
      </w:r>
    </w:p>
    <w:p w14:paraId="1AA1B59F" w14:textId="777E9596" w:rsidR="00EB4BA9" w:rsidRDefault="00EB4BA9" w:rsidP="00DC1040">
      <w:pPr>
        <w:ind w:left="23" w:right="-57"/>
        <w:jc w:val="both"/>
        <w:rPr>
          <w:rFonts w:asciiTheme="minorHAnsi" w:hAnsiTheme="minorHAnsi" w:cs="Arial"/>
          <w:bCs/>
        </w:rPr>
      </w:pPr>
      <w:r>
        <w:rPr>
          <w:rFonts w:asciiTheme="minorHAnsi" w:hAnsiTheme="minorHAnsi" w:cs="Arial"/>
          <w:bCs/>
        </w:rPr>
        <w:lastRenderedPageBreak/>
        <w:t>β) Ορίζεται ο νόμιμος εκπρόσωπος με εξουσία να υπογράφει όλα τα έγγραφα του διαγωνισμού.</w:t>
      </w:r>
    </w:p>
    <w:p w14:paraId="4E3DA62F" w14:textId="6A3CC1EB" w:rsidR="00EB4BA9" w:rsidRDefault="00576185" w:rsidP="00DC1040">
      <w:pPr>
        <w:ind w:left="23" w:right="-57"/>
        <w:jc w:val="both"/>
        <w:rPr>
          <w:rFonts w:asciiTheme="minorHAnsi" w:hAnsiTheme="minorHAnsi" w:cs="Arial"/>
          <w:b/>
        </w:rPr>
      </w:pPr>
      <w:r>
        <w:rPr>
          <w:rFonts w:asciiTheme="minorHAnsi" w:hAnsiTheme="minorHAnsi" w:cs="Arial"/>
          <w:b/>
        </w:rPr>
        <w:t>Γ</w:t>
      </w:r>
      <w:r w:rsidR="00EB4BA9">
        <w:rPr>
          <w:rFonts w:asciiTheme="minorHAnsi" w:hAnsiTheme="minorHAnsi" w:cs="Arial"/>
          <w:b/>
        </w:rPr>
        <w:t>. Ειδικά για Ενώσεις Εταιρειών</w:t>
      </w:r>
    </w:p>
    <w:p w14:paraId="62E8D774" w14:textId="6AA64963" w:rsidR="00EB4BA9" w:rsidRDefault="00EB4BA9" w:rsidP="00DC1040">
      <w:pPr>
        <w:ind w:left="23" w:right="-57"/>
        <w:jc w:val="both"/>
        <w:rPr>
          <w:rFonts w:asciiTheme="minorHAnsi" w:hAnsiTheme="minorHAnsi" w:cs="Arial"/>
          <w:bCs/>
        </w:rPr>
      </w:pPr>
      <w:r>
        <w:rPr>
          <w:rFonts w:asciiTheme="minorHAnsi" w:hAnsiTheme="minorHAnsi" w:cs="Arial"/>
          <w:bCs/>
        </w:rPr>
        <w:t>Οι Ενώσεις Εταιρειών θα πρέπει να καταθέσουν επιπλέον και:</w:t>
      </w:r>
    </w:p>
    <w:p w14:paraId="085A4764" w14:textId="7DA27367" w:rsidR="00EB4BA9" w:rsidRDefault="00EB4BA9" w:rsidP="00EB4BA9">
      <w:pPr>
        <w:pStyle w:val="af2"/>
        <w:numPr>
          <w:ilvl w:val="0"/>
          <w:numId w:val="33"/>
        </w:numPr>
        <w:ind w:right="-57"/>
        <w:jc w:val="both"/>
        <w:rPr>
          <w:rFonts w:asciiTheme="minorHAnsi" w:hAnsiTheme="minorHAnsi" w:cs="Arial"/>
          <w:bCs/>
        </w:rPr>
      </w:pPr>
      <w:r>
        <w:rPr>
          <w:rFonts w:asciiTheme="minorHAnsi" w:hAnsiTheme="minorHAnsi" w:cs="Arial"/>
          <w:b/>
        </w:rPr>
        <w:t xml:space="preserve">Έγγραφο ή Πρακτικό Απόφασης </w:t>
      </w:r>
      <w:r>
        <w:rPr>
          <w:rFonts w:asciiTheme="minorHAnsi" w:hAnsiTheme="minorHAnsi" w:cs="Arial"/>
          <w:bCs/>
        </w:rPr>
        <w:t>του διοικούντος οργάνου κάθε μέλους (</w:t>
      </w:r>
      <w:r w:rsidRPr="00EB4BA9">
        <w:rPr>
          <w:rFonts w:asciiTheme="minorHAnsi" w:hAnsiTheme="minorHAnsi" w:cs="Arial"/>
          <w:bCs/>
          <w:u w:val="single"/>
        </w:rPr>
        <w:t>έκδοσης πριν την καταληκτική ημερομηνία υποβολής προσφορών</w:t>
      </w:r>
      <w:r>
        <w:rPr>
          <w:rFonts w:asciiTheme="minorHAnsi" w:hAnsiTheme="minorHAnsi" w:cs="Arial"/>
          <w:bCs/>
        </w:rPr>
        <w:t>), με το οποίο εγκρίνεται η σύμπραξη με τις λοιπές εταιρείες, μέλη της Ένωσης/κοινοπραξίας.</w:t>
      </w:r>
    </w:p>
    <w:p w14:paraId="5C3242FB" w14:textId="3386E03F" w:rsidR="00EB4BA9" w:rsidRDefault="00EB4BA9" w:rsidP="00EB4BA9">
      <w:pPr>
        <w:pStyle w:val="af2"/>
        <w:numPr>
          <w:ilvl w:val="0"/>
          <w:numId w:val="33"/>
        </w:numPr>
        <w:ind w:right="-57"/>
        <w:jc w:val="both"/>
        <w:rPr>
          <w:rFonts w:asciiTheme="minorHAnsi" w:hAnsiTheme="minorHAnsi" w:cs="Arial"/>
          <w:bCs/>
        </w:rPr>
      </w:pPr>
      <w:r>
        <w:rPr>
          <w:rFonts w:asciiTheme="minorHAnsi" w:hAnsiTheme="minorHAnsi" w:cs="Arial"/>
          <w:b/>
        </w:rPr>
        <w:t xml:space="preserve">Συμφωνητικό συνεργασίας των συμμετεχόντων </w:t>
      </w:r>
      <w:r>
        <w:rPr>
          <w:rFonts w:asciiTheme="minorHAnsi" w:hAnsiTheme="minorHAnsi" w:cs="Arial"/>
          <w:bCs/>
        </w:rPr>
        <w:t>(</w:t>
      </w:r>
      <w:r w:rsidRPr="00EB4BA9">
        <w:rPr>
          <w:rFonts w:asciiTheme="minorHAnsi" w:hAnsiTheme="minorHAnsi" w:cs="Arial"/>
          <w:bCs/>
          <w:u w:val="single"/>
        </w:rPr>
        <w:t>έκδοσης πριν την καταληκτική ημερομηνία υποβολής προσφορών</w:t>
      </w:r>
      <w:r>
        <w:rPr>
          <w:rFonts w:asciiTheme="minorHAnsi" w:hAnsiTheme="minorHAnsi" w:cs="Arial"/>
          <w:bCs/>
        </w:rPr>
        <w:t>) με το οποίο δηλώνουν από κοινού ότι:</w:t>
      </w:r>
    </w:p>
    <w:p w14:paraId="58559718" w14:textId="50B62FEF" w:rsidR="00EB4BA9" w:rsidRDefault="00EB4BA9" w:rsidP="00EB4BA9">
      <w:pPr>
        <w:pStyle w:val="af2"/>
        <w:numPr>
          <w:ilvl w:val="0"/>
          <w:numId w:val="34"/>
        </w:numPr>
        <w:ind w:right="-57"/>
        <w:jc w:val="both"/>
        <w:rPr>
          <w:rFonts w:asciiTheme="minorHAnsi" w:hAnsiTheme="minorHAnsi" w:cs="Arial"/>
          <w:bCs/>
        </w:rPr>
      </w:pPr>
      <w:r>
        <w:rPr>
          <w:rFonts w:asciiTheme="minorHAnsi" w:hAnsiTheme="minorHAnsi" w:cs="Arial"/>
          <w:bCs/>
        </w:rPr>
        <w:t>αναλαμβάνουν αλληλεγγύως και εις ολόκληρον την ευθύνη από τη συμμετοχή τους στο Διαγωνισμό και την ευθύνη για την πραγματοποίηση της υπηρεσίας</w:t>
      </w:r>
    </w:p>
    <w:p w14:paraId="7859C18E" w14:textId="55C70E72" w:rsidR="00EB4BA9" w:rsidRDefault="00EB4BA9" w:rsidP="00EB4BA9">
      <w:pPr>
        <w:pStyle w:val="af2"/>
        <w:numPr>
          <w:ilvl w:val="0"/>
          <w:numId w:val="34"/>
        </w:numPr>
        <w:ind w:right="-57"/>
        <w:jc w:val="both"/>
        <w:rPr>
          <w:rFonts w:asciiTheme="minorHAnsi" w:hAnsiTheme="minorHAnsi" w:cs="Arial"/>
          <w:bCs/>
        </w:rPr>
      </w:pPr>
      <w:r>
        <w:rPr>
          <w:rFonts w:asciiTheme="minorHAnsi" w:hAnsiTheme="minorHAnsi" w:cs="Arial"/>
          <w:bCs/>
        </w:rPr>
        <w:t>ορίζουν κοινό εκπρόσωπο της ένωσης ή της κοινοπραξίας</w:t>
      </w:r>
    </w:p>
    <w:p w14:paraId="5082003B" w14:textId="5B1295DE" w:rsidR="00EB4BA9" w:rsidRDefault="00EB4BA9" w:rsidP="00EB4BA9">
      <w:pPr>
        <w:pStyle w:val="af2"/>
        <w:numPr>
          <w:ilvl w:val="0"/>
          <w:numId w:val="34"/>
        </w:numPr>
        <w:ind w:right="-57"/>
        <w:jc w:val="both"/>
        <w:rPr>
          <w:rFonts w:asciiTheme="minorHAnsi" w:hAnsiTheme="minorHAnsi" w:cs="Arial"/>
          <w:bCs/>
        </w:rPr>
      </w:pPr>
      <w:r>
        <w:rPr>
          <w:rFonts w:asciiTheme="minorHAnsi" w:hAnsiTheme="minorHAnsi" w:cs="Arial"/>
          <w:bCs/>
        </w:rPr>
        <w:t>αναφέρουν το ποσοστό συμμετοχής κάθε μέλους της ένωσης σε αυτή</w:t>
      </w:r>
    </w:p>
    <w:p w14:paraId="730C3FB6" w14:textId="57B28B9D" w:rsidR="00EB4BA9" w:rsidRDefault="00EB4BA9" w:rsidP="00EB4BA9">
      <w:pPr>
        <w:pStyle w:val="af2"/>
        <w:numPr>
          <w:ilvl w:val="0"/>
          <w:numId w:val="34"/>
        </w:numPr>
        <w:ind w:right="-57"/>
        <w:jc w:val="both"/>
        <w:rPr>
          <w:rFonts w:asciiTheme="minorHAnsi" w:hAnsiTheme="minorHAnsi" w:cs="Arial"/>
          <w:bCs/>
        </w:rPr>
      </w:pPr>
      <w:r>
        <w:rPr>
          <w:rFonts w:asciiTheme="minorHAnsi" w:hAnsiTheme="minorHAnsi" w:cs="Arial"/>
          <w:bCs/>
        </w:rPr>
        <w:t>οριοθετούν με σαφήνεια το μέρος του έργου που αναλαμβάνει κάθε μέλος στην Ένωση/κοινοπραξία στο σύνολο της Προσφοράς</w:t>
      </w:r>
    </w:p>
    <w:p w14:paraId="77A2DC93" w14:textId="564D9A6E" w:rsidR="00EB4BA9" w:rsidRDefault="00EB4BA9" w:rsidP="00EB4BA9">
      <w:pPr>
        <w:pStyle w:val="af2"/>
        <w:numPr>
          <w:ilvl w:val="0"/>
          <w:numId w:val="34"/>
        </w:numPr>
        <w:ind w:right="-57"/>
        <w:jc w:val="both"/>
        <w:rPr>
          <w:rFonts w:asciiTheme="minorHAnsi" w:hAnsiTheme="minorHAnsi" w:cs="Arial"/>
          <w:bCs/>
        </w:rPr>
      </w:pPr>
      <w:r>
        <w:rPr>
          <w:rFonts w:asciiTheme="minorHAnsi" w:hAnsiTheme="minorHAnsi" w:cs="Arial"/>
          <w:bCs/>
        </w:rPr>
        <w:t>δηλώνουν ένα μέλος υπεύθυνο για το συντονισμό και τη διοίκηση όλων των μελών της Ένωσης/Κοινοπραξίας (</w:t>
      </w:r>
      <w:r>
        <w:rPr>
          <w:rFonts w:asciiTheme="minorHAnsi" w:hAnsiTheme="minorHAnsi" w:cs="Arial"/>
          <w:bCs/>
          <w:lang w:val="en-US"/>
        </w:rPr>
        <w:t>leader</w:t>
      </w:r>
      <w:r w:rsidRPr="00EB4BA9">
        <w:rPr>
          <w:rFonts w:asciiTheme="minorHAnsi" w:hAnsiTheme="minorHAnsi" w:cs="Arial"/>
          <w:bCs/>
        </w:rPr>
        <w:t>)</w:t>
      </w:r>
    </w:p>
    <w:p w14:paraId="7A2A59B4" w14:textId="114AFDAE" w:rsidR="00EB4BA9" w:rsidRDefault="00EB4BA9" w:rsidP="00EB4BA9">
      <w:pPr>
        <w:pStyle w:val="af2"/>
        <w:numPr>
          <w:ilvl w:val="0"/>
          <w:numId w:val="34"/>
        </w:numPr>
        <w:ind w:right="-57"/>
        <w:jc w:val="both"/>
        <w:rPr>
          <w:rFonts w:asciiTheme="minorHAnsi" w:hAnsiTheme="minorHAnsi" w:cs="Arial"/>
          <w:bCs/>
        </w:rPr>
      </w:pPr>
      <w:r>
        <w:rPr>
          <w:rFonts w:asciiTheme="minorHAnsi" w:hAnsiTheme="minorHAnsi" w:cs="Arial"/>
          <w:bCs/>
        </w:rPr>
        <w:t>δηλώνουν αντίκλητο της Ένωσης/Κοινοπραξίας και των μελών της.</w:t>
      </w:r>
    </w:p>
    <w:p w14:paraId="04F2A9B2" w14:textId="65170C8F" w:rsidR="00EB4BA9" w:rsidRDefault="00EB4BA9" w:rsidP="00EB4BA9">
      <w:pPr>
        <w:ind w:right="-57"/>
        <w:jc w:val="both"/>
        <w:rPr>
          <w:rFonts w:asciiTheme="minorHAnsi" w:hAnsiTheme="minorHAnsi" w:cs="Arial"/>
          <w:bCs/>
        </w:rPr>
      </w:pPr>
    </w:p>
    <w:p w14:paraId="4049BAA4" w14:textId="2E3259B4" w:rsidR="00EB4BA9" w:rsidRDefault="00EB4BA9" w:rsidP="00EB4BA9">
      <w:pPr>
        <w:ind w:right="-57"/>
        <w:jc w:val="both"/>
        <w:rPr>
          <w:rFonts w:asciiTheme="minorHAnsi" w:hAnsiTheme="minorHAnsi" w:cs="Arial"/>
          <w:bCs/>
        </w:rPr>
      </w:pPr>
      <w:r>
        <w:rPr>
          <w:rFonts w:asciiTheme="minorHAnsi" w:hAnsiTheme="minorHAnsi" w:cs="Arial"/>
          <w:bCs/>
        </w:rPr>
        <w:t xml:space="preserve">Το συμφωνητικό συνεργασίας </w:t>
      </w:r>
      <w:r>
        <w:rPr>
          <w:rFonts w:asciiTheme="minorHAnsi" w:hAnsiTheme="minorHAnsi" w:cs="Arial"/>
          <w:b/>
          <w:u w:val="single"/>
        </w:rPr>
        <w:t xml:space="preserve">επί ποινή αποκλεισμού, </w:t>
      </w:r>
      <w:r>
        <w:rPr>
          <w:rFonts w:asciiTheme="minorHAnsi" w:hAnsiTheme="minorHAnsi" w:cs="Arial"/>
          <w:bCs/>
        </w:rPr>
        <w:t xml:space="preserve">θα φέρει σφραγίδα και μονογραφή σε κάθε σελίδα του από όλους τους </w:t>
      </w:r>
      <w:r w:rsidR="00FF1B0D">
        <w:rPr>
          <w:rFonts w:asciiTheme="minorHAnsi" w:hAnsiTheme="minorHAnsi" w:cs="Arial"/>
          <w:bCs/>
        </w:rPr>
        <w:t>συμμετέχοντες στην ένωση/κοινοπραξία και σφραγίδα/υπογραφή από όλους τους συμμετέχοντες στην τελευταία σελίδα του.</w:t>
      </w:r>
    </w:p>
    <w:p w14:paraId="5CA8174B" w14:textId="72474B8B" w:rsidR="00FF1B0D" w:rsidRDefault="00FF1B0D" w:rsidP="00EB4BA9">
      <w:pPr>
        <w:ind w:right="-57"/>
        <w:jc w:val="both"/>
        <w:rPr>
          <w:rFonts w:asciiTheme="minorHAnsi" w:hAnsiTheme="minorHAnsi" w:cs="Arial"/>
          <w:bCs/>
        </w:rPr>
      </w:pPr>
      <w:r>
        <w:rPr>
          <w:rFonts w:asciiTheme="minorHAnsi" w:hAnsiTheme="minorHAnsi" w:cs="Arial"/>
          <w:bCs/>
        </w:rPr>
        <w:t xml:space="preserve">Σε περίπτωση που </w:t>
      </w:r>
      <w:r w:rsidRPr="00FF1B0D">
        <w:rPr>
          <w:rFonts w:asciiTheme="minorHAnsi" w:hAnsiTheme="minorHAnsi" w:cs="Arial"/>
          <w:b/>
        </w:rPr>
        <w:t>τα στοιχεία νόμιμης σύστασης και εκπροσώπησης προκύπτουν από δημόσια έγγραφα</w:t>
      </w:r>
      <w:r>
        <w:rPr>
          <w:rFonts w:asciiTheme="minorHAnsi" w:hAnsiTheme="minorHAnsi" w:cs="Arial"/>
          <w:bCs/>
        </w:rPr>
        <w:t xml:space="preserve"> που δεν εκδίδονται ή δεν καλύπτουν στο σύνολο όλες τις περιπτώσεις πρέπει </w:t>
      </w:r>
      <w:r w:rsidRPr="00FF1B0D">
        <w:rPr>
          <w:rFonts w:asciiTheme="minorHAnsi" w:hAnsiTheme="minorHAnsi" w:cs="Arial"/>
          <w:b/>
        </w:rPr>
        <w:t>να αντικατασταθούν από ένορκη βεβαίωση ενώπιον δικαστικής αρχής ή συμβολαιογράφου</w:t>
      </w:r>
      <w:r>
        <w:rPr>
          <w:rFonts w:asciiTheme="minorHAnsi" w:hAnsiTheme="minorHAnsi" w:cs="Arial"/>
          <w:bCs/>
        </w:rPr>
        <w:t xml:space="preserve"> στην οποία θα βεβαιώνεται ότι ο προσφέρων δε βρίσκεται σε αντίστοιχη κατάσταση.</w:t>
      </w:r>
    </w:p>
    <w:p w14:paraId="342A0922" w14:textId="5D847080" w:rsidR="00FF1B0D" w:rsidRDefault="00FF1B0D" w:rsidP="00EB4BA9">
      <w:pPr>
        <w:ind w:right="-57"/>
        <w:jc w:val="both"/>
        <w:rPr>
          <w:rFonts w:asciiTheme="minorHAnsi" w:hAnsiTheme="minorHAnsi" w:cs="Arial"/>
          <w:b/>
        </w:rPr>
      </w:pPr>
      <w:r>
        <w:rPr>
          <w:rFonts w:asciiTheme="minorHAnsi" w:hAnsiTheme="minorHAnsi" w:cs="Arial"/>
          <w:bCs/>
        </w:rPr>
        <w:t xml:space="preserve">Ομοίως αν σε κάποια χώρα δεν εκδίδονται τα αντίστοιχα έγγραφα, ή δεν καλύπτουν όλες τις παραπάνω περιπτώσεις, μπορούν να αντικατασταθούν από </w:t>
      </w:r>
      <w:r>
        <w:rPr>
          <w:rFonts w:asciiTheme="minorHAnsi" w:hAnsiTheme="minorHAnsi" w:cs="Arial"/>
          <w:b/>
        </w:rPr>
        <w:t>ένορκη βεβαίωση ενώπιον δικαστικής αρχής ή συμβολαιογράφου ή αρμόδιου επαγγελματικού οργανισμού.</w:t>
      </w:r>
    </w:p>
    <w:p w14:paraId="3CDCC7B3" w14:textId="443E2118" w:rsidR="00FF1B0D" w:rsidRDefault="00FF1B0D" w:rsidP="00EB4BA9">
      <w:pPr>
        <w:ind w:right="-57"/>
        <w:jc w:val="both"/>
        <w:rPr>
          <w:rFonts w:asciiTheme="minorHAnsi" w:hAnsiTheme="minorHAnsi" w:cs="Arial"/>
          <w:bCs/>
        </w:rPr>
      </w:pPr>
      <w:r>
        <w:rPr>
          <w:rFonts w:asciiTheme="minorHAnsi" w:hAnsiTheme="minorHAnsi" w:cs="Arial"/>
          <w:bCs/>
        </w:rPr>
        <w:t>Δικαιολογητικά που εκδίδονται σε Κράτος εκτός Ελλάδας, θα συνοδεύονται από μετάφρασή τους στην Ελληνική γλώσσα. Ειδικά τα αλλοδαπά ιδιωτικά έγγραφα</w:t>
      </w:r>
      <w:r w:rsidR="009533BA">
        <w:rPr>
          <w:rFonts w:asciiTheme="minorHAnsi" w:hAnsiTheme="minorHAnsi" w:cs="Arial"/>
          <w:bCs/>
        </w:rPr>
        <w:t xml:space="preserve">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14:paraId="2A118C29" w14:textId="77777777" w:rsidR="009533BA" w:rsidRDefault="009533BA" w:rsidP="00EB4BA9">
      <w:pPr>
        <w:ind w:right="-57"/>
        <w:jc w:val="both"/>
        <w:rPr>
          <w:rFonts w:asciiTheme="minorHAnsi" w:hAnsiTheme="minorHAnsi" w:cs="Arial"/>
          <w:bCs/>
        </w:rPr>
      </w:pPr>
    </w:p>
    <w:p w14:paraId="1822036C" w14:textId="588FB055" w:rsidR="009533BA" w:rsidRPr="006E2D2A" w:rsidRDefault="009533BA" w:rsidP="009533BA">
      <w:pPr>
        <w:pStyle w:val="af2"/>
        <w:ind w:left="23" w:right="-57"/>
        <w:jc w:val="both"/>
        <w:rPr>
          <w:rFonts w:asciiTheme="minorHAnsi" w:hAnsiTheme="minorHAnsi" w:cs="Arial"/>
          <w:b/>
          <w:bCs/>
        </w:rPr>
      </w:pPr>
      <w:r w:rsidRPr="006E2D2A">
        <w:rPr>
          <w:rFonts w:asciiTheme="minorHAnsi" w:hAnsiTheme="minorHAnsi" w:cs="Arial"/>
          <w:b/>
          <w:bCs/>
        </w:rPr>
        <w:t>1</w:t>
      </w:r>
      <w:r>
        <w:rPr>
          <w:rFonts w:asciiTheme="minorHAnsi" w:hAnsiTheme="minorHAnsi" w:cs="Arial"/>
          <w:b/>
          <w:bCs/>
        </w:rPr>
        <w:t>4</w:t>
      </w:r>
      <w:r w:rsidRPr="006E2D2A">
        <w:rPr>
          <w:rFonts w:asciiTheme="minorHAnsi" w:hAnsiTheme="minorHAnsi" w:cs="Arial"/>
          <w:b/>
          <w:bCs/>
        </w:rPr>
        <w:t>.3</w:t>
      </w:r>
      <w:r w:rsidR="002F1D3B">
        <w:rPr>
          <w:rFonts w:asciiTheme="minorHAnsi" w:hAnsiTheme="minorHAnsi" w:cs="Arial"/>
          <w:b/>
          <w:bCs/>
        </w:rPr>
        <w:t>.</w:t>
      </w:r>
      <w:r w:rsidRPr="006E2D2A">
        <w:rPr>
          <w:rFonts w:asciiTheme="minorHAnsi" w:hAnsiTheme="minorHAnsi" w:cs="Arial"/>
          <w:b/>
          <w:bCs/>
        </w:rPr>
        <w:t xml:space="preserve"> ΑΠΟΔΕΙΚΤΙΚΑ ΣΤΟΙΧΕΙΑ ΚΑΛΥΨΗΣ ΚΡΙΤΗΡΙΩΝ ΕΠΙΛΟΓΗΣ</w:t>
      </w:r>
    </w:p>
    <w:p w14:paraId="6BEA0A1E" w14:textId="29FD2EA2" w:rsidR="009533BA" w:rsidRPr="003345B2" w:rsidRDefault="009533BA" w:rsidP="009533BA">
      <w:pPr>
        <w:pStyle w:val="af2"/>
        <w:ind w:left="23" w:right="-57"/>
        <w:jc w:val="both"/>
        <w:rPr>
          <w:rFonts w:asciiTheme="minorHAnsi" w:hAnsiTheme="minorHAnsi" w:cs="Arial"/>
          <w:bCs/>
        </w:rPr>
      </w:pPr>
      <w:r w:rsidRPr="006E2D2A">
        <w:rPr>
          <w:rFonts w:asciiTheme="minorHAnsi" w:hAnsiTheme="minorHAnsi" w:cs="Arial"/>
          <w:bCs/>
        </w:rPr>
        <w:t xml:space="preserve">Για την κάλυψη των κριτηρίων επιλογή της </w:t>
      </w:r>
      <w:r w:rsidRPr="009533BA">
        <w:rPr>
          <w:rFonts w:asciiTheme="minorHAnsi" w:hAnsiTheme="minorHAnsi" w:cs="Arial"/>
          <w:b/>
        </w:rPr>
        <w:t>παραγράφου 6.3</w:t>
      </w:r>
      <w:r w:rsidRPr="006E2D2A">
        <w:rPr>
          <w:rFonts w:asciiTheme="minorHAnsi" w:hAnsiTheme="minorHAnsi" w:cs="Arial"/>
          <w:bCs/>
        </w:rPr>
        <w:t xml:space="preserve"> προσκομίζονται εντός του φακέλου δικαιολογητικών κατακύρωσης τα κάτωθι στοιχεία</w:t>
      </w:r>
      <w:r w:rsidR="003345B2">
        <w:rPr>
          <w:rFonts w:asciiTheme="minorHAnsi" w:hAnsiTheme="minorHAnsi" w:cs="Arial"/>
          <w:bCs/>
        </w:rPr>
        <w:t xml:space="preserve">, με χρόνο έκδοσης ως αναφέρεται στην </w:t>
      </w:r>
      <w:r w:rsidR="003345B2" w:rsidRPr="003345B2">
        <w:rPr>
          <w:rFonts w:asciiTheme="minorHAnsi" w:hAnsiTheme="minorHAnsi" w:cs="Arial"/>
          <w:b/>
        </w:rPr>
        <w:t>παράγραφο 14.3.6.</w:t>
      </w:r>
      <w:r w:rsidR="003345B2">
        <w:rPr>
          <w:rFonts w:asciiTheme="minorHAnsi" w:hAnsiTheme="minorHAnsi" w:cs="Arial"/>
          <w:bCs/>
        </w:rPr>
        <w:t>:</w:t>
      </w:r>
    </w:p>
    <w:p w14:paraId="0C931078" w14:textId="77777777" w:rsidR="009533BA" w:rsidRPr="006E2D2A" w:rsidRDefault="009533BA" w:rsidP="009533BA">
      <w:pPr>
        <w:pStyle w:val="af2"/>
        <w:ind w:left="23" w:right="-57"/>
        <w:jc w:val="both"/>
        <w:rPr>
          <w:rFonts w:asciiTheme="minorHAnsi" w:hAnsiTheme="minorHAnsi" w:cs="Arial"/>
          <w:bCs/>
        </w:rPr>
      </w:pPr>
    </w:p>
    <w:p w14:paraId="00EB90E8" w14:textId="1B6CA0CC" w:rsidR="009533BA" w:rsidRPr="006E2D2A" w:rsidRDefault="009533BA" w:rsidP="009533BA">
      <w:pPr>
        <w:pStyle w:val="af2"/>
        <w:ind w:left="23" w:right="-57"/>
        <w:jc w:val="both"/>
        <w:rPr>
          <w:rFonts w:asciiTheme="minorHAnsi" w:hAnsiTheme="minorHAnsi" w:cs="Arial"/>
          <w:b/>
          <w:bCs/>
        </w:rPr>
      </w:pPr>
      <w:r w:rsidRPr="006E2D2A">
        <w:rPr>
          <w:rFonts w:asciiTheme="minorHAnsi" w:hAnsiTheme="minorHAnsi" w:cs="Arial"/>
          <w:b/>
          <w:bCs/>
        </w:rPr>
        <w:t>1</w:t>
      </w:r>
      <w:r w:rsidR="003345B2">
        <w:rPr>
          <w:rFonts w:asciiTheme="minorHAnsi" w:hAnsiTheme="minorHAnsi" w:cs="Arial"/>
          <w:b/>
          <w:bCs/>
        </w:rPr>
        <w:t>4</w:t>
      </w:r>
      <w:r w:rsidRPr="006E2D2A">
        <w:rPr>
          <w:rFonts w:asciiTheme="minorHAnsi" w:hAnsiTheme="minorHAnsi" w:cs="Arial"/>
          <w:b/>
          <w:bCs/>
        </w:rPr>
        <w:t>.3.1</w:t>
      </w:r>
      <w:r w:rsidR="002F1D3B">
        <w:rPr>
          <w:rFonts w:asciiTheme="minorHAnsi" w:hAnsiTheme="minorHAnsi" w:cs="Arial"/>
          <w:b/>
          <w:bCs/>
        </w:rPr>
        <w:t>.</w:t>
      </w:r>
      <w:r w:rsidRPr="006E2D2A">
        <w:rPr>
          <w:rFonts w:asciiTheme="minorHAnsi" w:hAnsiTheme="minorHAnsi" w:cs="Arial"/>
          <w:b/>
          <w:bCs/>
        </w:rPr>
        <w:t xml:space="preserve"> ΑΠΟΔΕΙΞΗ ΚΑΤΑΛΛΗΛΟΤΗΤΑΣ ΑΣΚΗΣΗΣ ΕΠΑΓΓΕΛΜΑΤΙΚΗΣ ΔΡΑΣΤΗΡΙΟΤΗΤΑΣ</w:t>
      </w:r>
    </w:p>
    <w:p w14:paraId="6822C86E" w14:textId="668002E4" w:rsidR="009533BA" w:rsidRDefault="009533BA" w:rsidP="009533BA">
      <w:pPr>
        <w:pStyle w:val="af2"/>
        <w:ind w:left="23" w:right="-57"/>
        <w:jc w:val="both"/>
        <w:rPr>
          <w:rFonts w:asciiTheme="minorHAnsi" w:hAnsiTheme="minorHAnsi" w:cs="Arial"/>
          <w:bCs/>
        </w:rPr>
      </w:pPr>
      <w:r w:rsidRPr="006E2D2A">
        <w:rPr>
          <w:rFonts w:asciiTheme="minorHAnsi" w:hAnsiTheme="minorHAnsi" w:cs="Arial"/>
          <w:bCs/>
        </w:rPr>
        <w:t xml:space="preserve">Για την απόδειξη της απαίτησης του </w:t>
      </w:r>
      <w:r w:rsidRPr="003345B2">
        <w:rPr>
          <w:rFonts w:asciiTheme="minorHAnsi" w:hAnsiTheme="minorHAnsi" w:cs="Arial"/>
          <w:b/>
        </w:rPr>
        <w:t>άρθρου 6.3.1</w:t>
      </w:r>
      <w:r w:rsidRPr="006E2D2A">
        <w:rPr>
          <w:rFonts w:asciiTheme="minorHAnsi" w:hAnsiTheme="minorHAnsi" w:cs="Arial"/>
          <w:bCs/>
        </w:rPr>
        <w:t xml:space="preserve"> (απόδειξη καταλληλόλητας για την άσκηση επαγγελματικής δραστηριότητας) προσκομίζουν </w:t>
      </w:r>
      <w:r w:rsidRPr="003345B2">
        <w:rPr>
          <w:rFonts w:asciiTheme="minorHAnsi" w:hAnsiTheme="minorHAnsi" w:cs="Arial"/>
          <w:b/>
          <w:u w:val="single"/>
        </w:rPr>
        <w:t>πιστοποιητικό/βεβαίωση του οικείου επαγγελματικού ή εμπορικού μητρώου του κράτους εγκατάστασης</w:t>
      </w:r>
      <w:r w:rsidRPr="006E2D2A">
        <w:rPr>
          <w:rFonts w:asciiTheme="minorHAnsi" w:hAnsiTheme="minorHAnsi" w:cs="Arial"/>
          <w:bCs/>
        </w:rPr>
        <w:t xml:space="preserve">. Οι οικονομικοί φορείς που είναι εγκατεστημένοι σε κράτος μέλος της Ευρωπαϊκής Ένωσης </w:t>
      </w:r>
      <w:r w:rsidRPr="006E2D2A">
        <w:rPr>
          <w:rFonts w:asciiTheme="minorHAnsi" w:hAnsiTheme="minorHAnsi" w:cs="Arial"/>
          <w:bCs/>
        </w:rPr>
        <w:lastRenderedPageBreak/>
        <w:t xml:space="preserve">προσκομίζουν </w:t>
      </w:r>
      <w:r w:rsidRPr="00CE56FE">
        <w:rPr>
          <w:rFonts w:asciiTheme="minorHAnsi" w:hAnsiTheme="minorHAnsi" w:cs="Arial"/>
          <w:b/>
        </w:rPr>
        <w:t>πιστοποιητικό/βεβαίωση του αντίστοιχου επαγγελματικού ή εμπορικού μητρώου</w:t>
      </w:r>
      <w:r w:rsidRPr="006E2D2A">
        <w:rPr>
          <w:rFonts w:asciiTheme="minorHAnsi" w:hAnsiTheme="minorHAnsi" w:cs="Arial"/>
          <w:bCs/>
        </w:rPr>
        <w:t xml:space="preserve"> του Παραρτήματος XI του Προσαρτήματος Α΄ του </w:t>
      </w:r>
      <w:r w:rsidR="00CE56FE">
        <w:rPr>
          <w:rFonts w:asciiTheme="minorHAnsi" w:hAnsiTheme="minorHAnsi" w:cs="Arial"/>
          <w:bCs/>
        </w:rPr>
        <w:t>Ν</w:t>
      </w:r>
      <w:r w:rsidRPr="006E2D2A">
        <w:rPr>
          <w:rFonts w:asciiTheme="minorHAnsi" w:hAnsiTheme="minorHAnsi" w:cs="Arial"/>
          <w:bCs/>
        </w:rPr>
        <w:t xml:space="preserve">.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w:t>
      </w:r>
      <w:r w:rsidR="00576185">
        <w:rPr>
          <w:rFonts w:asciiTheme="minorHAnsi" w:hAnsiTheme="minorHAnsi" w:cs="Arial"/>
          <w:bCs/>
        </w:rPr>
        <w:t>–</w:t>
      </w:r>
      <w:r w:rsidRPr="006E2D2A">
        <w:rPr>
          <w:rFonts w:asciiTheme="minorHAnsi" w:hAnsiTheme="minorHAnsi" w:cs="Arial"/>
          <w:bCs/>
        </w:rPr>
        <w:t xml:space="preserve"> μέλη ή στις χώρες όπου δεν προβλέπεται </w:t>
      </w:r>
      <w:r w:rsidRPr="00CE56FE">
        <w:rPr>
          <w:rFonts w:asciiTheme="minorHAnsi" w:hAnsiTheme="minorHAnsi" w:cs="Arial"/>
          <w:b/>
          <w:u w:val="single"/>
        </w:rPr>
        <w:t>ένορκη βεβαίωση</w:t>
      </w:r>
      <w:r w:rsidRPr="006E2D2A">
        <w:rPr>
          <w:rFonts w:asciiTheme="minorHAnsi" w:hAnsiTheme="minorHAnsi" w:cs="Arial"/>
          <w:bCs/>
        </w:rPr>
        <w:t xml:space="preserve">, από </w:t>
      </w:r>
      <w:r w:rsidRPr="00CE56FE">
        <w:rPr>
          <w:rFonts w:asciiTheme="minorHAnsi" w:hAnsiTheme="minorHAnsi" w:cs="Arial"/>
          <w:b/>
        </w:rPr>
        <w:t>υπεύθυνη δήλωση</w:t>
      </w:r>
      <w:r w:rsidRPr="006E2D2A">
        <w:rPr>
          <w:rFonts w:asciiTheme="minorHAnsi" w:hAnsiTheme="minorHAnsi" w:cs="Arial"/>
          <w:bCs/>
        </w:rPr>
        <w:t xml:space="preserve">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19700DFD" w14:textId="77777777" w:rsidR="009533BA" w:rsidRDefault="009533BA" w:rsidP="009533BA">
      <w:pPr>
        <w:ind w:left="23" w:right="-57"/>
        <w:jc w:val="both"/>
        <w:rPr>
          <w:rFonts w:asciiTheme="minorHAnsi" w:hAnsiTheme="minorHAnsi" w:cs="Arial"/>
          <w:bCs/>
        </w:rPr>
      </w:pPr>
    </w:p>
    <w:p w14:paraId="7AD562AC" w14:textId="31616583" w:rsidR="009533BA" w:rsidRDefault="009533BA" w:rsidP="009533BA">
      <w:pPr>
        <w:ind w:left="23" w:right="-57"/>
        <w:jc w:val="both"/>
        <w:rPr>
          <w:rFonts w:asciiTheme="minorHAnsi" w:hAnsiTheme="minorHAnsi" w:cs="Arial"/>
          <w:b/>
          <w:bCs/>
        </w:rPr>
      </w:pPr>
      <w:r w:rsidRPr="00294626">
        <w:rPr>
          <w:rFonts w:asciiTheme="minorHAnsi" w:hAnsiTheme="minorHAnsi" w:cs="Arial"/>
          <w:b/>
          <w:bCs/>
        </w:rPr>
        <w:t>1</w:t>
      </w:r>
      <w:r w:rsidR="00CE56FE">
        <w:rPr>
          <w:rFonts w:asciiTheme="minorHAnsi" w:hAnsiTheme="minorHAnsi" w:cs="Arial"/>
          <w:b/>
          <w:bCs/>
        </w:rPr>
        <w:t>4</w:t>
      </w:r>
      <w:r w:rsidRPr="00294626">
        <w:rPr>
          <w:rFonts w:asciiTheme="minorHAnsi" w:hAnsiTheme="minorHAnsi" w:cs="Arial"/>
          <w:b/>
          <w:bCs/>
        </w:rPr>
        <w:t>.3.2</w:t>
      </w:r>
      <w:r w:rsidR="002F1D3B">
        <w:rPr>
          <w:rFonts w:asciiTheme="minorHAnsi" w:hAnsiTheme="minorHAnsi" w:cs="Arial"/>
          <w:b/>
          <w:bCs/>
        </w:rPr>
        <w:t>.</w:t>
      </w:r>
      <w:r w:rsidRPr="00294626">
        <w:rPr>
          <w:rFonts w:asciiTheme="minorHAnsi" w:hAnsiTheme="minorHAnsi" w:cs="Arial"/>
          <w:b/>
          <w:bCs/>
        </w:rPr>
        <w:t xml:space="preserve"> ΑΠΟΔΕΙΞΗ </w:t>
      </w:r>
      <w:r>
        <w:rPr>
          <w:rFonts w:asciiTheme="minorHAnsi" w:hAnsiTheme="minorHAnsi" w:cs="Arial"/>
          <w:b/>
          <w:bCs/>
        </w:rPr>
        <w:t xml:space="preserve">ΤΕΧΝΙΚΗΣ ΙΚΑΝΟΤΗΤΑΣ </w:t>
      </w:r>
    </w:p>
    <w:p w14:paraId="50154DD2" w14:textId="62A9ACF3" w:rsidR="009533BA" w:rsidRDefault="009533BA" w:rsidP="009533BA">
      <w:pPr>
        <w:ind w:left="23" w:right="-57"/>
        <w:jc w:val="both"/>
        <w:rPr>
          <w:rFonts w:asciiTheme="minorHAnsi" w:hAnsiTheme="minorHAnsi" w:cs="Arial"/>
          <w:bCs/>
        </w:rPr>
      </w:pPr>
      <w:r>
        <w:rPr>
          <w:rFonts w:asciiTheme="minorHAnsi" w:hAnsiTheme="minorHAnsi" w:cs="Arial"/>
          <w:bCs/>
        </w:rPr>
        <w:t>Για την απόδειξη της ελάχιστης προϋπόθεσης συμμετοχής (</w:t>
      </w:r>
      <w:r w:rsidRPr="00294626">
        <w:rPr>
          <w:rFonts w:asciiTheme="minorHAnsi" w:hAnsiTheme="minorHAnsi" w:cs="Arial"/>
          <w:bCs/>
        </w:rPr>
        <w:t xml:space="preserve">α) </w:t>
      </w:r>
      <w:r>
        <w:rPr>
          <w:rFonts w:asciiTheme="minorHAnsi" w:hAnsiTheme="minorHAnsi" w:cs="Arial"/>
          <w:bCs/>
        </w:rPr>
        <w:t xml:space="preserve"> </w:t>
      </w:r>
      <w:r w:rsidR="00CE56FE">
        <w:rPr>
          <w:rFonts w:asciiTheme="minorHAnsi" w:hAnsiTheme="minorHAnsi" w:cs="Arial"/>
          <w:bCs/>
        </w:rPr>
        <w:t>της παραγράφου 6.3.2 ο προσωρινός Ανάδοχος</w:t>
      </w:r>
      <w:r>
        <w:rPr>
          <w:rFonts w:asciiTheme="minorHAnsi" w:hAnsiTheme="minorHAnsi" w:cs="Arial"/>
          <w:bCs/>
        </w:rPr>
        <w:t xml:space="preserve"> θα πρέπει να καταθέσει </w:t>
      </w:r>
      <w:r w:rsidRPr="00CE56FE">
        <w:rPr>
          <w:rFonts w:asciiTheme="minorHAnsi" w:hAnsiTheme="minorHAnsi" w:cs="Arial"/>
          <w:b/>
          <w:u w:val="single"/>
        </w:rPr>
        <w:t xml:space="preserve">εντός του φακέλου των δικαιολογητικών κατακύρωσης  </w:t>
      </w:r>
      <w:r>
        <w:rPr>
          <w:rFonts w:asciiTheme="minorHAnsi" w:hAnsiTheme="minorHAnsi" w:cs="Arial"/>
          <w:bCs/>
        </w:rPr>
        <w:t>αντίγραφο σύμβασης εντός της τελευταίας τριετίας καθώς και βεβαίωση καλής εκτέλεσης  αυτής, στον δημόσιο ή ιδιωτικό τομέα.</w:t>
      </w:r>
    </w:p>
    <w:p w14:paraId="5C576487" w14:textId="77777777" w:rsidR="009533BA" w:rsidRPr="00AE7082" w:rsidRDefault="009533BA" w:rsidP="009533BA">
      <w:pPr>
        <w:ind w:left="23" w:right="-57"/>
        <w:jc w:val="both"/>
        <w:rPr>
          <w:rFonts w:asciiTheme="minorHAnsi" w:hAnsiTheme="minorHAnsi" w:cs="Arial"/>
          <w:bCs/>
        </w:rPr>
      </w:pPr>
      <w:r w:rsidRPr="00AE7082">
        <w:rPr>
          <w:rFonts w:asciiTheme="minorHAnsi" w:hAnsiTheme="minorHAnsi" w:cs="Arial"/>
          <w:bCs/>
        </w:rPr>
        <w:t>Για την απόδειξη της ελάχιστης προϋπόθεσης (β) ο υποψήφιος θα πρέπει να καταθέσει εντός του φακέλου των δικαιολογητικών κατακύρωσης ευκρινές αντίγραφο της ζητούμενης πιστοποίησης.</w:t>
      </w:r>
    </w:p>
    <w:p w14:paraId="0CBC05A6" w14:textId="2A950F82" w:rsidR="00CE56FE" w:rsidRDefault="00CE56FE" w:rsidP="00CE56FE">
      <w:pPr>
        <w:pStyle w:val="af2"/>
        <w:ind w:left="23" w:right="-57"/>
        <w:jc w:val="both"/>
        <w:rPr>
          <w:rFonts w:asciiTheme="minorHAnsi" w:hAnsiTheme="minorHAnsi" w:cs="Arial"/>
          <w:bCs/>
        </w:rPr>
      </w:pPr>
    </w:p>
    <w:p w14:paraId="3380C0CC" w14:textId="00801D4C" w:rsidR="00CE56FE" w:rsidRDefault="00CE56FE" w:rsidP="00CE56FE">
      <w:pPr>
        <w:ind w:left="23" w:right="-57"/>
        <w:jc w:val="both"/>
        <w:rPr>
          <w:rFonts w:asciiTheme="minorHAnsi" w:hAnsiTheme="minorHAnsi" w:cs="Arial"/>
          <w:b/>
          <w:bCs/>
        </w:rPr>
      </w:pPr>
      <w:r w:rsidRPr="00CE56FE">
        <w:rPr>
          <w:rFonts w:asciiTheme="minorHAnsi" w:hAnsiTheme="minorHAnsi" w:cs="Arial"/>
          <w:b/>
          <w:bCs/>
        </w:rPr>
        <w:t>14.3.3</w:t>
      </w:r>
      <w:r w:rsidR="002F1D3B">
        <w:rPr>
          <w:rFonts w:asciiTheme="minorHAnsi" w:hAnsiTheme="minorHAnsi" w:cs="Arial"/>
          <w:b/>
          <w:bCs/>
        </w:rPr>
        <w:t>.</w:t>
      </w:r>
      <w:r w:rsidRPr="00CE56FE">
        <w:rPr>
          <w:rFonts w:asciiTheme="minorHAnsi" w:hAnsiTheme="minorHAnsi" w:cs="Arial"/>
          <w:b/>
          <w:bCs/>
        </w:rPr>
        <w:t xml:space="preserve"> ΑΠΟΔΕΙΞΗ ΟΙΚΟΝΟΜΙΚΗΣ ΕΠΑΡΚΕΙΑΣ</w:t>
      </w:r>
    </w:p>
    <w:p w14:paraId="004AE88E" w14:textId="6ABC0D69" w:rsidR="00CE56FE" w:rsidRDefault="00CE56FE" w:rsidP="00CE56FE">
      <w:pPr>
        <w:ind w:left="23" w:right="-57"/>
        <w:jc w:val="both"/>
        <w:rPr>
          <w:rFonts w:asciiTheme="minorHAnsi" w:hAnsiTheme="minorHAnsi" w:cs="Arial"/>
        </w:rPr>
      </w:pPr>
      <w:r>
        <w:rPr>
          <w:rFonts w:asciiTheme="minorHAnsi" w:hAnsiTheme="minorHAnsi" w:cs="Arial"/>
        </w:rPr>
        <w:t>Η οικονομική και χρηματοοικονομική επάρκεια του οικονομικού φορέα αποδεικνύεται με τα ακόλουθα δικαιολογητικά:</w:t>
      </w:r>
    </w:p>
    <w:p w14:paraId="4B5B568D" w14:textId="3952DA8F" w:rsidR="00CE56FE" w:rsidRDefault="00842909" w:rsidP="00CE56FE">
      <w:pPr>
        <w:ind w:left="23" w:right="-57"/>
        <w:jc w:val="both"/>
        <w:rPr>
          <w:rFonts w:asciiTheme="minorHAnsi" w:hAnsiTheme="minorHAnsi" w:cs="Arial"/>
        </w:rPr>
      </w:pPr>
      <w:r>
        <w:rPr>
          <w:rFonts w:asciiTheme="minorHAnsi" w:hAnsiTheme="minorHAnsi" w:cs="Arial"/>
        </w:rPr>
        <w:t>α) Κατάλληλες τραπεζικές βεβαιώσεις για την πιστοληπτική ικανότητα της επιχείρησης. Η πιστοληπτική ικανότητα της επιχείρησης πρέπει να είναι τουλάχιστον το ίσο του μέσου ετήσιου κύκλου εργασιών της τελευταίας τριετίας, πάντως, να καλύπτει το προϋπολογιζόμενο ποσό χωρίς Φ.Π.Α. του τμήματος ή τμημάτων για τα οποία υποβάλλεται η προσφορά.</w:t>
      </w:r>
    </w:p>
    <w:p w14:paraId="3A977C43" w14:textId="7488A158" w:rsidR="00842909" w:rsidRDefault="00576185" w:rsidP="00CE56FE">
      <w:pPr>
        <w:ind w:left="23" w:right="-57"/>
        <w:jc w:val="both"/>
        <w:rPr>
          <w:rFonts w:asciiTheme="minorHAnsi" w:hAnsiTheme="minorHAnsi" w:cs="Arial"/>
        </w:rPr>
      </w:pPr>
      <w:r>
        <w:rPr>
          <w:rFonts w:asciiTheme="minorHAnsi" w:hAnsiTheme="minorHAnsi" w:cs="Arial"/>
        </w:rPr>
        <w:t>Β</w:t>
      </w:r>
      <w:r w:rsidR="00842909">
        <w:rPr>
          <w:rFonts w:asciiTheme="minorHAnsi" w:hAnsiTheme="minorHAnsi" w:cs="Arial"/>
        </w:rPr>
        <w:t>) Οικονομικές καταστάσεις ή αποσπάσματα οικονομικών καταστάσεων, στην περίπτωση που η δημοσίευση των οικονομικών καταστάσεων απαιτείται από τη νομοθεσία της χώρας όπου είναι εγκατεστημένος ο οικονομικός φορέας. Αντίγραφο ή απόσπασμα του ισολογισμού της επιχείρησης των τριών (3) τελευταίων ετών, στην περίπτωση που η δημοσίευση των ισολογισμών απαιτείται από τη νομοθεσία της χώρας όπου είναι εγκατεστημένη η επιχείρηση. Εάν η επιχείρηση λειτουργεί ή ασκεί επιχειρηματική δραστηριότητα σχετικά με την αιτούμενη προμήθεια, για χρονικό διάστημα που δεν επιτρέπει την έκδοση κατά νόμο τριών (3) ισολογισμών, υποβάλλει τους ισολογισμούς, εφόσον υπάρχουν, ή άλλα σχετικά επίσημα στοιχεία που υπάρχουν κατά το διάστημα αυτό. Όσοι από το νόμο δεν έχουν την υποχρέωση δημοσίευσης ισολογισμού, θα πρέπει με υπεύθυνη δήλωσή τους να δηλώνουν τον κύκλο εργασιών της επιχείρησης, συνυποβάλλοντας νόμιμα αντίγραφα φορολογικών δηλώσεων (φορολογίας εισοδήματος ή εκκαθαριστικών ΦΠΑ) για τα αντίστοιχα έτη.</w:t>
      </w:r>
    </w:p>
    <w:p w14:paraId="023E2EC8" w14:textId="527E7274" w:rsidR="00842909" w:rsidRDefault="00576185" w:rsidP="00CE56FE">
      <w:pPr>
        <w:ind w:left="23" w:right="-57"/>
        <w:jc w:val="both"/>
        <w:rPr>
          <w:rFonts w:asciiTheme="minorHAnsi" w:hAnsiTheme="minorHAnsi" w:cs="Arial"/>
        </w:rPr>
      </w:pPr>
      <w:r>
        <w:rPr>
          <w:rFonts w:asciiTheme="minorHAnsi" w:hAnsiTheme="minorHAnsi" w:cs="Arial"/>
        </w:rPr>
        <w:t>Γ</w:t>
      </w:r>
      <w:r w:rsidR="00842909">
        <w:rPr>
          <w:rFonts w:asciiTheme="minorHAnsi" w:hAnsiTheme="minorHAnsi" w:cs="Arial"/>
        </w:rPr>
        <w:t>) Δήλωση περί του ολικού ύψους του κύκλου εργασιών και κατά περίπτωση του κύκλου εργασιών στον τομέα δραστηριοτήτων που αποτελεί το αντικείμενο της σύμβασης/διακήρυξης, για τις τρεις τελευταίες οικονομικές χρήσεις κατ’ ανώτατο όριο, συναρτήσει της ημερομηνίας σύστασης του οικονομικού φορέα ή έναρξης των δραστηριοτήτων του, εφόσον είναι διαθέσιμες οι πληροφορίες για τον εν λόγω κύκλο εργασιών.</w:t>
      </w:r>
    </w:p>
    <w:p w14:paraId="7FFFAEFA" w14:textId="77777777" w:rsidR="00842909" w:rsidRPr="00CE56FE" w:rsidRDefault="00842909" w:rsidP="00CE56FE">
      <w:pPr>
        <w:ind w:left="23" w:right="-57"/>
        <w:jc w:val="both"/>
        <w:rPr>
          <w:rFonts w:asciiTheme="minorHAnsi" w:hAnsiTheme="minorHAnsi" w:cs="Arial"/>
        </w:rPr>
      </w:pPr>
    </w:p>
    <w:p w14:paraId="2CD4AFFC" w14:textId="4C467FC5" w:rsidR="009533BA" w:rsidRPr="00C2101E" w:rsidRDefault="009533BA" w:rsidP="009533BA">
      <w:pPr>
        <w:ind w:left="23" w:right="-57"/>
        <w:jc w:val="both"/>
        <w:rPr>
          <w:rFonts w:asciiTheme="minorHAnsi" w:hAnsiTheme="minorHAnsi" w:cs="Arial"/>
          <w:b/>
          <w:bCs/>
        </w:rPr>
      </w:pPr>
      <w:r w:rsidRPr="00C2101E">
        <w:rPr>
          <w:rFonts w:asciiTheme="minorHAnsi" w:hAnsiTheme="minorHAnsi" w:cs="Arial"/>
          <w:b/>
          <w:bCs/>
        </w:rPr>
        <w:lastRenderedPageBreak/>
        <w:t>1</w:t>
      </w:r>
      <w:r w:rsidR="00CE56FE">
        <w:rPr>
          <w:rFonts w:asciiTheme="minorHAnsi" w:hAnsiTheme="minorHAnsi" w:cs="Arial"/>
          <w:b/>
          <w:bCs/>
        </w:rPr>
        <w:t>4</w:t>
      </w:r>
      <w:r w:rsidRPr="00C2101E">
        <w:rPr>
          <w:rFonts w:asciiTheme="minorHAnsi" w:hAnsiTheme="minorHAnsi" w:cs="Arial"/>
          <w:b/>
          <w:bCs/>
        </w:rPr>
        <w:t>.3.</w:t>
      </w:r>
      <w:r w:rsidR="00842909">
        <w:rPr>
          <w:rFonts w:asciiTheme="minorHAnsi" w:hAnsiTheme="minorHAnsi" w:cs="Arial"/>
          <w:b/>
          <w:bCs/>
        </w:rPr>
        <w:t>4</w:t>
      </w:r>
      <w:r w:rsidR="002F1D3B">
        <w:rPr>
          <w:rFonts w:asciiTheme="minorHAnsi" w:hAnsiTheme="minorHAnsi" w:cs="Arial"/>
          <w:b/>
          <w:bCs/>
        </w:rPr>
        <w:t>.</w:t>
      </w:r>
      <w:r w:rsidRPr="00C2101E">
        <w:rPr>
          <w:rFonts w:asciiTheme="minorHAnsi" w:hAnsiTheme="minorHAnsi" w:cs="Arial"/>
          <w:b/>
          <w:bCs/>
        </w:rPr>
        <w:t xml:space="preserve"> ΣΤΗΡΙΞΗ ΣΤΗΝ ΙΚΑΝΟΤΗΤΑ ΤΡΙΤΩΝ</w:t>
      </w:r>
    </w:p>
    <w:p w14:paraId="76701DBA" w14:textId="4C783015" w:rsidR="009533BA" w:rsidRPr="00F76492" w:rsidRDefault="009533BA" w:rsidP="009533BA">
      <w:pPr>
        <w:ind w:left="23" w:right="-57"/>
        <w:jc w:val="both"/>
        <w:rPr>
          <w:rFonts w:asciiTheme="minorHAnsi" w:hAnsiTheme="minorHAnsi" w:cs="Arial"/>
          <w:bCs/>
        </w:rPr>
      </w:pPr>
      <w:r w:rsidRPr="00C2101E">
        <w:rPr>
          <w:rFonts w:asciiTheme="minorHAnsi" w:hAnsiTheme="minorHAnsi" w:cs="Arial"/>
          <w:bCs/>
        </w:rPr>
        <w:t xml:space="preserve">Σε περίπτωση στήριξης στην ικανότητα τρίτων προσκομίζεται </w:t>
      </w:r>
      <w:r w:rsidR="00F76492">
        <w:rPr>
          <w:rFonts w:asciiTheme="minorHAnsi" w:hAnsiTheme="minorHAnsi" w:cs="Arial"/>
          <w:b/>
          <w:u w:val="single"/>
        </w:rPr>
        <w:t xml:space="preserve">σχετική έγγραφη δέσμευση </w:t>
      </w:r>
      <w:r w:rsidR="00F76492">
        <w:rPr>
          <w:rFonts w:asciiTheme="minorHAnsi" w:hAnsiTheme="minorHAnsi" w:cs="Arial"/>
          <w:bCs/>
        </w:rPr>
        <w:t>των φορέων αυτών για το σκοπό αυτό</w:t>
      </w:r>
      <w:r w:rsidR="00F76492">
        <w:rPr>
          <w:rStyle w:val="af9"/>
          <w:rFonts w:asciiTheme="minorHAnsi" w:hAnsiTheme="minorHAnsi" w:cs="Arial"/>
          <w:bCs/>
        </w:rPr>
        <w:footnoteReference w:id="5"/>
      </w:r>
      <w:r w:rsidR="00F76492">
        <w:rPr>
          <w:rFonts w:asciiTheme="minorHAnsi" w:hAnsiTheme="minorHAnsi" w:cs="Arial"/>
          <w:bCs/>
        </w:rPr>
        <w:t xml:space="preserve"> ότι θα διαθέσουν στον υποψήφιό τους απαραίτητους πόρους για την εκτέλεση του έργου (βλ. και </w:t>
      </w:r>
      <w:r w:rsidR="00F76492" w:rsidRPr="00F76492">
        <w:rPr>
          <w:rFonts w:asciiTheme="minorHAnsi" w:hAnsiTheme="minorHAnsi" w:cs="Arial"/>
          <w:b/>
        </w:rPr>
        <w:t>παράγραφο 6.3.5</w:t>
      </w:r>
      <w:r w:rsidR="00F76492">
        <w:rPr>
          <w:rFonts w:asciiTheme="minorHAnsi" w:hAnsiTheme="minorHAnsi" w:cs="Arial"/>
          <w:bCs/>
        </w:rPr>
        <w:t>).</w:t>
      </w:r>
    </w:p>
    <w:p w14:paraId="71761B20" w14:textId="39D97277" w:rsidR="009533BA" w:rsidRDefault="009533BA" w:rsidP="009533BA">
      <w:pPr>
        <w:ind w:left="23" w:right="-57"/>
        <w:jc w:val="both"/>
        <w:rPr>
          <w:rFonts w:asciiTheme="minorHAnsi" w:hAnsiTheme="minorHAnsi" w:cs="Arial"/>
          <w:bCs/>
        </w:rPr>
      </w:pPr>
    </w:p>
    <w:p w14:paraId="66091B17" w14:textId="4DF0A3C2" w:rsidR="00F76492" w:rsidRDefault="00F76492" w:rsidP="009533BA">
      <w:pPr>
        <w:ind w:left="23" w:right="-57"/>
        <w:jc w:val="both"/>
        <w:rPr>
          <w:rFonts w:asciiTheme="minorHAnsi" w:hAnsiTheme="minorHAnsi" w:cs="Arial"/>
          <w:b/>
          <w:bCs/>
        </w:rPr>
      </w:pPr>
      <w:r w:rsidRPr="00F76492">
        <w:rPr>
          <w:rFonts w:asciiTheme="minorHAnsi" w:hAnsiTheme="minorHAnsi" w:cs="Arial"/>
          <w:b/>
          <w:bCs/>
        </w:rPr>
        <w:t>14.4</w:t>
      </w:r>
      <w:r w:rsidR="002F1D3B">
        <w:rPr>
          <w:rFonts w:asciiTheme="minorHAnsi" w:hAnsiTheme="minorHAnsi" w:cs="Arial"/>
          <w:b/>
          <w:bCs/>
        </w:rPr>
        <w:t>.</w:t>
      </w:r>
      <w:r w:rsidRPr="00F76492">
        <w:rPr>
          <w:rFonts w:asciiTheme="minorHAnsi" w:hAnsiTheme="minorHAnsi" w:cs="Arial"/>
          <w:b/>
          <w:bCs/>
        </w:rPr>
        <w:t xml:space="preserve"> ΛΟΓΟΙ ΑΠΟΡΡΙΨΗΣ ΠΡΟΣΦΟΡΩΝ</w:t>
      </w:r>
    </w:p>
    <w:p w14:paraId="1B7C001F" w14:textId="77777777" w:rsidR="00F76492" w:rsidRDefault="00F76492" w:rsidP="00F76492">
      <w:pPr>
        <w:ind w:left="23" w:right="-57"/>
        <w:jc w:val="both"/>
        <w:rPr>
          <w:rFonts w:asciiTheme="minorHAnsi" w:hAnsiTheme="minorHAnsi" w:cs="Arial"/>
          <w:bCs/>
        </w:rPr>
      </w:pPr>
      <w:r>
        <w:rPr>
          <w:rFonts w:asciiTheme="minorHAnsi" w:hAnsiTheme="minorHAnsi" w:cs="Arial"/>
          <w:bCs/>
        </w:rPr>
        <w:t>Η αναθέτουσα αρχή με βάση τα αποτελέσματα του ελέγχου της αξιολόγησης των προσφορών, απορρίπτει, σε κάθε περίπτωση, προσφορά:</w:t>
      </w:r>
    </w:p>
    <w:p w14:paraId="7F1D6998" w14:textId="77777777" w:rsidR="00F76492" w:rsidRDefault="00F76492" w:rsidP="00F76492">
      <w:pPr>
        <w:ind w:left="23" w:right="-57"/>
        <w:jc w:val="both"/>
        <w:rPr>
          <w:rFonts w:asciiTheme="minorHAnsi" w:hAnsiTheme="minorHAnsi" w:cs="Arial"/>
          <w:bCs/>
        </w:rPr>
      </w:pPr>
      <w:r>
        <w:rPr>
          <w:rFonts w:asciiTheme="minorHAnsi" w:hAnsiTheme="minorHAnsi" w:cs="Arial"/>
          <w:bCs/>
        </w:rPr>
        <w:t>α) η οποία δεν υποβάλλεται εμπρόθεσμα, με τον τρόπο και με το περιεχόμενο που ορίζεται πιο πάνω,</w:t>
      </w:r>
    </w:p>
    <w:p w14:paraId="2668DF3C" w14:textId="77777777" w:rsidR="00F76492" w:rsidRDefault="00F76492" w:rsidP="00F76492">
      <w:pPr>
        <w:ind w:left="23" w:right="-57"/>
        <w:jc w:val="both"/>
        <w:rPr>
          <w:rFonts w:asciiTheme="minorHAnsi" w:hAnsiTheme="minorHAnsi" w:cs="Arial"/>
          <w:bCs/>
        </w:rPr>
      </w:pPr>
      <w:r>
        <w:rPr>
          <w:rFonts w:asciiTheme="minorHAnsi" w:hAnsiTheme="minorHAnsi" w:cs="Arial"/>
          <w:bCs/>
        </w:rPr>
        <w:t>β) η οποία περιέχει ατέλειες, ελλείψεις, ασάφειες ή σφάλματα, εφόσον αυτά δεν επιδέχονται συμπλήρωση ή διόρθωση, δεν έχουν αποκατασταθεί κατά την αποσαφήνιση και τη συμπλήρωσή της,</w:t>
      </w:r>
    </w:p>
    <w:p w14:paraId="2048D3BF" w14:textId="77777777" w:rsidR="00F76492" w:rsidRDefault="00F76492" w:rsidP="00F76492">
      <w:pPr>
        <w:ind w:left="23" w:right="-57"/>
        <w:jc w:val="both"/>
        <w:rPr>
          <w:rFonts w:asciiTheme="minorHAnsi" w:hAnsiTheme="minorHAnsi" w:cs="Arial"/>
          <w:bCs/>
        </w:rPr>
      </w:pPr>
      <w:r>
        <w:rPr>
          <w:rFonts w:asciiTheme="minorHAnsi" w:hAnsiTheme="minorHAnsi" w:cs="Arial"/>
          <w:bCs/>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το άρθρο 8 της παρούσας και το άρθρο 102 του Ν. 4412/2016,</w:t>
      </w:r>
    </w:p>
    <w:p w14:paraId="24EFFCC9" w14:textId="77777777" w:rsidR="00F76492" w:rsidRDefault="00F76492" w:rsidP="00F76492">
      <w:pPr>
        <w:ind w:left="23" w:right="-57"/>
        <w:jc w:val="both"/>
        <w:rPr>
          <w:rFonts w:asciiTheme="minorHAnsi" w:hAnsiTheme="minorHAnsi" w:cs="Arial"/>
          <w:bCs/>
        </w:rPr>
      </w:pPr>
      <w:r>
        <w:rPr>
          <w:rFonts w:asciiTheme="minorHAnsi" w:hAnsiTheme="minorHAnsi" w:cs="Arial"/>
          <w:bCs/>
        </w:rPr>
        <w:t>δ) η οποία είναι εναλλακτική προσφορά,</w:t>
      </w:r>
    </w:p>
    <w:p w14:paraId="25C17FEA" w14:textId="77777777" w:rsidR="00F76492" w:rsidRDefault="00F76492" w:rsidP="00F76492">
      <w:pPr>
        <w:ind w:left="23" w:right="-57"/>
        <w:jc w:val="both"/>
        <w:rPr>
          <w:rFonts w:asciiTheme="minorHAnsi" w:hAnsiTheme="minorHAnsi" w:cs="Arial"/>
          <w:bCs/>
        </w:rPr>
      </w:pPr>
      <w:r>
        <w:rPr>
          <w:rFonts w:asciiTheme="minorHAnsi" w:hAnsiTheme="minorHAnsi" w:cs="Arial"/>
          <w:bCs/>
        </w:rPr>
        <w:t>ε) η οποία δεν πληροί τις ελάχιστες απαιτήσεις που ορίζονται στο ΜΕΡΟΣ Β της παρούσας,</w:t>
      </w:r>
    </w:p>
    <w:p w14:paraId="0B550622" w14:textId="77777777" w:rsidR="00F76492" w:rsidRDefault="00F76492" w:rsidP="00F76492">
      <w:pPr>
        <w:ind w:left="23" w:right="-57"/>
        <w:jc w:val="both"/>
        <w:rPr>
          <w:rFonts w:asciiTheme="minorHAnsi" w:hAnsiTheme="minorHAnsi" w:cs="Arial"/>
          <w:bCs/>
        </w:rPr>
      </w:pPr>
      <w:r>
        <w:rPr>
          <w:rFonts w:asciiTheme="minorHAnsi" w:hAnsiTheme="minorHAnsi" w:cs="Arial"/>
          <w:bCs/>
        </w:rPr>
        <w:t>στ) η οποία υποβάλλεται από έναν προσφέροντα που έχει υποβάλει δύο ή περισσότερες προσφορές,</w:t>
      </w:r>
    </w:p>
    <w:p w14:paraId="57D8FCD3" w14:textId="77777777" w:rsidR="00F76492" w:rsidRDefault="00F76492" w:rsidP="00F76492">
      <w:pPr>
        <w:ind w:left="23" w:right="-57"/>
        <w:jc w:val="both"/>
        <w:rPr>
          <w:rFonts w:asciiTheme="minorHAnsi" w:hAnsiTheme="minorHAnsi" w:cs="Arial"/>
          <w:bCs/>
        </w:rPr>
      </w:pPr>
      <w:r>
        <w:rPr>
          <w:rFonts w:asciiTheme="minorHAnsi" w:hAnsiTheme="minorHAnsi" w:cs="Arial"/>
          <w:bCs/>
        </w:rPr>
        <w:t xml:space="preserve">ζ) η οποία είναι υπό αίρεση, </w:t>
      </w:r>
    </w:p>
    <w:p w14:paraId="3A680684" w14:textId="77777777" w:rsidR="00F76492" w:rsidRDefault="00F76492" w:rsidP="00F76492">
      <w:pPr>
        <w:ind w:left="23" w:right="-57"/>
        <w:jc w:val="both"/>
        <w:rPr>
          <w:rFonts w:asciiTheme="minorHAnsi" w:hAnsiTheme="minorHAnsi" w:cs="Arial"/>
          <w:bCs/>
        </w:rPr>
      </w:pPr>
      <w:r>
        <w:rPr>
          <w:rFonts w:asciiTheme="minorHAnsi" w:hAnsiTheme="minorHAnsi" w:cs="Arial"/>
          <w:bCs/>
        </w:rPr>
        <w:t>η) η οποία θέτει όριο αναπροσαρμογής,</w:t>
      </w:r>
    </w:p>
    <w:p w14:paraId="01649400" w14:textId="145A0CCB" w:rsidR="00F76492" w:rsidRDefault="00F76492" w:rsidP="00F76492">
      <w:pPr>
        <w:ind w:left="23" w:right="-57"/>
        <w:jc w:val="both"/>
        <w:rPr>
          <w:rFonts w:asciiTheme="minorHAnsi" w:hAnsiTheme="minorHAnsi" w:cs="Arial"/>
          <w:bCs/>
        </w:rPr>
      </w:pPr>
      <w:r>
        <w:rPr>
          <w:rFonts w:asciiTheme="minorHAnsi" w:hAnsiTheme="minorHAnsi" w:cs="Arial"/>
          <w:bCs/>
        </w:rPr>
        <w:t>θ) η οποία παρουσιάζει ελλείψεις ως προς τα δικαιολογητικά που ζητούνται από τα έγγραφα της παρούσας διακήρυξης και αποκλίσεις ως προς τους όρους και τις τεχνικές προδιαγραφές της σύμβασης,</w:t>
      </w:r>
    </w:p>
    <w:p w14:paraId="5DA990FD" w14:textId="122960B9" w:rsidR="00F76492" w:rsidRPr="00345F15" w:rsidRDefault="00F76492" w:rsidP="00F76492">
      <w:pPr>
        <w:ind w:left="23" w:right="-57"/>
        <w:jc w:val="both"/>
        <w:rPr>
          <w:rFonts w:asciiTheme="minorHAnsi" w:hAnsiTheme="minorHAnsi" w:cs="Arial"/>
          <w:bCs/>
        </w:rPr>
      </w:pPr>
      <w:r>
        <w:rPr>
          <w:rFonts w:asciiTheme="minorHAnsi" w:hAnsiTheme="minorHAnsi" w:cs="Arial"/>
          <w:bCs/>
        </w:rPr>
        <w:t>ι) η οποία υπερβαίνει το συνολικό προϋπολογισμό του έργου.</w:t>
      </w:r>
    </w:p>
    <w:p w14:paraId="00E6990E" w14:textId="4235B86D" w:rsidR="00F76492" w:rsidRPr="00F76492" w:rsidRDefault="00F76492" w:rsidP="00F76492">
      <w:pPr>
        <w:ind w:left="23" w:right="-57"/>
        <w:jc w:val="both"/>
        <w:rPr>
          <w:rFonts w:asciiTheme="minorHAnsi" w:hAnsiTheme="minorHAnsi" w:cs="Arial"/>
        </w:rPr>
      </w:pPr>
    </w:p>
    <w:p w14:paraId="2D1AF063" w14:textId="23C71755" w:rsidR="006B0960" w:rsidRDefault="00F76492" w:rsidP="00BB5D25">
      <w:pPr>
        <w:ind w:right="-57"/>
        <w:jc w:val="both"/>
        <w:rPr>
          <w:rFonts w:asciiTheme="minorHAnsi" w:hAnsiTheme="minorHAnsi" w:cs="Arial"/>
          <w:b/>
          <w:bCs/>
        </w:rPr>
      </w:pPr>
      <w:r>
        <w:rPr>
          <w:rFonts w:asciiTheme="minorHAnsi" w:hAnsiTheme="minorHAnsi" w:cs="Arial"/>
          <w:b/>
          <w:bCs/>
        </w:rPr>
        <w:t>14.5</w:t>
      </w:r>
      <w:r w:rsidR="002F1D3B">
        <w:rPr>
          <w:rFonts w:asciiTheme="minorHAnsi" w:hAnsiTheme="minorHAnsi" w:cs="Arial"/>
          <w:b/>
          <w:bCs/>
        </w:rPr>
        <w:t>.</w:t>
      </w:r>
      <w:r w:rsidR="006B0960">
        <w:rPr>
          <w:rFonts w:asciiTheme="minorHAnsi" w:hAnsiTheme="minorHAnsi" w:cs="Arial"/>
          <w:b/>
          <w:bCs/>
        </w:rPr>
        <w:t xml:space="preserve"> ΠΡΟΣΚΛΗΣΗ ΥΠΟΒΟΛΗΣ ΔΙΚΑΙΟΛΟΓΗΤΙΚΩΝ ΠΡΟΣΩΡΙΝΟΥ ΑΝΑΔΟΧΟΥ/ ΔΙΚΑΙΟΛΟΓΗΤΙΚΑ ΠΡΟΣΩΡΙΝΟΥ ΑΝΑΔΟΧΟΥ</w:t>
      </w:r>
    </w:p>
    <w:p w14:paraId="7F6522BA" w14:textId="77777777" w:rsidR="00F76492" w:rsidRPr="00BB5D25" w:rsidRDefault="00F76492" w:rsidP="00BB5D25">
      <w:pPr>
        <w:ind w:right="-57"/>
        <w:jc w:val="both"/>
        <w:rPr>
          <w:rFonts w:asciiTheme="minorHAnsi" w:hAnsiTheme="minorHAnsi" w:cs="Arial"/>
          <w:bCs/>
        </w:rPr>
      </w:pPr>
    </w:p>
    <w:p w14:paraId="5146B13B" w14:textId="639A625F" w:rsidR="00F76492" w:rsidRDefault="00F76492" w:rsidP="00DC1040">
      <w:pPr>
        <w:ind w:left="23" w:right="-57"/>
        <w:jc w:val="both"/>
        <w:rPr>
          <w:rFonts w:asciiTheme="minorHAnsi" w:hAnsiTheme="minorHAnsi" w:cs="Arial"/>
          <w:bCs/>
        </w:rPr>
      </w:pPr>
      <w:r>
        <w:rPr>
          <w:rFonts w:asciiTheme="minorHAnsi" w:hAnsiTheme="minorHAnsi" w:cs="Arial"/>
          <w:bCs/>
        </w:rPr>
        <w:t>Μετά την αξιολόγηση των προσφορών (</w:t>
      </w:r>
      <w:r>
        <w:rPr>
          <w:rFonts w:asciiTheme="minorHAnsi" w:hAnsiTheme="minorHAnsi" w:cs="Arial"/>
          <w:b/>
        </w:rPr>
        <w:t>δικαιολογητικά συμμετοχής – τεχνική – οικονομική</w:t>
      </w:r>
      <w:r>
        <w:rPr>
          <w:rFonts w:asciiTheme="minorHAnsi" w:hAnsiTheme="minorHAnsi" w:cs="Arial"/>
          <w:bCs/>
        </w:rPr>
        <w:t>) η Επιτροπή εισηγείται σχετικά προς το αποφαινόμενο όργανο της 2</w:t>
      </w:r>
      <w:r w:rsidRPr="00F76492">
        <w:rPr>
          <w:rFonts w:asciiTheme="minorHAnsi" w:hAnsiTheme="minorHAnsi" w:cs="Arial"/>
          <w:bCs/>
          <w:vertAlign w:val="superscript"/>
        </w:rPr>
        <w:t>ης</w:t>
      </w:r>
      <w:r>
        <w:rPr>
          <w:rFonts w:asciiTheme="minorHAnsi" w:hAnsiTheme="minorHAnsi" w:cs="Arial"/>
          <w:bCs/>
        </w:rPr>
        <w:t xml:space="preserve"> Υ.Πε. Πειραιώς και Αιγαίου, το οποίο με απόφασή του ανακηρύσσει τον </w:t>
      </w:r>
      <w:r>
        <w:rPr>
          <w:rFonts w:asciiTheme="minorHAnsi" w:hAnsiTheme="minorHAnsi" w:cs="Arial"/>
          <w:b/>
        </w:rPr>
        <w:t>«προσωρινό ανάδοχο».</w:t>
      </w:r>
    </w:p>
    <w:p w14:paraId="34BCC854" w14:textId="7EEFCEF2" w:rsidR="00F76492" w:rsidRDefault="00F76492" w:rsidP="00DC1040">
      <w:pPr>
        <w:ind w:left="23" w:right="-57"/>
        <w:jc w:val="both"/>
        <w:rPr>
          <w:rFonts w:asciiTheme="minorHAnsi" w:hAnsiTheme="minorHAnsi" w:cs="Arial"/>
          <w:b/>
        </w:rPr>
      </w:pPr>
      <w:r>
        <w:rPr>
          <w:rFonts w:asciiTheme="minorHAnsi" w:hAnsiTheme="minorHAnsi" w:cs="Arial"/>
          <w:bCs/>
        </w:rPr>
        <w:t xml:space="preserve">Σημειώνεται ότι θα </w:t>
      </w:r>
      <w:r>
        <w:rPr>
          <w:rFonts w:asciiTheme="minorHAnsi" w:hAnsiTheme="minorHAnsi" w:cs="Arial"/>
          <w:b/>
        </w:rPr>
        <w:t>εκδοθούν 2 εκτελεστές αποφάσεις</w:t>
      </w:r>
      <w:r>
        <w:rPr>
          <w:rFonts w:asciiTheme="minorHAnsi" w:hAnsiTheme="minorHAnsi" w:cs="Arial"/>
          <w:bCs/>
        </w:rPr>
        <w:t xml:space="preserve"> από την Αναθέτουσα Αρχή. Η μία θα αφορά </w:t>
      </w:r>
      <w:r>
        <w:rPr>
          <w:rFonts w:asciiTheme="minorHAnsi" w:hAnsiTheme="minorHAnsi" w:cs="Arial"/>
          <w:b/>
        </w:rPr>
        <w:t>στον έλεγχο δικαιολογητικών συμμ</w:t>
      </w:r>
      <w:r w:rsidR="007A024D">
        <w:rPr>
          <w:rFonts w:asciiTheme="minorHAnsi" w:hAnsiTheme="minorHAnsi" w:cs="Arial"/>
          <w:b/>
        </w:rPr>
        <w:t xml:space="preserve">ετοχής, τεχνικών και οικονομικών προσφορών </w:t>
      </w:r>
      <w:r w:rsidR="007A024D">
        <w:rPr>
          <w:rFonts w:asciiTheme="minorHAnsi" w:hAnsiTheme="minorHAnsi" w:cs="Arial"/>
          <w:bCs/>
        </w:rPr>
        <w:t xml:space="preserve">και ανάδειξη </w:t>
      </w:r>
      <w:r w:rsidR="007A024D">
        <w:rPr>
          <w:rFonts w:asciiTheme="minorHAnsi" w:hAnsiTheme="minorHAnsi" w:cs="Arial"/>
          <w:b/>
        </w:rPr>
        <w:t xml:space="preserve">«προσωρινού αναδόχου» </w:t>
      </w:r>
      <w:r w:rsidR="007A024D">
        <w:rPr>
          <w:rFonts w:asciiTheme="minorHAnsi" w:hAnsiTheme="minorHAnsi" w:cs="Arial"/>
          <w:bCs/>
        </w:rPr>
        <w:t xml:space="preserve">και </w:t>
      </w:r>
      <w:r w:rsidR="0054365E">
        <w:rPr>
          <w:rFonts w:asciiTheme="minorHAnsi" w:hAnsiTheme="minorHAnsi" w:cs="Arial"/>
          <w:bCs/>
        </w:rPr>
        <w:t xml:space="preserve">μία θα αφορά </w:t>
      </w:r>
      <w:r w:rsidR="0054365E">
        <w:rPr>
          <w:rFonts w:asciiTheme="minorHAnsi" w:hAnsiTheme="minorHAnsi" w:cs="Arial"/>
          <w:b/>
        </w:rPr>
        <w:t xml:space="preserve">στον έλεγχο των δικαιολογητικών κατακύρωσης </w:t>
      </w:r>
      <w:r w:rsidR="0054365E">
        <w:rPr>
          <w:rFonts w:asciiTheme="minorHAnsi" w:hAnsiTheme="minorHAnsi" w:cs="Arial"/>
          <w:bCs/>
        </w:rPr>
        <w:t xml:space="preserve">του προσωρινού αναδόχου και </w:t>
      </w:r>
      <w:r w:rsidR="0054365E">
        <w:rPr>
          <w:rFonts w:asciiTheme="minorHAnsi" w:hAnsiTheme="minorHAnsi" w:cs="Arial"/>
          <w:b/>
        </w:rPr>
        <w:t>κατακύρωσης της σύμβασης.</w:t>
      </w:r>
    </w:p>
    <w:p w14:paraId="50E30450" w14:textId="4C8FC955" w:rsidR="0054365E" w:rsidRDefault="0054365E" w:rsidP="00DC1040">
      <w:pPr>
        <w:ind w:left="23" w:right="-57"/>
        <w:jc w:val="both"/>
        <w:rPr>
          <w:rFonts w:asciiTheme="minorHAnsi" w:hAnsiTheme="minorHAnsi" w:cs="Arial"/>
          <w:bCs/>
        </w:rPr>
      </w:pPr>
      <w:r>
        <w:rPr>
          <w:rFonts w:asciiTheme="minorHAnsi" w:hAnsiTheme="minorHAnsi" w:cs="Arial"/>
          <w:bCs/>
        </w:rPr>
        <w:t xml:space="preserve">Οι αντίστοιχες αποφάσεις της Αναθέτουσας Αρχής κοινοποιούνται στους ενδιαφερόμενους εγγράφως και </w:t>
      </w:r>
      <w:r>
        <w:rPr>
          <w:rFonts w:asciiTheme="minorHAnsi" w:hAnsiTheme="minorHAnsi" w:cs="Arial"/>
          <w:b/>
        </w:rPr>
        <w:t xml:space="preserve">κατά αυτών και ΜΟΝΟΝ </w:t>
      </w:r>
      <w:r>
        <w:rPr>
          <w:rFonts w:asciiTheme="minorHAnsi" w:hAnsiTheme="minorHAnsi" w:cs="Arial"/>
          <w:bCs/>
        </w:rPr>
        <w:t xml:space="preserve">χωρεί ένσταση, σύμφωνα με το </w:t>
      </w:r>
      <w:r w:rsidRPr="0054365E">
        <w:rPr>
          <w:rFonts w:asciiTheme="minorHAnsi" w:hAnsiTheme="minorHAnsi" w:cs="Arial"/>
          <w:b/>
        </w:rPr>
        <w:t>άρθρο 127</w:t>
      </w:r>
      <w:r>
        <w:rPr>
          <w:rFonts w:asciiTheme="minorHAnsi" w:hAnsiTheme="minorHAnsi" w:cs="Arial"/>
          <w:bCs/>
        </w:rPr>
        <w:t xml:space="preserve"> του </w:t>
      </w:r>
      <w:r w:rsidRPr="0054365E">
        <w:rPr>
          <w:rFonts w:asciiTheme="minorHAnsi" w:hAnsiTheme="minorHAnsi" w:cs="Arial"/>
          <w:b/>
        </w:rPr>
        <w:t>Ν. 4412/2016</w:t>
      </w:r>
      <w:r>
        <w:rPr>
          <w:rFonts w:asciiTheme="minorHAnsi" w:hAnsiTheme="minorHAnsi" w:cs="Arial"/>
          <w:bCs/>
        </w:rPr>
        <w:t>.</w:t>
      </w:r>
    </w:p>
    <w:p w14:paraId="432B9400" w14:textId="47D1BB82" w:rsidR="0054365E" w:rsidRDefault="0054365E" w:rsidP="00DC1040">
      <w:pPr>
        <w:ind w:left="23" w:right="-57"/>
        <w:jc w:val="both"/>
        <w:rPr>
          <w:rFonts w:asciiTheme="minorHAnsi" w:hAnsiTheme="minorHAnsi" w:cs="Arial"/>
          <w:bCs/>
        </w:rPr>
      </w:pPr>
      <w:r>
        <w:rPr>
          <w:rFonts w:asciiTheme="minorHAnsi" w:hAnsiTheme="minorHAnsi" w:cs="Arial"/>
          <w:bCs/>
        </w:rPr>
        <w:lastRenderedPageBreak/>
        <w:t xml:space="preserve">Η αναθέτουσα αρχή μετά την πρώτη εκτελεστή απόφαση και ανάδειξη </w:t>
      </w:r>
      <w:r>
        <w:rPr>
          <w:rFonts w:asciiTheme="minorHAnsi" w:hAnsiTheme="minorHAnsi" w:cs="Arial"/>
          <w:b/>
        </w:rPr>
        <w:t>«προσωρινού αναδόχου»</w:t>
      </w:r>
      <w:r>
        <w:rPr>
          <w:rFonts w:asciiTheme="minorHAnsi" w:hAnsiTheme="minorHAnsi" w:cs="Arial"/>
          <w:bCs/>
        </w:rPr>
        <w:t xml:space="preserve"> αποστέλλει σχετική πρόσκληση στον προσφέροντα, στον οποίο πρόκειται να γίνει η κατακύρωση </w:t>
      </w:r>
      <w:r>
        <w:rPr>
          <w:rFonts w:asciiTheme="minorHAnsi" w:hAnsiTheme="minorHAnsi" w:cs="Arial"/>
          <w:b/>
        </w:rPr>
        <w:t>(«προσωρινό ανάδοχο»)</w:t>
      </w:r>
      <w:r>
        <w:rPr>
          <w:rFonts w:asciiTheme="minorHAnsi" w:hAnsiTheme="minorHAnsi" w:cs="Arial"/>
          <w:bCs/>
        </w:rPr>
        <w:t xml:space="preserve">, και τον καλεί να υποβάλει </w:t>
      </w:r>
      <w:r>
        <w:rPr>
          <w:rFonts w:asciiTheme="minorHAnsi" w:hAnsiTheme="minorHAnsi" w:cs="Arial"/>
          <w:b/>
        </w:rPr>
        <w:t xml:space="preserve">εντός προθεσμίας δέκα (10) ημερών </w:t>
      </w:r>
      <w:r>
        <w:rPr>
          <w:rFonts w:asciiTheme="minorHAnsi" w:hAnsiTheme="minorHAnsi" w:cs="Arial"/>
          <w:bCs/>
        </w:rPr>
        <w:t>από την κοινοποίηση της σχετικής έγγραφης ειδοποίησης σε αυτόν:</w:t>
      </w:r>
    </w:p>
    <w:p w14:paraId="54133C46" w14:textId="0ED7391E" w:rsidR="0054365E" w:rsidRDefault="0054365E" w:rsidP="0054365E">
      <w:pPr>
        <w:pStyle w:val="af2"/>
        <w:numPr>
          <w:ilvl w:val="0"/>
          <w:numId w:val="35"/>
        </w:numPr>
        <w:ind w:right="-57"/>
        <w:jc w:val="both"/>
        <w:rPr>
          <w:rFonts w:asciiTheme="minorHAnsi" w:hAnsiTheme="minorHAnsi" w:cs="Arial"/>
          <w:bCs/>
        </w:rPr>
      </w:pPr>
      <w:r>
        <w:rPr>
          <w:rFonts w:asciiTheme="minorHAnsi" w:hAnsiTheme="minorHAnsi" w:cs="Arial"/>
          <w:bCs/>
        </w:rPr>
        <w:t xml:space="preserve">τα πρωτότυπα ή αντίγραφα που εκδίδονται όλων των δικαιολογητικών της </w:t>
      </w:r>
      <w:r w:rsidRPr="0054365E">
        <w:rPr>
          <w:rFonts w:asciiTheme="minorHAnsi" w:hAnsiTheme="minorHAnsi" w:cs="Arial"/>
          <w:b/>
        </w:rPr>
        <w:t>παραγράφου 14.1</w:t>
      </w:r>
      <w:r>
        <w:rPr>
          <w:rFonts w:asciiTheme="minorHAnsi" w:hAnsiTheme="minorHAnsi" w:cs="Arial"/>
          <w:bCs/>
        </w:rPr>
        <w:t xml:space="preserve"> ως </w:t>
      </w:r>
      <w:r w:rsidRPr="0054365E">
        <w:rPr>
          <w:rFonts w:asciiTheme="minorHAnsi" w:hAnsiTheme="minorHAnsi" w:cs="Arial"/>
          <w:b/>
          <w:u w:val="single"/>
        </w:rPr>
        <w:t>αποδεικτικά στοιχεία</w:t>
      </w:r>
      <w:r>
        <w:rPr>
          <w:rFonts w:asciiTheme="minorHAnsi" w:hAnsiTheme="minorHAnsi" w:cs="Arial"/>
          <w:bCs/>
        </w:rPr>
        <w:t xml:space="preserve"> για τη μη συνδρομή των λόγων αποκλεισμού </w:t>
      </w:r>
      <w:r w:rsidRPr="0054365E">
        <w:rPr>
          <w:rFonts w:asciiTheme="minorHAnsi" w:hAnsiTheme="minorHAnsi" w:cs="Arial"/>
          <w:b/>
        </w:rPr>
        <w:t>των άρθρων 73 &amp; 74 του Ν. 4412/2016</w:t>
      </w:r>
      <w:r>
        <w:rPr>
          <w:rFonts w:asciiTheme="minorHAnsi" w:hAnsiTheme="minorHAnsi" w:cs="Arial"/>
          <w:bCs/>
        </w:rPr>
        <w:t xml:space="preserve"> που περιγράφονται αναλυτικά στο </w:t>
      </w:r>
      <w:r w:rsidRPr="0054365E">
        <w:rPr>
          <w:rFonts w:asciiTheme="minorHAnsi" w:hAnsiTheme="minorHAnsi" w:cs="Arial"/>
          <w:b/>
        </w:rPr>
        <w:t>άρθρο 6.2</w:t>
      </w:r>
      <w:r>
        <w:rPr>
          <w:rFonts w:asciiTheme="minorHAnsi" w:hAnsiTheme="minorHAnsi" w:cs="Arial"/>
          <w:bCs/>
        </w:rPr>
        <w:t xml:space="preserve"> της παρούσας,</w:t>
      </w:r>
    </w:p>
    <w:p w14:paraId="2C165AE6" w14:textId="63DD80D0" w:rsidR="0054365E" w:rsidRDefault="0054365E" w:rsidP="0054365E">
      <w:pPr>
        <w:pStyle w:val="af2"/>
        <w:numPr>
          <w:ilvl w:val="0"/>
          <w:numId w:val="35"/>
        </w:numPr>
        <w:ind w:right="-57"/>
        <w:jc w:val="both"/>
        <w:rPr>
          <w:rFonts w:asciiTheme="minorHAnsi" w:hAnsiTheme="minorHAnsi" w:cs="Arial"/>
          <w:bCs/>
        </w:rPr>
      </w:pPr>
      <w:r>
        <w:rPr>
          <w:rFonts w:asciiTheme="minorHAnsi" w:hAnsiTheme="minorHAnsi" w:cs="Arial"/>
          <w:bCs/>
        </w:rPr>
        <w:t xml:space="preserve">τα στοιχεία τεκμηρίωσης της </w:t>
      </w:r>
      <w:r w:rsidRPr="0054365E">
        <w:rPr>
          <w:rFonts w:asciiTheme="minorHAnsi" w:hAnsiTheme="minorHAnsi" w:cs="Arial"/>
          <w:b/>
        </w:rPr>
        <w:t>παραγράφου 14.3</w:t>
      </w:r>
      <w:r>
        <w:rPr>
          <w:rFonts w:asciiTheme="minorHAnsi" w:hAnsiTheme="minorHAnsi" w:cs="Arial"/>
          <w:bCs/>
        </w:rPr>
        <w:t xml:space="preserve"> για την πλήρωση των </w:t>
      </w:r>
      <w:r w:rsidRPr="0054365E">
        <w:rPr>
          <w:rFonts w:asciiTheme="minorHAnsi" w:hAnsiTheme="minorHAnsi" w:cs="Arial"/>
          <w:b/>
        </w:rPr>
        <w:t>κριτηρίων επιλογής</w:t>
      </w:r>
      <w:r>
        <w:rPr>
          <w:rFonts w:asciiTheme="minorHAnsi" w:hAnsiTheme="minorHAnsi" w:cs="Arial"/>
          <w:bCs/>
        </w:rPr>
        <w:t xml:space="preserve"> του </w:t>
      </w:r>
      <w:r w:rsidRPr="0054365E">
        <w:rPr>
          <w:rFonts w:asciiTheme="minorHAnsi" w:hAnsiTheme="minorHAnsi" w:cs="Arial"/>
          <w:b/>
        </w:rPr>
        <w:t>άρθρου 75 του Ν. 4412/2016</w:t>
      </w:r>
      <w:r>
        <w:rPr>
          <w:rFonts w:asciiTheme="minorHAnsi" w:hAnsiTheme="minorHAnsi" w:cs="Arial"/>
          <w:bCs/>
        </w:rPr>
        <w:t xml:space="preserve"> που περιγράφονται αναλυτικά στο </w:t>
      </w:r>
      <w:r w:rsidRPr="0054365E">
        <w:rPr>
          <w:rFonts w:asciiTheme="minorHAnsi" w:hAnsiTheme="minorHAnsi" w:cs="Arial"/>
          <w:b/>
        </w:rPr>
        <w:t>άρθρο 6.3</w:t>
      </w:r>
      <w:r>
        <w:rPr>
          <w:rFonts w:asciiTheme="minorHAnsi" w:hAnsiTheme="minorHAnsi" w:cs="Arial"/>
          <w:bCs/>
        </w:rPr>
        <w:t xml:space="preserve"> της παρούσας,</w:t>
      </w:r>
    </w:p>
    <w:p w14:paraId="43A38C5F" w14:textId="0E3B6E4C" w:rsidR="0054365E" w:rsidRDefault="0054365E" w:rsidP="0054365E">
      <w:pPr>
        <w:pStyle w:val="af2"/>
        <w:numPr>
          <w:ilvl w:val="0"/>
          <w:numId w:val="35"/>
        </w:numPr>
        <w:ind w:right="-57"/>
        <w:jc w:val="both"/>
        <w:rPr>
          <w:rFonts w:asciiTheme="minorHAnsi" w:hAnsiTheme="minorHAnsi" w:cs="Arial"/>
          <w:bCs/>
        </w:rPr>
      </w:pPr>
      <w:r>
        <w:rPr>
          <w:rFonts w:asciiTheme="minorHAnsi" w:hAnsiTheme="minorHAnsi" w:cs="Arial"/>
          <w:bCs/>
        </w:rPr>
        <w:t xml:space="preserve">τα αποδεικτικά </w:t>
      </w:r>
      <w:r w:rsidRPr="0054365E">
        <w:rPr>
          <w:rFonts w:asciiTheme="minorHAnsi" w:hAnsiTheme="minorHAnsi" w:cs="Arial"/>
          <w:b/>
        </w:rPr>
        <w:t>έγγραφα νομιμοποίησης και εκπροσώπησης</w:t>
      </w:r>
      <w:r>
        <w:rPr>
          <w:rFonts w:asciiTheme="minorHAnsi" w:hAnsiTheme="minorHAnsi" w:cs="Arial"/>
          <w:bCs/>
        </w:rPr>
        <w:t xml:space="preserve"> που περιγράφονται αναλυτικά στο άρθρο 14.2 της παρούσας.</w:t>
      </w:r>
    </w:p>
    <w:p w14:paraId="19030991" w14:textId="347E9393" w:rsidR="0054365E" w:rsidRDefault="0054365E" w:rsidP="0054365E">
      <w:pPr>
        <w:ind w:right="-57"/>
        <w:jc w:val="both"/>
        <w:rPr>
          <w:rFonts w:asciiTheme="minorHAnsi" w:hAnsiTheme="minorHAnsi" w:cs="Arial"/>
          <w:bCs/>
        </w:rPr>
      </w:pPr>
      <w:r>
        <w:rPr>
          <w:rFonts w:asciiTheme="minorHAnsi" w:hAnsiTheme="minorHAnsi" w:cs="Arial"/>
          <w:bCs/>
        </w:rPr>
        <w:t>Τα δικαιολογητικά προσκομίζονται σε σφραγισμένο φάκελο, ο οποίος παραδίδεται εμπρόθεσμα στην αρμόδια Επιτροπή.</w:t>
      </w:r>
    </w:p>
    <w:p w14:paraId="76F04803" w14:textId="076CB7FC" w:rsidR="0054365E" w:rsidRDefault="0054365E" w:rsidP="0054365E">
      <w:pPr>
        <w:ind w:right="-57"/>
        <w:jc w:val="both"/>
        <w:rPr>
          <w:rFonts w:asciiTheme="minorHAnsi" w:hAnsiTheme="minorHAnsi" w:cs="Arial"/>
          <w:bCs/>
        </w:rPr>
      </w:pPr>
      <w:r>
        <w:rPr>
          <w:rFonts w:asciiTheme="minorHAnsi" w:hAnsiTheme="minorHAnsi" w:cs="Arial"/>
          <w:bCs/>
        </w:rPr>
        <w:t xml:space="preserve">Τα εν λόγω </w:t>
      </w:r>
      <w:r w:rsidR="002B560B">
        <w:rPr>
          <w:rFonts w:asciiTheme="minorHAnsi" w:hAnsiTheme="minorHAnsi" w:cs="Arial"/>
          <w:bCs/>
        </w:rPr>
        <w:t xml:space="preserve">δικαιολογητικά, υποβάλλονται από τον προσφέροντα </w:t>
      </w:r>
      <w:r w:rsidR="002B560B">
        <w:rPr>
          <w:rFonts w:asciiTheme="minorHAnsi" w:hAnsiTheme="minorHAnsi" w:cs="Arial"/>
          <w:b/>
        </w:rPr>
        <w:t xml:space="preserve">(«προσωρινό ανάδοχο»), </w:t>
      </w:r>
      <w:r w:rsidR="002B560B" w:rsidRPr="002B560B">
        <w:rPr>
          <w:rFonts w:asciiTheme="minorHAnsi" w:hAnsiTheme="minorHAnsi" w:cs="Arial"/>
          <w:bCs/>
        </w:rPr>
        <w:t xml:space="preserve">κατά τις διατάξεις του </w:t>
      </w:r>
      <w:r w:rsidR="002B560B" w:rsidRPr="002B560B">
        <w:rPr>
          <w:rFonts w:asciiTheme="minorHAnsi" w:hAnsiTheme="minorHAnsi" w:cs="Arial"/>
          <w:b/>
        </w:rPr>
        <w:t>Ν. 4250/2014</w:t>
      </w:r>
      <w:r w:rsidR="002B560B" w:rsidRPr="002B560B">
        <w:rPr>
          <w:rFonts w:asciiTheme="minorHAnsi" w:hAnsiTheme="minorHAnsi" w:cs="Arial"/>
          <w:bCs/>
        </w:rPr>
        <w:t xml:space="preserve"> (Α’94)</w:t>
      </w:r>
      <w:r w:rsidR="002B560B">
        <w:rPr>
          <w:rFonts w:asciiTheme="minorHAnsi" w:hAnsiTheme="minorHAnsi" w:cs="Arial"/>
          <w:bCs/>
        </w:rPr>
        <w:t xml:space="preserve">. Ειδικά τα αποδεικτικά τα οποία αποτελούν ιδιωτικά έγγραφα μπορούν να γίνουν αποδεκτά </w:t>
      </w:r>
      <w:r w:rsidR="002B560B" w:rsidRPr="002B560B">
        <w:rPr>
          <w:rFonts w:asciiTheme="minorHAnsi" w:hAnsiTheme="minorHAnsi" w:cs="Arial"/>
          <w:b/>
        </w:rPr>
        <w:t xml:space="preserve">και σε απλή φωτοτυπία εφόσον συνυποβάλλεται υπεύθυνη δήλωση στην οποία βεβαιώνεται η ακρίβειά τους </w:t>
      </w:r>
      <w:r w:rsidR="002B560B">
        <w:rPr>
          <w:rFonts w:asciiTheme="minorHAnsi" w:hAnsiTheme="minorHAnsi" w:cs="Arial"/>
          <w:bCs/>
        </w:rPr>
        <w:t xml:space="preserve">και η οποία πρέπει να έχει συνταχθεί </w:t>
      </w:r>
      <w:r w:rsidR="002B560B" w:rsidRPr="002B560B">
        <w:rPr>
          <w:rFonts w:asciiTheme="minorHAnsi" w:hAnsiTheme="minorHAnsi" w:cs="Arial"/>
          <w:b/>
        </w:rPr>
        <w:t>μετά την κοινοποίηση της πρόσκλησης</w:t>
      </w:r>
      <w:r w:rsidR="002B560B">
        <w:rPr>
          <w:rFonts w:asciiTheme="minorHAnsi" w:hAnsiTheme="minorHAnsi" w:cs="Arial"/>
          <w:bCs/>
        </w:rPr>
        <w:t xml:space="preserve"> για την υποβολή των δικαιολογητικών.</w:t>
      </w:r>
    </w:p>
    <w:p w14:paraId="70DAF3E5" w14:textId="50DB1F4C" w:rsidR="002B560B" w:rsidRDefault="002B560B" w:rsidP="0054365E">
      <w:pPr>
        <w:ind w:right="-57"/>
        <w:jc w:val="both"/>
        <w:rPr>
          <w:rFonts w:asciiTheme="minorHAnsi" w:hAnsiTheme="minorHAnsi" w:cs="Arial"/>
          <w:b/>
        </w:rPr>
      </w:pPr>
      <w:r w:rsidRPr="002B560B">
        <w:rPr>
          <w:rFonts w:asciiTheme="minorHAnsi" w:hAnsiTheme="minorHAnsi" w:cs="Arial"/>
          <w:b/>
        </w:rPr>
        <w:t>Αν δεν προσκομισθούν τα παραπάνω δικαιολογητικά ή υπάρχουν ελλείψεις σε αυτά που υποβλήθηκαν και ο προσωρινός ανάδοχος υποβάλλει εντός της προθεσμίας των δέκα (10) ημερών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 χορήγηση των δικαιολογητικών, η αναθέτουσα αρχή παρατείνει την προθεσμία υποβολής των δικαιολογητικών για όσο χρόνο απαιτηθεί για τη χορήγηση των δικαιολογητικών από τις αρμόδιες αρχές.</w:t>
      </w:r>
    </w:p>
    <w:p w14:paraId="014C90F0" w14:textId="12031939" w:rsidR="002B560B" w:rsidRDefault="002B560B" w:rsidP="0054365E">
      <w:pPr>
        <w:ind w:right="-57"/>
        <w:jc w:val="both"/>
        <w:rPr>
          <w:rFonts w:asciiTheme="minorHAnsi" w:hAnsiTheme="minorHAnsi" w:cs="Arial"/>
          <w:bCs/>
        </w:rPr>
      </w:pPr>
      <w:r>
        <w:rPr>
          <w:rFonts w:asciiTheme="minorHAnsi" w:hAnsiTheme="minorHAnsi" w:cs="Arial"/>
          <w:bCs/>
        </w:rPr>
        <w:t>Όσοι δεν έχουν αποκλειστεί οριστικά λαμβάνουν γνώση των παραπάνω δικαιολογητικών που κατατέθηκαν.</w:t>
      </w:r>
    </w:p>
    <w:p w14:paraId="1BEB605F" w14:textId="238786D1" w:rsidR="002B560B" w:rsidRDefault="002B560B" w:rsidP="0054365E">
      <w:pPr>
        <w:ind w:right="-57"/>
        <w:jc w:val="both"/>
        <w:rPr>
          <w:rFonts w:asciiTheme="minorHAnsi" w:hAnsiTheme="minorHAnsi" w:cs="Arial"/>
          <w:bCs/>
        </w:rPr>
      </w:pPr>
      <w:r>
        <w:rPr>
          <w:rFonts w:asciiTheme="minorHAnsi" w:hAnsiTheme="minorHAnsi" w:cs="Arial"/>
          <w:bCs/>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214BBC2C" w14:textId="4E1AB1D1" w:rsidR="002B560B" w:rsidRDefault="00FD7594" w:rsidP="002B560B">
      <w:pPr>
        <w:pStyle w:val="af2"/>
        <w:numPr>
          <w:ilvl w:val="0"/>
          <w:numId w:val="36"/>
        </w:numPr>
        <w:ind w:right="-57"/>
        <w:jc w:val="both"/>
        <w:rPr>
          <w:rFonts w:asciiTheme="minorHAnsi" w:hAnsiTheme="minorHAnsi" w:cs="Arial"/>
          <w:bCs/>
        </w:rPr>
      </w:pPr>
      <w:r>
        <w:rPr>
          <w:rFonts w:asciiTheme="minorHAnsi" w:hAnsiTheme="minorHAnsi" w:cs="Arial"/>
          <w:bCs/>
        </w:rPr>
        <w:t>κατά τον έλεγχο των παραπάνω δικαιολογητικών διαπιστωθεί ότι τα στοιχεία που δηλώθηκαν με το Τ.Ε.Υ.Δ. είναι ψευδή ή ανακριβή, ή</w:t>
      </w:r>
    </w:p>
    <w:p w14:paraId="712487E6" w14:textId="2BB2A488" w:rsidR="00FD7594" w:rsidRDefault="00FD7594" w:rsidP="002B560B">
      <w:pPr>
        <w:pStyle w:val="af2"/>
        <w:numPr>
          <w:ilvl w:val="0"/>
          <w:numId w:val="36"/>
        </w:numPr>
        <w:ind w:right="-57"/>
        <w:jc w:val="both"/>
        <w:rPr>
          <w:rFonts w:asciiTheme="minorHAnsi" w:hAnsiTheme="minorHAnsi" w:cs="Arial"/>
          <w:bCs/>
        </w:rPr>
      </w:pPr>
      <w:r>
        <w:rPr>
          <w:rFonts w:asciiTheme="minorHAnsi" w:hAnsiTheme="minorHAnsi" w:cs="Arial"/>
          <w:bCs/>
        </w:rPr>
        <w:t xml:space="preserve">δεν υποβληθούν στο προκαθορισμένο χρονικό διάστημα νομίμως και εμπροθέσμως, δεν αποδεικνύονται οι όροι και οι προϋποθέσεις συμμετοχής σύμφωνα με τα </w:t>
      </w:r>
      <w:r>
        <w:rPr>
          <w:rFonts w:asciiTheme="minorHAnsi" w:hAnsiTheme="minorHAnsi" w:cs="Arial"/>
          <w:b/>
        </w:rPr>
        <w:t xml:space="preserve">άρθρα 6.2 (λόγοι αποκλεισμού) </w:t>
      </w:r>
      <w:r>
        <w:rPr>
          <w:rFonts w:asciiTheme="minorHAnsi" w:hAnsiTheme="minorHAnsi" w:cs="Arial"/>
          <w:bCs/>
        </w:rPr>
        <w:t xml:space="preserve">και </w:t>
      </w:r>
      <w:r>
        <w:rPr>
          <w:rFonts w:asciiTheme="minorHAnsi" w:hAnsiTheme="minorHAnsi" w:cs="Arial"/>
          <w:b/>
        </w:rPr>
        <w:t xml:space="preserve">6.3 (κριτήρια ποιοτικής επιλογής) </w:t>
      </w:r>
      <w:r>
        <w:rPr>
          <w:rFonts w:asciiTheme="minorHAnsi" w:hAnsiTheme="minorHAnsi" w:cs="Arial"/>
          <w:bCs/>
        </w:rPr>
        <w:t>της παρούσας.</w:t>
      </w:r>
    </w:p>
    <w:p w14:paraId="7F5EC1AE" w14:textId="207F22C7" w:rsidR="00FD7594" w:rsidRDefault="00FD7594" w:rsidP="00FD7594">
      <w:pPr>
        <w:ind w:right="-57"/>
        <w:jc w:val="both"/>
        <w:rPr>
          <w:rFonts w:asciiTheme="minorHAnsi" w:hAnsiTheme="minorHAnsi" w:cs="Arial"/>
          <w:b/>
          <w:u w:val="single"/>
        </w:rPr>
      </w:pPr>
      <w:r>
        <w:rPr>
          <w:rFonts w:asciiTheme="minorHAnsi" w:hAnsiTheme="minorHAnsi" w:cs="Arial"/>
          <w:bCs/>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Τ.Ε.Υ.Δ. ότι πληροί, οι οποίες επήλθαν ή για τις οποίες έλαβε γνώση μετά τη δήλωση και μέχρι την ημέρα της έγγραφης ειδοποίησης για την προσκόμιση των δικαιολογητικών προσωρινού αναδόχου (</w:t>
      </w:r>
      <w:r>
        <w:rPr>
          <w:rFonts w:asciiTheme="minorHAnsi" w:hAnsiTheme="minorHAnsi" w:cs="Arial"/>
          <w:b/>
        </w:rPr>
        <w:t>οψιγενείς μεταβολές</w:t>
      </w:r>
      <w:r>
        <w:rPr>
          <w:rFonts w:asciiTheme="minorHAnsi" w:hAnsiTheme="minorHAnsi" w:cs="Arial"/>
          <w:bCs/>
        </w:rPr>
        <w:t xml:space="preserve">), </w:t>
      </w:r>
      <w:r w:rsidRPr="00FD7594">
        <w:rPr>
          <w:rFonts w:asciiTheme="minorHAnsi" w:hAnsiTheme="minorHAnsi" w:cs="Arial"/>
          <w:b/>
          <w:u w:val="single"/>
        </w:rPr>
        <w:t>δεν καταπίπτει υπέρ της αναθέτουσας αρχής ή εγγύηση συμμετοχής του.</w:t>
      </w:r>
    </w:p>
    <w:p w14:paraId="4865EBFB" w14:textId="08530618" w:rsidR="00D552F4" w:rsidRDefault="00D552F4" w:rsidP="00FD7594">
      <w:pPr>
        <w:ind w:right="-57"/>
        <w:jc w:val="both"/>
        <w:rPr>
          <w:rFonts w:asciiTheme="minorHAnsi" w:hAnsiTheme="minorHAnsi" w:cs="Arial"/>
          <w:bCs/>
        </w:rPr>
      </w:pPr>
      <w:r>
        <w:rPr>
          <w:rFonts w:asciiTheme="minorHAnsi" w:hAnsiTheme="minorHAnsi" w:cs="Arial"/>
          <w:bCs/>
        </w:rPr>
        <w:lastRenderedPageBreak/>
        <w:t xml:space="preserve">Αν κανένας από τους προσφέροντες δεν υποβάλλει αληθή δήλωση </w:t>
      </w:r>
      <w:r w:rsidRPr="00D552F4">
        <w:rPr>
          <w:rFonts w:asciiTheme="minorHAnsi" w:hAnsiTheme="minorHAnsi" w:cs="Arial"/>
          <w:b/>
        </w:rPr>
        <w:t>ή</w:t>
      </w:r>
      <w:r>
        <w:rPr>
          <w:rFonts w:asciiTheme="minorHAnsi" w:hAnsiTheme="minorHAnsi" w:cs="Arial"/>
          <w:bCs/>
        </w:rPr>
        <w:t xml:space="preserve"> δεν προσκομίσει ένα ή περισσότερα από τα απαιτούμενα δικαιολογητικά </w:t>
      </w:r>
      <w:r w:rsidRPr="00D552F4">
        <w:rPr>
          <w:rFonts w:asciiTheme="minorHAnsi" w:hAnsiTheme="minorHAnsi" w:cs="Arial"/>
          <w:b/>
        </w:rPr>
        <w:t xml:space="preserve">ή </w:t>
      </w:r>
      <w:r>
        <w:rPr>
          <w:rFonts w:asciiTheme="minorHAnsi" w:hAnsiTheme="minorHAnsi" w:cs="Arial"/>
          <w:bCs/>
        </w:rPr>
        <w:t xml:space="preserve">δεν αποδείξει ότι πληροί τα κριτήρια ποιοτικής επιλογής σύμφωνα με την </w:t>
      </w:r>
      <w:r w:rsidRPr="00D552F4">
        <w:rPr>
          <w:rFonts w:asciiTheme="minorHAnsi" w:hAnsiTheme="minorHAnsi" w:cs="Arial"/>
          <w:b/>
        </w:rPr>
        <w:t>παράγραφο 6.3</w:t>
      </w:r>
      <w:r>
        <w:rPr>
          <w:rFonts w:asciiTheme="minorHAnsi" w:hAnsiTheme="minorHAnsi" w:cs="Arial"/>
          <w:bCs/>
        </w:rPr>
        <w:t xml:space="preserve"> της παρούσας διακήρυξης, η διαδικασία ματαιώνεται.</w:t>
      </w:r>
    </w:p>
    <w:p w14:paraId="741D71A6" w14:textId="020A0E43" w:rsidR="00D552F4" w:rsidRDefault="00D552F4" w:rsidP="00FD7594">
      <w:pPr>
        <w:ind w:right="-57"/>
        <w:jc w:val="both"/>
        <w:rPr>
          <w:rFonts w:asciiTheme="minorHAnsi" w:hAnsiTheme="minorHAnsi" w:cs="Arial"/>
          <w:bCs/>
        </w:rPr>
      </w:pPr>
      <w:r>
        <w:rPr>
          <w:rFonts w:asciiTheme="minorHAnsi" w:hAnsiTheme="minorHAnsi" w:cs="Arial"/>
          <w:bCs/>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κατά τα ανωτέρω οριζόμενα και τη διαβίβαση του φακέλου στο αποφαινόμενο όργανο της αναθέτουσας αρχής για λήψη σχετικής απόφασης.</w:t>
      </w:r>
    </w:p>
    <w:p w14:paraId="56D1CDD2" w14:textId="03A25944" w:rsidR="00D552F4" w:rsidRPr="00D552F4" w:rsidRDefault="00D552F4" w:rsidP="00FD7594">
      <w:pPr>
        <w:ind w:right="-57"/>
        <w:jc w:val="both"/>
        <w:rPr>
          <w:rFonts w:asciiTheme="minorHAnsi" w:hAnsiTheme="minorHAnsi" w:cs="Arial"/>
          <w:bCs/>
        </w:rPr>
      </w:pPr>
      <w:r>
        <w:rPr>
          <w:rFonts w:asciiTheme="minorHAnsi" w:hAnsiTheme="minorHAnsi" w:cs="Arial"/>
          <w:bCs/>
        </w:rPr>
        <w:t xml:space="preserve">Τα αποτελέσματα του ελέγχου των παραπάνω δικαιολογητικών, επικυρώνονται από την Αναθέτουσα Αρχή είτε με την απόφαση κατακύρωσης της </w:t>
      </w:r>
      <w:r w:rsidRPr="00D552F4">
        <w:rPr>
          <w:rFonts w:asciiTheme="minorHAnsi" w:hAnsiTheme="minorHAnsi" w:cs="Arial"/>
          <w:b/>
        </w:rPr>
        <w:t>παραγράφου 14.6</w:t>
      </w:r>
      <w:r>
        <w:rPr>
          <w:rFonts w:asciiTheme="minorHAnsi" w:hAnsiTheme="minorHAnsi" w:cs="Arial"/>
          <w:bCs/>
        </w:rPr>
        <w:t xml:space="preserve"> της παρούσας (</w:t>
      </w:r>
      <w:r w:rsidRPr="00D552F4">
        <w:rPr>
          <w:rFonts w:asciiTheme="minorHAnsi" w:hAnsiTheme="minorHAnsi" w:cs="Arial"/>
          <w:b/>
        </w:rPr>
        <w:t>άρθρο 105 του Ν. 4412/2016</w:t>
      </w:r>
      <w:r>
        <w:rPr>
          <w:rFonts w:asciiTheme="minorHAnsi" w:hAnsiTheme="minorHAnsi" w:cs="Arial"/>
          <w:bCs/>
        </w:rPr>
        <w:t xml:space="preserve">) είτε με απόρριψη της προσφοράς του </w:t>
      </w:r>
      <w:r w:rsidRPr="00D552F4">
        <w:rPr>
          <w:rFonts w:asciiTheme="minorHAnsi" w:hAnsiTheme="minorHAnsi" w:cs="Arial"/>
          <w:b/>
          <w:u w:val="single"/>
        </w:rPr>
        <w:t>προσωρινού αναδόχου</w:t>
      </w:r>
      <w:r>
        <w:rPr>
          <w:rFonts w:asciiTheme="minorHAnsi" w:hAnsiTheme="minorHAnsi" w:cs="Arial"/>
          <w:bCs/>
        </w:rPr>
        <w:t xml:space="preserve">, είτε με τη ματαίωση της διαδικασίας κατά το </w:t>
      </w:r>
      <w:r w:rsidRPr="00D552F4">
        <w:rPr>
          <w:rFonts w:asciiTheme="minorHAnsi" w:hAnsiTheme="minorHAnsi" w:cs="Arial"/>
          <w:b/>
        </w:rPr>
        <w:t>άρθρο 15</w:t>
      </w:r>
      <w:r>
        <w:rPr>
          <w:rFonts w:asciiTheme="minorHAnsi" w:hAnsiTheme="minorHAnsi" w:cs="Arial"/>
          <w:bCs/>
        </w:rPr>
        <w:t xml:space="preserve"> της παρούσας.</w:t>
      </w:r>
    </w:p>
    <w:p w14:paraId="3A5E35C0" w14:textId="064748C5" w:rsidR="00F76492" w:rsidRDefault="00F76492" w:rsidP="00DC1040">
      <w:pPr>
        <w:ind w:left="23" w:right="-57"/>
        <w:jc w:val="both"/>
        <w:rPr>
          <w:rFonts w:asciiTheme="minorHAnsi" w:hAnsiTheme="minorHAnsi" w:cs="Arial"/>
          <w:bCs/>
        </w:rPr>
      </w:pPr>
    </w:p>
    <w:p w14:paraId="77BF507B" w14:textId="27D6CC41" w:rsidR="00D552F4" w:rsidRPr="00D552F4" w:rsidRDefault="00D552F4" w:rsidP="00D552F4">
      <w:pPr>
        <w:ind w:right="-57"/>
        <w:jc w:val="both"/>
        <w:rPr>
          <w:rFonts w:asciiTheme="minorHAnsi" w:hAnsiTheme="minorHAnsi" w:cs="Arial"/>
          <w:b/>
          <w:bCs/>
        </w:rPr>
      </w:pPr>
      <w:r w:rsidRPr="00D552F4">
        <w:rPr>
          <w:rFonts w:asciiTheme="minorHAnsi" w:hAnsiTheme="minorHAnsi" w:cs="Arial"/>
          <w:b/>
          <w:bCs/>
        </w:rPr>
        <w:t>14.6</w:t>
      </w:r>
      <w:r w:rsidR="002F1D3B">
        <w:rPr>
          <w:rFonts w:asciiTheme="minorHAnsi" w:hAnsiTheme="minorHAnsi" w:cs="Arial"/>
          <w:b/>
          <w:bCs/>
        </w:rPr>
        <w:t>.</w:t>
      </w:r>
      <w:r w:rsidRPr="00D552F4">
        <w:rPr>
          <w:rFonts w:asciiTheme="minorHAnsi" w:hAnsiTheme="minorHAnsi" w:cs="Arial"/>
          <w:b/>
          <w:bCs/>
        </w:rPr>
        <w:t xml:space="preserve"> ΚΑΤΑΚΥΡΩΣΗ ΔΙΑΓΩΝΙΣΜΟΥ</w:t>
      </w:r>
    </w:p>
    <w:p w14:paraId="103A51F5" w14:textId="77777777" w:rsidR="00F76492" w:rsidRDefault="00F76492" w:rsidP="00DC1040">
      <w:pPr>
        <w:ind w:left="23" w:right="-57"/>
        <w:jc w:val="both"/>
        <w:rPr>
          <w:rFonts w:asciiTheme="minorHAnsi" w:hAnsiTheme="minorHAnsi" w:cs="Arial"/>
          <w:bCs/>
        </w:rPr>
      </w:pPr>
    </w:p>
    <w:p w14:paraId="0CEC7548" w14:textId="13450B5E" w:rsidR="00F76492" w:rsidRDefault="00D552F4" w:rsidP="00DC1040">
      <w:pPr>
        <w:ind w:left="23" w:right="-57"/>
        <w:jc w:val="both"/>
        <w:rPr>
          <w:rFonts w:asciiTheme="minorHAnsi" w:hAnsiTheme="minorHAnsi" w:cs="Arial"/>
          <w:bCs/>
          <w:u w:val="single"/>
        </w:rPr>
      </w:pPr>
      <w:r>
        <w:rPr>
          <w:rFonts w:asciiTheme="minorHAnsi" w:hAnsiTheme="minorHAnsi" w:cs="Arial"/>
          <w:bCs/>
        </w:rPr>
        <w:t xml:space="preserve">Η αναθέτουσα αρχή </w:t>
      </w:r>
      <w:r w:rsidRPr="00D552F4">
        <w:rPr>
          <w:rFonts w:asciiTheme="minorHAnsi" w:hAnsiTheme="minorHAnsi" w:cs="Arial"/>
          <w:b/>
        </w:rPr>
        <w:t>κοινοποιεί την απόφαση κατακύρωσης</w:t>
      </w:r>
      <w:r>
        <w:rPr>
          <w:rFonts w:asciiTheme="minorHAnsi" w:hAnsiTheme="minorHAnsi" w:cs="Arial"/>
          <w:bCs/>
        </w:rPr>
        <w:t xml:space="preserve">, μαζί με αντίγραφο όλων των πρακτικών της διαδικασίας ελέγχου και αξιολόγησης των προσφορών, σε κάθε προσφέροντα, εκτός από τον προσωρινό ανάδοχο </w:t>
      </w:r>
      <w:r w:rsidRPr="00D552F4">
        <w:rPr>
          <w:rFonts w:asciiTheme="minorHAnsi" w:hAnsiTheme="minorHAnsi" w:cs="Arial"/>
          <w:bCs/>
          <w:u w:val="single"/>
        </w:rPr>
        <w:t>με κάθε πρόσφορο τρόπο, όπως με τηλεομοιοτυπία, ηλεκτρονικό ταχυδρομείο κλπ. επί αποδείξει.</w:t>
      </w:r>
    </w:p>
    <w:p w14:paraId="5AD1D583" w14:textId="01C2D387" w:rsidR="00D552F4" w:rsidRDefault="00D552F4" w:rsidP="00DC1040">
      <w:pPr>
        <w:ind w:left="23" w:right="-57"/>
        <w:jc w:val="both"/>
        <w:rPr>
          <w:rFonts w:asciiTheme="minorHAnsi" w:hAnsiTheme="minorHAnsi" w:cs="Arial"/>
          <w:bCs/>
        </w:rPr>
      </w:pPr>
      <w:r>
        <w:rPr>
          <w:rFonts w:asciiTheme="minorHAnsi" w:hAnsiTheme="minorHAnsi" w:cs="Arial"/>
          <w:bCs/>
        </w:rPr>
        <w:t xml:space="preserve">Η απόφαση κατακύρωσης δεν παράγει τα έννομα αποτελέσματά της, εφόσον η αναθέτουσα αρχή δεν την κοινοποίησε σε όλους τους προσφέροντες που δεν έχουν αποκλειστεί οριστικά. Τα </w:t>
      </w:r>
      <w:r w:rsidR="0018284E">
        <w:rPr>
          <w:rFonts w:asciiTheme="minorHAnsi" w:hAnsiTheme="minorHAnsi" w:cs="Arial"/>
          <w:bCs/>
        </w:rPr>
        <w:t>έννομα αποτελέσματα της απόφασης κατακύρωσης και ιδίως η σύναψη της σύμβασης επέρχονται εφόσον συντρέξουν σωρευτικά τα εξής:</w:t>
      </w:r>
    </w:p>
    <w:p w14:paraId="2A3991D9" w14:textId="09C6C665" w:rsidR="0018284E" w:rsidRPr="0018284E" w:rsidRDefault="0018284E" w:rsidP="0018284E">
      <w:pPr>
        <w:pStyle w:val="af2"/>
        <w:numPr>
          <w:ilvl w:val="0"/>
          <w:numId w:val="37"/>
        </w:numPr>
        <w:ind w:right="-57"/>
        <w:jc w:val="both"/>
        <w:rPr>
          <w:rFonts w:asciiTheme="minorHAnsi" w:hAnsiTheme="minorHAnsi" w:cs="Arial"/>
          <w:bCs/>
          <w:u w:val="single"/>
        </w:rPr>
      </w:pPr>
      <w:r>
        <w:rPr>
          <w:rFonts w:asciiTheme="minorHAnsi" w:hAnsiTheme="minorHAnsi" w:cs="Arial"/>
          <w:bCs/>
        </w:rPr>
        <w:t xml:space="preserve">παρέλθει άπρακτη πάροδος των προθεσμιών άσκησης της ένστασης </w:t>
      </w:r>
      <w:r w:rsidRPr="0018284E">
        <w:rPr>
          <w:rFonts w:asciiTheme="minorHAnsi" w:hAnsiTheme="minorHAnsi" w:cs="Arial"/>
          <w:b/>
        </w:rPr>
        <w:t>του άρθρου 127 του Ν. 4412/2016</w:t>
      </w:r>
      <w:r>
        <w:rPr>
          <w:rFonts w:asciiTheme="minorHAnsi" w:hAnsiTheme="minorHAnsi" w:cs="Arial"/>
          <w:bCs/>
        </w:rPr>
        <w:t xml:space="preserve"> ως τροποποιήθηκε και ισχύει και σε περίπτωση άσκησης, η έκδοση της απόφασης επί αυτής ή η πάροδος άπρακτης της προθεσμίας του πρώτου εδαφίου της </w:t>
      </w:r>
      <w:r w:rsidRPr="0018284E">
        <w:rPr>
          <w:rFonts w:asciiTheme="minorHAnsi" w:hAnsiTheme="minorHAnsi" w:cs="Arial"/>
          <w:b/>
        </w:rPr>
        <w:t>παραγράφου 2</w:t>
      </w:r>
      <w:r>
        <w:rPr>
          <w:rFonts w:asciiTheme="minorHAnsi" w:hAnsiTheme="minorHAnsi" w:cs="Arial"/>
          <w:bCs/>
        </w:rPr>
        <w:t xml:space="preserve"> </w:t>
      </w:r>
      <w:r w:rsidRPr="0018284E">
        <w:rPr>
          <w:rFonts w:asciiTheme="minorHAnsi" w:hAnsiTheme="minorHAnsi" w:cs="Arial"/>
          <w:b/>
        </w:rPr>
        <w:t>του άρθρου 127 του Ν. 4412/2016</w:t>
      </w:r>
      <w:r>
        <w:rPr>
          <w:rFonts w:asciiTheme="minorHAnsi" w:hAnsiTheme="minorHAnsi" w:cs="Arial"/>
          <w:bCs/>
        </w:rPr>
        <w:t xml:space="preserve"> ως τροποποιήθηκε και ισχύει.</w:t>
      </w:r>
    </w:p>
    <w:p w14:paraId="29B5B57C" w14:textId="2BEFA36A" w:rsidR="0018284E" w:rsidRPr="0018284E" w:rsidRDefault="0018284E" w:rsidP="0018284E">
      <w:pPr>
        <w:pStyle w:val="af2"/>
        <w:numPr>
          <w:ilvl w:val="0"/>
          <w:numId w:val="37"/>
        </w:numPr>
        <w:ind w:right="-57"/>
        <w:jc w:val="both"/>
        <w:rPr>
          <w:rFonts w:asciiTheme="minorHAnsi" w:hAnsiTheme="minorHAnsi" w:cs="Arial"/>
          <w:bCs/>
          <w:u w:val="single"/>
        </w:rPr>
      </w:pPr>
      <w:r>
        <w:rPr>
          <w:rFonts w:asciiTheme="minorHAnsi" w:hAnsiTheme="minorHAnsi" w:cs="Arial"/>
          <w:bCs/>
        </w:rPr>
        <w:t xml:space="preserve">κοινοποιηθεί η απόφαση κατακύρωσης στον </w:t>
      </w:r>
      <w:r w:rsidRPr="0018284E">
        <w:rPr>
          <w:rFonts w:asciiTheme="minorHAnsi" w:hAnsiTheme="minorHAnsi" w:cs="Arial"/>
          <w:b/>
        </w:rPr>
        <w:t>προσωρινό ανάδοχο</w:t>
      </w:r>
      <w:r>
        <w:rPr>
          <w:rFonts w:asciiTheme="minorHAnsi" w:hAnsiTheme="minorHAnsi" w:cs="Arial"/>
          <w:bCs/>
        </w:rPr>
        <w:t xml:space="preserve">, εφόσον ο τελευταίος υποβάλλει, έπειτα από σχετική πρόσκληση, υπεύθυνη δήλωση, που υπογράφεται κατά τα οριζόμενα στο </w:t>
      </w:r>
      <w:r w:rsidRPr="0018284E">
        <w:rPr>
          <w:rFonts w:asciiTheme="minorHAnsi" w:hAnsiTheme="minorHAnsi" w:cs="Arial"/>
          <w:b/>
        </w:rPr>
        <w:t>άρθρο 79 Α του Ν. 4412/2016</w:t>
      </w:r>
      <w:r>
        <w:rPr>
          <w:rFonts w:asciiTheme="minorHAnsi" w:hAnsiTheme="minorHAnsi" w:cs="Arial"/>
          <w:bCs/>
        </w:rPr>
        <w:t xml:space="preserve"> ως τροποποιήθηκε και ισχύει, στην οποία θα δηλώνεται ότι δεν έχουν επέλθει στο πρόσωπό του οψιγενείς μεταβολές κατά την έννοια του άρθρου 104 του Ν. 4412/2016 </w:t>
      </w:r>
      <w:r w:rsidRPr="0018284E">
        <w:rPr>
          <w:rFonts w:asciiTheme="minorHAnsi" w:hAnsiTheme="minorHAnsi" w:cs="Arial"/>
          <w:b/>
        </w:rPr>
        <w:t>και μόνον στην περίπτωση της άσκησης ένστασης του άρθρου 127</w:t>
      </w:r>
      <w:r>
        <w:rPr>
          <w:rFonts w:asciiTheme="minorHAnsi" w:hAnsiTheme="minorHAnsi" w:cs="Arial"/>
          <w:bCs/>
        </w:rPr>
        <w:t xml:space="preserve"> του ως άνω νόμου κατά της απόφασης κατακύρωσης. </w:t>
      </w:r>
    </w:p>
    <w:p w14:paraId="7F2D989F" w14:textId="205F69C6" w:rsidR="00D552F4" w:rsidRDefault="00235710" w:rsidP="00DC1040">
      <w:pPr>
        <w:ind w:left="23" w:right="-57"/>
        <w:jc w:val="both"/>
        <w:rPr>
          <w:rFonts w:asciiTheme="minorHAnsi" w:hAnsiTheme="minorHAnsi" w:cs="Arial"/>
          <w:bCs/>
        </w:rPr>
      </w:pPr>
      <w:r>
        <w:rPr>
          <w:rFonts w:asciiTheme="minorHAnsi" w:hAnsiTheme="minorHAnsi" w:cs="Arial"/>
          <w:bCs/>
        </w:rPr>
        <w:t xml:space="preserve">Η αναθέτουσα αρχή προσκαλεί τον ανάδοχο να προσέλθει για υπογραφή του συμφωνητικού, θέτοντάς του προθεσμία που δεν μπορεί να υπερβαίνει τις </w:t>
      </w:r>
      <w:r w:rsidRPr="005B63A6">
        <w:rPr>
          <w:rFonts w:asciiTheme="minorHAnsi" w:hAnsiTheme="minorHAnsi" w:cs="Arial"/>
          <w:b/>
        </w:rPr>
        <w:t>είκοσι (20) ημέρες</w:t>
      </w:r>
      <w:r>
        <w:rPr>
          <w:rFonts w:asciiTheme="minorHAnsi" w:hAnsiTheme="minorHAnsi" w:cs="Arial"/>
          <w:bCs/>
        </w:rPr>
        <w:t xml:space="preserve"> από την κοινοποίηση της σχετικής ειδικής πρόσκλησης. Το συμφωνητικό έχει αποδεικτικό χαρακτήρα.</w:t>
      </w:r>
    </w:p>
    <w:p w14:paraId="07698CCD" w14:textId="1912706B" w:rsidR="005B63A6" w:rsidRDefault="005B63A6" w:rsidP="00DC1040">
      <w:pPr>
        <w:ind w:left="23" w:right="-57"/>
        <w:jc w:val="both"/>
        <w:rPr>
          <w:rFonts w:asciiTheme="minorHAnsi" w:hAnsiTheme="minorHAnsi" w:cs="Arial"/>
          <w:bCs/>
        </w:rPr>
      </w:pPr>
      <w:r>
        <w:rPr>
          <w:rFonts w:asciiTheme="minorHAnsi" w:hAnsiTheme="minorHAnsi" w:cs="Arial"/>
          <w:bCs/>
        </w:rPr>
        <w:t>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ακολουθείται η διαδικασία του άρθρου 103 για τον προσφέροντα που υπέβαλε στην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w:t>
      </w:r>
    </w:p>
    <w:p w14:paraId="736F74A9" w14:textId="0B7487B8" w:rsidR="005B63A6" w:rsidRDefault="005B63A6" w:rsidP="00DC1040">
      <w:pPr>
        <w:ind w:left="23" w:right="-57"/>
        <w:jc w:val="both"/>
        <w:rPr>
          <w:rFonts w:asciiTheme="minorHAnsi" w:hAnsiTheme="minorHAnsi" w:cs="Arial"/>
          <w:bCs/>
        </w:rPr>
      </w:pPr>
    </w:p>
    <w:p w14:paraId="10875E36" w14:textId="3435F238" w:rsidR="005B63A6" w:rsidRDefault="005B63A6" w:rsidP="00DC1040">
      <w:pPr>
        <w:ind w:left="23" w:right="-57"/>
        <w:jc w:val="both"/>
        <w:rPr>
          <w:rFonts w:asciiTheme="minorHAnsi" w:hAnsiTheme="minorHAnsi" w:cs="Arial"/>
          <w:bCs/>
        </w:rPr>
      </w:pPr>
    </w:p>
    <w:p w14:paraId="149A1574" w14:textId="7666B22D" w:rsidR="005B63A6" w:rsidRPr="005B63A6" w:rsidRDefault="005B63A6" w:rsidP="005B63A6">
      <w:pPr>
        <w:ind w:right="-57"/>
        <w:jc w:val="both"/>
        <w:rPr>
          <w:rFonts w:asciiTheme="minorHAnsi" w:hAnsiTheme="minorHAnsi" w:cs="Arial"/>
          <w:b/>
          <w:bCs/>
        </w:rPr>
      </w:pPr>
      <w:r w:rsidRPr="005B63A6">
        <w:rPr>
          <w:rFonts w:asciiTheme="minorHAnsi" w:hAnsiTheme="minorHAnsi" w:cs="Arial"/>
          <w:b/>
          <w:bCs/>
        </w:rPr>
        <w:t>ΑΡΘΡΟ 15</w:t>
      </w:r>
      <w:r w:rsidR="002F1D3B">
        <w:rPr>
          <w:rFonts w:asciiTheme="minorHAnsi" w:hAnsiTheme="minorHAnsi" w:cs="Arial"/>
          <w:b/>
          <w:bCs/>
        </w:rPr>
        <w:t>.</w:t>
      </w:r>
      <w:r w:rsidRPr="005B63A6">
        <w:rPr>
          <w:rFonts w:asciiTheme="minorHAnsi" w:hAnsiTheme="minorHAnsi" w:cs="Arial"/>
          <w:b/>
          <w:bCs/>
        </w:rPr>
        <w:t xml:space="preserve"> ΔΙΚΑΙΩΜΑ ΜΑΤΑΙΩΣΗΣ</w:t>
      </w:r>
    </w:p>
    <w:p w14:paraId="71EB4288" w14:textId="2DFFBE23" w:rsidR="00F76492" w:rsidRDefault="005B63A6" w:rsidP="00DC1040">
      <w:pPr>
        <w:ind w:left="23" w:right="-57"/>
        <w:jc w:val="both"/>
        <w:rPr>
          <w:rFonts w:asciiTheme="minorHAnsi" w:hAnsiTheme="minorHAnsi" w:cs="Arial"/>
          <w:bCs/>
        </w:rPr>
      </w:pPr>
      <w:r>
        <w:rPr>
          <w:rFonts w:asciiTheme="minorHAnsi" w:hAnsiTheme="minorHAnsi" w:cs="Arial"/>
          <w:bCs/>
        </w:rPr>
        <w:t>Η Αναθέτουσα Αρχή με αιτιολογημένη απόφασή της, μετά από σχετική γνωμοδότηση της Επιτροπής του Διαγωνισμού, διατηρεί το δικαίωμα:</w:t>
      </w:r>
    </w:p>
    <w:p w14:paraId="472E1749" w14:textId="75349375" w:rsidR="005B63A6" w:rsidRDefault="005B63A6" w:rsidP="005B63A6">
      <w:pPr>
        <w:pStyle w:val="af2"/>
        <w:numPr>
          <w:ilvl w:val="0"/>
          <w:numId w:val="38"/>
        </w:numPr>
        <w:ind w:right="-57"/>
        <w:jc w:val="both"/>
        <w:rPr>
          <w:rFonts w:asciiTheme="minorHAnsi" w:hAnsiTheme="minorHAnsi" w:cs="Arial"/>
          <w:bCs/>
        </w:rPr>
      </w:pPr>
      <w:r>
        <w:rPr>
          <w:rFonts w:asciiTheme="minorHAnsi" w:hAnsiTheme="minorHAnsi" w:cs="Arial"/>
          <w:bCs/>
        </w:rPr>
        <w:t xml:space="preserve">να αποφασίσει τη ματαίωση, ακύρωση ή διακοπή </w:t>
      </w:r>
      <w:r w:rsidR="00D7399F">
        <w:rPr>
          <w:rFonts w:asciiTheme="minorHAnsi" w:hAnsiTheme="minorHAnsi" w:cs="Arial"/>
          <w:bCs/>
        </w:rPr>
        <w:t>του διαγωνισμού</w:t>
      </w:r>
    </w:p>
    <w:p w14:paraId="7D09ED3B" w14:textId="1B3B947F" w:rsidR="00D7399F" w:rsidRDefault="00D7399F" w:rsidP="005B63A6">
      <w:pPr>
        <w:pStyle w:val="af2"/>
        <w:numPr>
          <w:ilvl w:val="0"/>
          <w:numId w:val="38"/>
        </w:numPr>
        <w:ind w:right="-57"/>
        <w:jc w:val="both"/>
        <w:rPr>
          <w:rFonts w:asciiTheme="minorHAnsi" w:hAnsiTheme="minorHAnsi" w:cs="Arial"/>
          <w:bCs/>
        </w:rPr>
      </w:pPr>
      <w:r>
        <w:rPr>
          <w:rFonts w:asciiTheme="minorHAnsi" w:hAnsiTheme="minorHAnsi" w:cs="Arial"/>
          <w:bCs/>
        </w:rPr>
        <w:t>να αποφασίσει τη ματαίωση του διαγωνισμού και την επανάληψή του με τροποποίηση ή μη των όρων και των προδιαγραφών της Διακήρυξης</w:t>
      </w:r>
    </w:p>
    <w:p w14:paraId="57BC8468" w14:textId="20E9D487" w:rsidR="00D7399F" w:rsidRDefault="00D7399F" w:rsidP="005B63A6">
      <w:pPr>
        <w:pStyle w:val="af2"/>
        <w:numPr>
          <w:ilvl w:val="0"/>
          <w:numId w:val="38"/>
        </w:numPr>
        <w:ind w:right="-57"/>
        <w:jc w:val="both"/>
        <w:rPr>
          <w:rFonts w:asciiTheme="minorHAnsi" w:hAnsiTheme="minorHAnsi" w:cs="Arial"/>
          <w:b/>
        </w:rPr>
      </w:pPr>
      <w:r>
        <w:rPr>
          <w:rFonts w:asciiTheme="minorHAnsi" w:hAnsiTheme="minorHAnsi" w:cs="Arial"/>
          <w:bCs/>
        </w:rPr>
        <w:t xml:space="preserve">να αποφασίσει τη ματαίωση του διαγωνισμού και να προσφύγει στη διαδικασία </w:t>
      </w:r>
      <w:r w:rsidRPr="00D7399F">
        <w:rPr>
          <w:rFonts w:asciiTheme="minorHAnsi" w:hAnsiTheme="minorHAnsi" w:cs="Arial"/>
          <w:b/>
        </w:rPr>
        <w:t>των άρθρων 29 ή 32 του Ν. 4412/2016.</w:t>
      </w:r>
    </w:p>
    <w:p w14:paraId="458B1583" w14:textId="5D644F70" w:rsidR="00D7399F" w:rsidRDefault="00D7399F" w:rsidP="00D7399F">
      <w:pPr>
        <w:ind w:right="-57"/>
        <w:jc w:val="both"/>
        <w:rPr>
          <w:rFonts w:asciiTheme="minorHAnsi" w:hAnsiTheme="minorHAnsi" w:cs="Arial"/>
          <w:b/>
        </w:rPr>
      </w:pPr>
    </w:p>
    <w:p w14:paraId="6C487059" w14:textId="320AFF6B" w:rsidR="00D7399F" w:rsidRDefault="00D7399F" w:rsidP="00D7399F">
      <w:pPr>
        <w:ind w:right="-57"/>
        <w:jc w:val="both"/>
        <w:rPr>
          <w:rFonts w:asciiTheme="minorHAnsi" w:hAnsiTheme="minorHAnsi" w:cs="Arial"/>
          <w:b/>
        </w:rPr>
      </w:pPr>
    </w:p>
    <w:p w14:paraId="6AF573BA" w14:textId="5CCE5D02" w:rsidR="00D7399F" w:rsidRDefault="00D7399F" w:rsidP="00D7399F">
      <w:pPr>
        <w:ind w:right="-57"/>
        <w:jc w:val="both"/>
        <w:rPr>
          <w:rFonts w:asciiTheme="minorHAnsi" w:hAnsiTheme="minorHAnsi" w:cs="Arial"/>
          <w:b/>
        </w:rPr>
      </w:pPr>
      <w:r>
        <w:rPr>
          <w:rFonts w:asciiTheme="minorHAnsi" w:hAnsiTheme="minorHAnsi" w:cs="Arial"/>
          <w:b/>
        </w:rPr>
        <w:t>ΑΡΘΡΟ 16</w:t>
      </w:r>
      <w:r w:rsidR="002F1D3B">
        <w:rPr>
          <w:rFonts w:asciiTheme="minorHAnsi" w:hAnsiTheme="minorHAnsi" w:cs="Arial"/>
          <w:b/>
        </w:rPr>
        <w:t>.</w:t>
      </w:r>
      <w:r>
        <w:rPr>
          <w:rFonts w:asciiTheme="minorHAnsi" w:hAnsiTheme="minorHAnsi" w:cs="Arial"/>
          <w:b/>
        </w:rPr>
        <w:t xml:space="preserve"> ΚΑΤΑΡΤΙΣΗ ΚΑΙ ΥΠΟΓΡΑΦΗ ΣΥΜΒΑΣΗΣ</w:t>
      </w:r>
    </w:p>
    <w:p w14:paraId="4292C8C5" w14:textId="6789546E" w:rsidR="00D7399F" w:rsidRDefault="00D7399F" w:rsidP="00D7399F">
      <w:pPr>
        <w:ind w:right="-57"/>
        <w:jc w:val="both"/>
        <w:rPr>
          <w:rFonts w:asciiTheme="minorHAnsi" w:hAnsiTheme="minorHAnsi" w:cs="Arial"/>
          <w:bCs/>
        </w:rPr>
      </w:pPr>
      <w:r>
        <w:rPr>
          <w:rFonts w:asciiTheme="minorHAnsi" w:hAnsiTheme="minorHAnsi" w:cs="Arial"/>
          <w:bCs/>
        </w:rPr>
        <w:t>Μετά την απόφαση κατακύρωσης καταρτίζεται η σχετική Σύμβαση, η οποία ρυθμίζει όλες τις λεπτομέρειες για τη εφαρμογή της Κατακύρωσης.</w:t>
      </w:r>
    </w:p>
    <w:p w14:paraId="1A78E7AA" w14:textId="497FD3B0" w:rsidR="00D7399F" w:rsidRDefault="00D7399F" w:rsidP="00D7399F">
      <w:pPr>
        <w:ind w:right="-57"/>
        <w:jc w:val="both"/>
        <w:rPr>
          <w:rFonts w:asciiTheme="minorHAnsi" w:hAnsiTheme="minorHAnsi" w:cs="Arial"/>
          <w:bCs/>
        </w:rPr>
      </w:pPr>
    </w:p>
    <w:p w14:paraId="47E8DED4" w14:textId="7313A374" w:rsidR="00EA3573" w:rsidRDefault="00EA3573" w:rsidP="00D7399F">
      <w:pPr>
        <w:ind w:right="-57"/>
        <w:jc w:val="both"/>
        <w:rPr>
          <w:rFonts w:asciiTheme="minorHAnsi" w:hAnsiTheme="minorHAnsi" w:cs="Arial"/>
          <w:bCs/>
        </w:rPr>
      </w:pPr>
      <w:r>
        <w:rPr>
          <w:rFonts w:asciiTheme="minorHAnsi" w:hAnsiTheme="minorHAnsi" w:cs="Arial"/>
          <w:bCs/>
        </w:rPr>
        <w:t>Η Σύμβαση, που περιλαμβάνει λεπτομερώς όλους τους όρους και τις προϋποθέσεις για την υλοποίηση του έργου καθώς και τα δικαιώματα και τις υποχρεώσεις των συμβαλλομένων μερών, καταρτίζεται με βάση την απόφαση κατακύρωσης, την προσφορά και τη διακήρυξη.</w:t>
      </w:r>
    </w:p>
    <w:p w14:paraId="53727FB7" w14:textId="22017F2D" w:rsidR="00EA3573" w:rsidRDefault="00EA3573" w:rsidP="00D7399F">
      <w:pPr>
        <w:ind w:right="-57"/>
        <w:jc w:val="both"/>
        <w:rPr>
          <w:rFonts w:asciiTheme="minorHAnsi" w:hAnsiTheme="minorHAnsi" w:cs="Arial"/>
          <w:bCs/>
        </w:rPr>
      </w:pPr>
      <w:r>
        <w:rPr>
          <w:rFonts w:asciiTheme="minorHAnsi" w:hAnsiTheme="minorHAnsi" w:cs="Arial"/>
          <w:bCs/>
        </w:rPr>
        <w:t xml:space="preserve">Μετά την κοινοποίηση της απόφασης κατακύρωσης στους λοιπούς υποψηφίους και σύμφωνα με τα αναφερόμενα στην </w:t>
      </w:r>
      <w:r w:rsidRPr="00EA3573">
        <w:rPr>
          <w:rFonts w:asciiTheme="minorHAnsi" w:hAnsiTheme="minorHAnsi" w:cs="Arial"/>
          <w:b/>
        </w:rPr>
        <w:t>παράγραφο 14.6</w:t>
      </w:r>
      <w:r>
        <w:rPr>
          <w:rFonts w:asciiTheme="minorHAnsi" w:hAnsiTheme="minorHAnsi" w:cs="Arial"/>
          <w:b/>
        </w:rPr>
        <w:t xml:space="preserve">, </w:t>
      </w:r>
      <w:r>
        <w:rPr>
          <w:rFonts w:asciiTheme="minorHAnsi" w:hAnsiTheme="minorHAnsi" w:cs="Arial"/>
          <w:bCs/>
        </w:rPr>
        <w:t xml:space="preserve">η Αναθέτουσα Αρχή καλεί τον Ανάδοχο για την υπογραφή της σύμβασης, σε προθεσμία που </w:t>
      </w:r>
      <w:r>
        <w:rPr>
          <w:rFonts w:asciiTheme="minorHAnsi" w:hAnsiTheme="minorHAnsi" w:cs="Arial"/>
          <w:b/>
        </w:rPr>
        <w:t>δεν μπορεί να υπερβαίνει τις είκοσι (20) ημερολογιακές ημέρες από την κοινοποίησης της πρόσκλησης.</w:t>
      </w:r>
      <w:r>
        <w:rPr>
          <w:rFonts w:asciiTheme="minorHAnsi" w:hAnsiTheme="minorHAnsi" w:cs="Arial"/>
          <w:bCs/>
        </w:rPr>
        <w:t xml:space="preserve"> Ο Ανάδοχος υποχρεούται να προσέλθει για την υπογραφή της Σύμβασης, προσκομίζοντας τα παρακάτω στοιχεία:</w:t>
      </w:r>
    </w:p>
    <w:p w14:paraId="2E789AAB" w14:textId="63D26A3C" w:rsidR="00EA3573" w:rsidRDefault="00EA3573" w:rsidP="00D7399F">
      <w:pPr>
        <w:ind w:right="-57"/>
        <w:jc w:val="both"/>
        <w:rPr>
          <w:rFonts w:asciiTheme="minorHAnsi" w:hAnsiTheme="minorHAnsi" w:cs="Arial"/>
          <w:bCs/>
        </w:rPr>
      </w:pPr>
    </w:p>
    <w:p w14:paraId="1A427104" w14:textId="595978A0" w:rsidR="00EA3573" w:rsidRDefault="00DA2476" w:rsidP="00D7399F">
      <w:pPr>
        <w:ind w:right="-57"/>
        <w:jc w:val="both"/>
        <w:rPr>
          <w:rFonts w:asciiTheme="minorHAnsi" w:hAnsiTheme="minorHAnsi" w:cs="Arial"/>
          <w:bCs/>
        </w:rPr>
      </w:pPr>
      <w:r>
        <w:rPr>
          <w:rFonts w:asciiTheme="minorHAnsi" w:hAnsiTheme="minorHAnsi" w:cs="Arial"/>
          <w:bCs/>
        </w:rPr>
        <w:t xml:space="preserve">(α) Στην περίπτωση που ο Ανάδοχος είναι εταιρεία ή συνεταιρισμός ή ένωση προσώπων, </w:t>
      </w:r>
      <w:r>
        <w:rPr>
          <w:rFonts w:asciiTheme="minorHAnsi" w:hAnsiTheme="minorHAnsi" w:cs="Arial"/>
          <w:b/>
        </w:rPr>
        <w:t xml:space="preserve">τα έγγραφα νομιμοποίησης </w:t>
      </w:r>
      <w:r>
        <w:rPr>
          <w:rFonts w:asciiTheme="minorHAnsi" w:hAnsiTheme="minorHAnsi" w:cs="Arial"/>
          <w:bCs/>
        </w:rPr>
        <w:t>του προσώπου που θα υπογράψει τη Σύμβαση.</w:t>
      </w:r>
    </w:p>
    <w:p w14:paraId="58756BF6" w14:textId="68D0ED7F" w:rsidR="00DA2476" w:rsidRDefault="00DA2476" w:rsidP="00D7399F">
      <w:pPr>
        <w:ind w:right="-57"/>
        <w:jc w:val="both"/>
        <w:rPr>
          <w:rFonts w:asciiTheme="minorHAnsi" w:hAnsiTheme="minorHAnsi" w:cs="Arial"/>
          <w:bCs/>
        </w:rPr>
      </w:pPr>
      <w:r>
        <w:rPr>
          <w:rFonts w:asciiTheme="minorHAnsi" w:hAnsiTheme="minorHAnsi" w:cs="Arial"/>
          <w:bCs/>
        </w:rPr>
        <w:t xml:space="preserve">(β) </w:t>
      </w:r>
      <w:r>
        <w:rPr>
          <w:rFonts w:asciiTheme="minorHAnsi" w:hAnsiTheme="minorHAnsi" w:cs="Arial"/>
          <w:b/>
        </w:rPr>
        <w:t xml:space="preserve">Εγγύηση καλής εκτέλεσης </w:t>
      </w:r>
      <w:r>
        <w:rPr>
          <w:rFonts w:asciiTheme="minorHAnsi" w:hAnsiTheme="minorHAnsi" w:cs="Arial"/>
          <w:bCs/>
        </w:rPr>
        <w:t xml:space="preserve">των όρων της Σύμβασης ποσού που θα αντιστοιχεί στο </w:t>
      </w:r>
      <w:r>
        <w:rPr>
          <w:rFonts w:asciiTheme="minorHAnsi" w:hAnsiTheme="minorHAnsi" w:cs="Arial"/>
          <w:b/>
        </w:rPr>
        <w:t xml:space="preserve">5% </w:t>
      </w:r>
      <w:r>
        <w:rPr>
          <w:rFonts w:asciiTheme="minorHAnsi" w:hAnsiTheme="minorHAnsi" w:cs="Arial"/>
          <w:bCs/>
        </w:rPr>
        <w:t>της συμβατικής αξίας χωρίς το ΦΠΑ.</w:t>
      </w:r>
    </w:p>
    <w:p w14:paraId="32341F8B" w14:textId="14AADB62" w:rsidR="00DA2476" w:rsidRDefault="00DA2476" w:rsidP="00D7399F">
      <w:pPr>
        <w:ind w:right="-57"/>
        <w:jc w:val="both"/>
        <w:rPr>
          <w:rFonts w:asciiTheme="minorHAnsi" w:hAnsiTheme="minorHAnsi" w:cs="Arial"/>
          <w:bCs/>
        </w:rPr>
      </w:pPr>
    </w:p>
    <w:p w14:paraId="79AF07CE" w14:textId="256498AC" w:rsidR="00DA2476" w:rsidRDefault="00DA2476" w:rsidP="00D7399F">
      <w:pPr>
        <w:ind w:right="-57"/>
        <w:jc w:val="both"/>
        <w:rPr>
          <w:rFonts w:asciiTheme="minorHAnsi" w:hAnsiTheme="minorHAnsi" w:cs="Arial"/>
          <w:bCs/>
        </w:rPr>
      </w:pPr>
      <w:r>
        <w:rPr>
          <w:rFonts w:asciiTheme="minorHAnsi" w:hAnsiTheme="minorHAnsi" w:cs="Arial"/>
          <w:bCs/>
        </w:rPr>
        <w:t>Η εγγύηση καλής εκτέλεσης, όπως και όλες οι εγγυήσεις που αναφέρονται στη Διακήρυξη, εκδίδονται από πιστωτικά ιδρύματα ή ασφαλιστικές επιχειρήσεις κατά την έννοια των περιπτώσεων β’ και γ’ της παρ. 1 του άρθρου 14 του Ν. 4364/2016 (Α’ 13) που λειτουργούν νόμιμα στα κράτη – μέλη της Ένωσης ή του Ευρωπαϊκού Οικονομικού Χώρου ή στα κράτη – 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οικονομική φορέα.</w:t>
      </w:r>
    </w:p>
    <w:p w14:paraId="1F41CF7C" w14:textId="3AC18916" w:rsidR="00DA2476" w:rsidRDefault="00DA2476" w:rsidP="00D7399F">
      <w:pPr>
        <w:ind w:right="-57"/>
        <w:jc w:val="both"/>
        <w:rPr>
          <w:rFonts w:asciiTheme="minorHAnsi" w:hAnsiTheme="minorHAnsi" w:cs="Arial"/>
          <w:bCs/>
        </w:rPr>
      </w:pPr>
    </w:p>
    <w:p w14:paraId="2DB4DDF2" w14:textId="6F38FA57" w:rsidR="00DA2476" w:rsidRDefault="00DA2476" w:rsidP="00D7399F">
      <w:pPr>
        <w:ind w:right="-57"/>
        <w:jc w:val="both"/>
        <w:rPr>
          <w:rFonts w:asciiTheme="minorHAnsi" w:hAnsiTheme="minorHAnsi" w:cs="Arial"/>
          <w:b/>
        </w:rPr>
      </w:pPr>
      <w:r>
        <w:rPr>
          <w:rFonts w:asciiTheme="minorHAnsi" w:hAnsiTheme="minorHAnsi" w:cs="Arial"/>
          <w:b/>
        </w:rPr>
        <w:t>Η εγγύηση καλής εκτέλεσης πρέπει να συνταχθεί σύμφωνα με το υπόδειγμα του ΜΕΡΟΥΣ Δ’ της παρούσας διακήρυξης.</w:t>
      </w:r>
    </w:p>
    <w:p w14:paraId="77E8C388" w14:textId="512E1DAA" w:rsidR="00DA2476" w:rsidRDefault="00DA2476" w:rsidP="00D7399F">
      <w:pPr>
        <w:ind w:right="-57"/>
        <w:jc w:val="both"/>
        <w:rPr>
          <w:rFonts w:asciiTheme="minorHAnsi" w:hAnsiTheme="minorHAnsi" w:cs="Arial"/>
          <w:bCs/>
        </w:rPr>
      </w:pPr>
      <w:r>
        <w:rPr>
          <w:rFonts w:asciiTheme="minorHAnsi" w:hAnsiTheme="minorHAnsi" w:cs="Arial"/>
          <w:bCs/>
        </w:rPr>
        <w:t xml:space="preserve">Η υπογραφή του συμφωνητικού έχει </w:t>
      </w:r>
      <w:r>
        <w:rPr>
          <w:rFonts w:asciiTheme="minorHAnsi" w:hAnsiTheme="minorHAnsi" w:cs="Arial"/>
          <w:b/>
          <w:u w:val="single"/>
        </w:rPr>
        <w:t>αποδεικτικό χαρακτήρα.</w:t>
      </w:r>
      <w:r>
        <w:rPr>
          <w:rFonts w:asciiTheme="minorHAnsi" w:hAnsiTheme="minorHAnsi" w:cs="Arial"/>
          <w:bCs/>
        </w:rPr>
        <w:t xml:space="preserve"> Εάν ο ανάδοχος δεν προσέλθει να υπογράψει το συμφωνητικό, μέσα στην προθεσμία που ορίζεται στην </w:t>
      </w:r>
      <w:r>
        <w:rPr>
          <w:rFonts w:asciiTheme="minorHAnsi" w:hAnsiTheme="minorHAnsi" w:cs="Arial"/>
          <w:bCs/>
        </w:rPr>
        <w:lastRenderedPageBreak/>
        <w:t xml:space="preserve">ειδική πρόσκληση, κηρύσσεται έκπτωτος, καταπίπτει υπέρ της αναθέτουσας αρχής η εγγύηση συμμετοχής του και </w:t>
      </w:r>
      <w:r>
        <w:rPr>
          <w:rFonts w:asciiTheme="minorHAnsi" w:hAnsiTheme="minorHAnsi" w:cs="Arial"/>
          <w:b/>
          <w:u w:val="single"/>
        </w:rPr>
        <w:t>ακολουθείται η διαδικασία του άρθρου 14 της παρούσας</w:t>
      </w:r>
      <w:r>
        <w:rPr>
          <w:rFonts w:asciiTheme="minorHAnsi" w:hAnsiTheme="minorHAnsi" w:cs="Arial"/>
          <w:bCs/>
        </w:rPr>
        <w:t xml:space="preserve">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w:t>
      </w:r>
      <w:r w:rsidR="00B01B07">
        <w:rPr>
          <w:rFonts w:asciiTheme="minorHAnsi" w:hAnsiTheme="minorHAnsi" w:cs="Arial"/>
          <w:bCs/>
        </w:rPr>
        <w:t xml:space="preserve">, η διαδικασία ανάθεσης ματαιώνεται, σύμφωνα με το </w:t>
      </w:r>
      <w:r w:rsidR="00B01B07">
        <w:rPr>
          <w:rFonts w:asciiTheme="minorHAnsi" w:hAnsiTheme="minorHAnsi" w:cs="Arial"/>
          <w:b/>
          <w:u w:val="single"/>
        </w:rPr>
        <w:t>άρθρο 15</w:t>
      </w:r>
      <w:r w:rsidR="00B01B07">
        <w:rPr>
          <w:rFonts w:asciiTheme="minorHAnsi" w:hAnsiTheme="minorHAnsi" w:cs="Arial"/>
          <w:bCs/>
        </w:rPr>
        <w:t xml:space="preserve"> της παρούσας.</w:t>
      </w:r>
    </w:p>
    <w:p w14:paraId="7134DE18" w14:textId="143928AC" w:rsidR="00B01B07" w:rsidRDefault="00B01B07" w:rsidP="00D7399F">
      <w:pPr>
        <w:ind w:right="-57"/>
        <w:jc w:val="both"/>
        <w:rPr>
          <w:rFonts w:asciiTheme="minorHAnsi" w:hAnsiTheme="minorHAnsi" w:cs="Arial"/>
          <w:bCs/>
        </w:rPr>
      </w:pPr>
    </w:p>
    <w:p w14:paraId="6FD9FBF7" w14:textId="6A0ED8BE" w:rsidR="00B01B07" w:rsidRPr="00B01B07" w:rsidRDefault="00B01B07" w:rsidP="00D7399F">
      <w:pPr>
        <w:ind w:right="-57"/>
        <w:jc w:val="both"/>
        <w:rPr>
          <w:rFonts w:asciiTheme="minorHAnsi" w:hAnsiTheme="minorHAnsi" w:cs="Arial"/>
          <w:bCs/>
        </w:rPr>
      </w:pPr>
      <w:r w:rsidRPr="00122231">
        <w:rPr>
          <w:noProof/>
          <w:sz w:val="22"/>
          <w:szCs w:val="22"/>
        </w:rPr>
        <mc:AlternateContent>
          <mc:Choice Requires="wps">
            <w:drawing>
              <wp:anchor distT="0" distB="0" distL="0" distR="0" simplePos="0" relativeHeight="251659264" behindDoc="1" locked="0" layoutInCell="1" allowOverlap="1" wp14:anchorId="569DEDA1" wp14:editId="03B215F4">
                <wp:simplePos x="0" y="0"/>
                <wp:positionH relativeFrom="page">
                  <wp:posOffset>1080135</wp:posOffset>
                </wp:positionH>
                <wp:positionV relativeFrom="paragraph">
                  <wp:posOffset>189865</wp:posOffset>
                </wp:positionV>
                <wp:extent cx="2072005" cy="193675"/>
                <wp:effectExtent l="0" t="0" r="0" b="0"/>
                <wp:wrapTopAndBottom/>
                <wp:docPr id="53"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2005" cy="19367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CC190D3" w14:textId="7BA60C18" w:rsidR="00546EC0" w:rsidRPr="00B01B07" w:rsidRDefault="00546EC0" w:rsidP="00B01B07">
                            <w:pPr>
                              <w:spacing w:before="2"/>
                              <w:ind w:left="103"/>
                              <w:rPr>
                                <w:rFonts w:asciiTheme="minorHAnsi" w:hAnsiTheme="minorHAnsi" w:cstheme="minorHAnsi"/>
                                <w:b/>
                              </w:rPr>
                            </w:pPr>
                            <w:r w:rsidRPr="00B01B07">
                              <w:rPr>
                                <w:rFonts w:asciiTheme="minorHAnsi" w:hAnsiTheme="minorHAnsi" w:cstheme="minorHAnsi"/>
                                <w:b/>
                              </w:rPr>
                              <w:t>ΒΑΣΙΚΑ ΣΤΟΙΧΕΙΑ ΣΥΜΒΑΣΗΣ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9DEDA1" id="_x0000_t202" coordsize="21600,21600" o:spt="202" path="m,l,21600r21600,l21600,xe">
                <v:stroke joinstyle="miter"/>
                <v:path gradientshapeok="t" o:connecttype="rect"/>
              </v:shapetype>
              <v:shape id="Text Box 47" o:spid="_x0000_s1026" type="#_x0000_t202" style="position:absolute;left:0;text-align:left;margin-left:85.05pt;margin-top:14.95pt;width:163.15pt;height:15.2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" filled="f" strokeweight=".48pt">
                <v:textbox inset="0,0,0,0">
                  <w:txbxContent>
                    <w:p w14:paraId="0CC190D3" w14:textId="7BA60C18" w:rsidR="00546EC0" w:rsidRPr="00B01B07" w:rsidRDefault="00546EC0" w:rsidP="00B01B07">
                      <w:pPr>
                        <w:spacing w:before="2"/>
                        <w:ind w:left="103"/>
                        <w:rPr>
                          <w:rFonts w:asciiTheme="minorHAnsi" w:hAnsiTheme="minorHAnsi" w:cstheme="minorHAnsi"/>
                          <w:b/>
                        </w:rPr>
                      </w:pPr>
                      <w:r w:rsidRPr="00B01B07">
                        <w:rPr>
                          <w:rFonts w:asciiTheme="minorHAnsi" w:hAnsiTheme="minorHAnsi" w:cstheme="minorHAnsi"/>
                          <w:b/>
                        </w:rPr>
                        <w:t>ΒΑΣΙΚΑ ΣΤΟΙΧΕΙΑ ΣΥΜΒΑΣΗΣ</w:t>
                      </w:r>
                    </w:p>
                  </w:txbxContent>
                </v:textbox>
                <w10:wrap type="topAndBottom" anchorx="page"/>
              </v:shape>
            </w:pict>
          </mc:Fallback>
        </mc:AlternateContent>
      </w:r>
    </w:p>
    <w:p w14:paraId="46300EA1" w14:textId="77777777" w:rsidR="00F76492" w:rsidRDefault="00F76492" w:rsidP="00DC1040">
      <w:pPr>
        <w:ind w:left="23" w:right="-57"/>
        <w:jc w:val="both"/>
        <w:rPr>
          <w:rFonts w:asciiTheme="minorHAnsi" w:hAnsiTheme="minorHAnsi" w:cs="Arial"/>
          <w:bCs/>
        </w:rPr>
      </w:pPr>
    </w:p>
    <w:p w14:paraId="7BCC62A9" w14:textId="73D30EE2" w:rsidR="00F76492" w:rsidRDefault="00B01B07" w:rsidP="0054365E">
      <w:pPr>
        <w:ind w:right="-57"/>
        <w:jc w:val="both"/>
        <w:rPr>
          <w:rFonts w:asciiTheme="minorHAnsi" w:hAnsiTheme="minorHAnsi" w:cs="Arial"/>
          <w:b/>
        </w:rPr>
      </w:pPr>
      <w:r>
        <w:rPr>
          <w:rFonts w:asciiTheme="minorHAnsi" w:hAnsiTheme="minorHAnsi" w:cs="Arial"/>
          <w:b/>
        </w:rPr>
        <w:t>ΑΡΘΡΟ 17</w:t>
      </w:r>
      <w:r w:rsidR="002F1D3B">
        <w:rPr>
          <w:rFonts w:asciiTheme="minorHAnsi" w:hAnsiTheme="minorHAnsi" w:cs="Arial"/>
          <w:b/>
        </w:rPr>
        <w:t>.</w:t>
      </w:r>
      <w:r>
        <w:rPr>
          <w:rFonts w:asciiTheme="minorHAnsi" w:hAnsiTheme="minorHAnsi" w:cs="Arial"/>
          <w:b/>
        </w:rPr>
        <w:t xml:space="preserve"> ΕΦΑΡΜΟΣΤΕΟ ΔΙΚΑΙΟ</w:t>
      </w:r>
    </w:p>
    <w:p w14:paraId="1DE67305" w14:textId="22637359" w:rsidR="00B01B07" w:rsidRDefault="00B01B07" w:rsidP="0054365E">
      <w:pPr>
        <w:ind w:right="-57"/>
        <w:jc w:val="both"/>
        <w:rPr>
          <w:rFonts w:asciiTheme="minorHAnsi" w:hAnsiTheme="minorHAnsi" w:cs="Arial"/>
          <w:bCs/>
        </w:rPr>
      </w:pPr>
      <w:r>
        <w:rPr>
          <w:rFonts w:asciiTheme="minorHAnsi" w:hAnsiTheme="minorHAnsi" w:cs="Arial"/>
          <w:bCs/>
        </w:rPr>
        <w:t>Η Σύμβαση διέπεται από το Ελληνικό Δίκαια.</w:t>
      </w:r>
    </w:p>
    <w:p w14:paraId="5C4CDB99" w14:textId="3423A520" w:rsidR="00B01B07" w:rsidRDefault="00B01B07" w:rsidP="0054365E">
      <w:pPr>
        <w:ind w:right="-57"/>
        <w:jc w:val="both"/>
        <w:rPr>
          <w:rFonts w:asciiTheme="minorHAnsi" w:hAnsiTheme="minorHAnsi" w:cs="Arial"/>
          <w:bCs/>
        </w:rPr>
      </w:pPr>
      <w:r>
        <w:rPr>
          <w:rFonts w:asciiTheme="minorHAnsi" w:hAnsiTheme="minorHAnsi" w:cs="Arial"/>
          <w:bCs/>
        </w:rPr>
        <w:t>Σε περίπτωση διαφορών που ενδεχομένως προκύψουν σχετικά με την ερμηνεία ή την εκτέλεση ή την εφαρμογή της Σύμβασης ή εξ’ αφορμής της, η Αναθέτουσα Αρχή και ο Ανάδοχος  καταβάλλουν κάθε προσπάθεια για τη φιλική επίλυσή τους, σύμφωνα με τους κανόνες της καλής πίστης και των χρηστών συναλλακτικών ηθών.</w:t>
      </w:r>
    </w:p>
    <w:p w14:paraId="56827D36" w14:textId="2B7FCB4A" w:rsidR="00B01B07" w:rsidRDefault="00B01B07" w:rsidP="0054365E">
      <w:pPr>
        <w:ind w:right="-57"/>
        <w:jc w:val="both"/>
        <w:rPr>
          <w:rFonts w:asciiTheme="minorHAnsi" w:hAnsiTheme="minorHAnsi" w:cs="Arial"/>
          <w:bCs/>
        </w:rPr>
      </w:pPr>
      <w:r>
        <w:rPr>
          <w:rFonts w:asciiTheme="minorHAnsi" w:hAnsiTheme="minorHAnsi" w:cs="Arial"/>
          <w:bCs/>
        </w:rPr>
        <w:t>Για κάθε διαφορά που δεν είναι δυνατό να επιλυθεί σύμφωνα με τα παραπάνω οριζόμενα, αρμόδια θα είναι τα δικαστήρια που εδρεύουν στον Πειραιά.</w:t>
      </w:r>
    </w:p>
    <w:p w14:paraId="60A68F94" w14:textId="70DF0C5C" w:rsidR="00B01B07" w:rsidRDefault="00B01B07" w:rsidP="0054365E">
      <w:pPr>
        <w:ind w:right="-57"/>
        <w:jc w:val="both"/>
        <w:rPr>
          <w:rFonts w:asciiTheme="minorHAnsi" w:hAnsiTheme="minorHAnsi" w:cs="Arial"/>
          <w:bCs/>
        </w:rPr>
      </w:pPr>
    </w:p>
    <w:p w14:paraId="31880FD9" w14:textId="02EEE94B" w:rsidR="00B01B07" w:rsidRDefault="00B01B07" w:rsidP="0054365E">
      <w:pPr>
        <w:ind w:right="-57"/>
        <w:jc w:val="both"/>
        <w:rPr>
          <w:rFonts w:asciiTheme="minorHAnsi" w:hAnsiTheme="minorHAnsi" w:cs="Arial"/>
          <w:b/>
        </w:rPr>
      </w:pPr>
      <w:r>
        <w:rPr>
          <w:rFonts w:asciiTheme="minorHAnsi" w:hAnsiTheme="minorHAnsi" w:cs="Arial"/>
          <w:b/>
        </w:rPr>
        <w:t>ΑΡΘΡΟ 18</w:t>
      </w:r>
      <w:r w:rsidR="002F1D3B">
        <w:rPr>
          <w:rFonts w:asciiTheme="minorHAnsi" w:hAnsiTheme="minorHAnsi" w:cs="Arial"/>
          <w:b/>
        </w:rPr>
        <w:t>.</w:t>
      </w:r>
      <w:r>
        <w:rPr>
          <w:rFonts w:asciiTheme="minorHAnsi" w:hAnsiTheme="minorHAnsi" w:cs="Arial"/>
          <w:b/>
        </w:rPr>
        <w:t xml:space="preserve"> ΕΓΓΥΗΣΗ ΚΑΛΗΣ ΕΚΤΕΛΕΣΗΣ</w:t>
      </w:r>
    </w:p>
    <w:p w14:paraId="7428BC82" w14:textId="4C009BFD" w:rsidR="00B01B07" w:rsidRDefault="00B01B07" w:rsidP="0054365E">
      <w:pPr>
        <w:ind w:right="-57"/>
        <w:jc w:val="both"/>
        <w:rPr>
          <w:rFonts w:asciiTheme="minorHAnsi" w:hAnsiTheme="minorHAnsi" w:cs="Arial"/>
          <w:bCs/>
        </w:rPr>
      </w:pPr>
      <w:r>
        <w:rPr>
          <w:rFonts w:asciiTheme="minorHAnsi" w:hAnsiTheme="minorHAnsi" w:cs="Arial"/>
          <w:bCs/>
        </w:rPr>
        <w:t>Για την υπογραφή της Σύμβασης απαιτείται η παροχή εγγύησης καλής εκτέλεσης, σύμφωνα με το άρθρο 72 παρ. 1 του Ν. 4412/2016, όπως έχει τροποποιηθεί και ισχύει, το ύψος της οποίας ανέρχεται σε ποσοστό 5% επί της αξίας της Σύμβασης, εκτός ΦΠΑ, και κατατίθεται κατ’ ελάχιστον τα ακόλουθα στοιχεία:</w:t>
      </w:r>
    </w:p>
    <w:p w14:paraId="4E6D24A8" w14:textId="5E8116A9" w:rsidR="00B01B07" w:rsidRDefault="00B01B07" w:rsidP="00B01B07">
      <w:pPr>
        <w:ind w:right="-57"/>
        <w:jc w:val="both"/>
        <w:rPr>
          <w:rFonts w:asciiTheme="minorHAnsi" w:hAnsiTheme="minorHAnsi" w:cs="Arial"/>
          <w:bCs/>
        </w:rPr>
      </w:pPr>
      <w:r>
        <w:rPr>
          <w:rFonts w:asciiTheme="minorHAnsi" w:hAnsiTheme="minorHAnsi" w:cs="Arial"/>
          <w:bCs/>
        </w:rPr>
        <w:t>α) την ημερομηνία έκδοσης,</w:t>
      </w:r>
    </w:p>
    <w:p w14:paraId="194F3A39" w14:textId="20EE6C6F" w:rsidR="00B01B07" w:rsidRDefault="00B01B07" w:rsidP="00B01B07">
      <w:pPr>
        <w:ind w:right="-57"/>
        <w:jc w:val="both"/>
        <w:rPr>
          <w:rFonts w:asciiTheme="minorHAnsi" w:hAnsiTheme="minorHAnsi" w:cs="Arial"/>
          <w:bCs/>
        </w:rPr>
      </w:pPr>
      <w:r>
        <w:rPr>
          <w:rFonts w:asciiTheme="minorHAnsi" w:hAnsiTheme="minorHAnsi" w:cs="Arial"/>
          <w:bCs/>
        </w:rPr>
        <w:t>β) τον εκδότη,</w:t>
      </w:r>
    </w:p>
    <w:p w14:paraId="75C294F2" w14:textId="57412DD3" w:rsidR="00B01B07" w:rsidRDefault="00B01B07" w:rsidP="00B01B07">
      <w:pPr>
        <w:ind w:right="-57"/>
        <w:jc w:val="both"/>
        <w:rPr>
          <w:rFonts w:asciiTheme="minorHAnsi" w:hAnsiTheme="minorHAnsi" w:cs="Arial"/>
          <w:bCs/>
        </w:rPr>
      </w:pPr>
      <w:r>
        <w:rPr>
          <w:rFonts w:asciiTheme="minorHAnsi" w:hAnsiTheme="minorHAnsi" w:cs="Arial"/>
          <w:bCs/>
        </w:rPr>
        <w:t>γ) την Αναθέτουσα Αρχή προς την οποία απευθύνεται,</w:t>
      </w:r>
    </w:p>
    <w:p w14:paraId="7A87DB14" w14:textId="550BDE6B" w:rsidR="00B01B07" w:rsidRDefault="00B01B07" w:rsidP="00B01B07">
      <w:pPr>
        <w:ind w:right="-57"/>
        <w:jc w:val="both"/>
        <w:rPr>
          <w:rFonts w:asciiTheme="minorHAnsi" w:hAnsiTheme="minorHAnsi" w:cs="Arial"/>
          <w:bCs/>
        </w:rPr>
      </w:pPr>
      <w:r>
        <w:rPr>
          <w:rFonts w:asciiTheme="minorHAnsi" w:hAnsiTheme="minorHAnsi" w:cs="Arial"/>
          <w:bCs/>
        </w:rPr>
        <w:t>δ) τον αριθμό της εγγύησης,</w:t>
      </w:r>
    </w:p>
    <w:p w14:paraId="43608989" w14:textId="15AD679F" w:rsidR="00B01B07" w:rsidRDefault="00B01B07" w:rsidP="00B01B07">
      <w:pPr>
        <w:ind w:right="-57"/>
        <w:jc w:val="both"/>
        <w:rPr>
          <w:rFonts w:asciiTheme="minorHAnsi" w:hAnsiTheme="minorHAnsi" w:cs="Arial"/>
          <w:bCs/>
        </w:rPr>
      </w:pPr>
      <w:r>
        <w:rPr>
          <w:rFonts w:asciiTheme="minorHAnsi" w:hAnsiTheme="minorHAnsi" w:cs="Arial"/>
          <w:bCs/>
        </w:rPr>
        <w:t>ε) το ποσό που καλύπτει η εγγύηση,</w:t>
      </w:r>
    </w:p>
    <w:p w14:paraId="386D0951" w14:textId="67DEC173" w:rsidR="00B01B07" w:rsidRDefault="00B01B07" w:rsidP="00B01B07">
      <w:pPr>
        <w:ind w:right="-57"/>
        <w:jc w:val="both"/>
        <w:rPr>
          <w:rFonts w:asciiTheme="minorHAnsi" w:hAnsiTheme="minorHAnsi" w:cs="Arial"/>
          <w:bCs/>
        </w:rPr>
      </w:pPr>
      <w:r>
        <w:rPr>
          <w:rFonts w:asciiTheme="minorHAnsi" w:hAnsiTheme="minorHAnsi" w:cs="Arial"/>
          <w:bCs/>
        </w:rPr>
        <w:t>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p>
    <w:p w14:paraId="67B035C3" w14:textId="43A695A4" w:rsidR="00B01B07" w:rsidRDefault="00B01B07" w:rsidP="00B01B07">
      <w:pPr>
        <w:ind w:right="-57"/>
        <w:jc w:val="both"/>
        <w:rPr>
          <w:rFonts w:asciiTheme="minorHAnsi" w:hAnsiTheme="minorHAnsi" w:cs="Arial"/>
          <w:bCs/>
        </w:rPr>
      </w:pPr>
      <w:r>
        <w:rPr>
          <w:rFonts w:asciiTheme="minorHAnsi" w:hAnsiTheme="minorHAnsi" w:cs="Arial"/>
          <w:bCs/>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χαστοσήμου,</w:t>
      </w:r>
    </w:p>
    <w:p w14:paraId="68C77EAE" w14:textId="09D96352" w:rsidR="00B01B07" w:rsidRDefault="00B01B07" w:rsidP="00B01B07">
      <w:pPr>
        <w:ind w:right="-57"/>
        <w:jc w:val="both"/>
        <w:rPr>
          <w:rFonts w:asciiTheme="minorHAnsi" w:hAnsiTheme="minorHAnsi" w:cs="Arial"/>
          <w:bCs/>
        </w:rPr>
      </w:pPr>
      <w:r>
        <w:rPr>
          <w:rFonts w:asciiTheme="minorHAnsi" w:hAnsiTheme="minorHAnsi" w:cs="Arial"/>
          <w:bCs/>
        </w:rPr>
        <w:t>η) τα στοιχεία της παρούσας διακήρυξης και καταληκτική ημερομηνία υποβολής προσφορών,</w:t>
      </w:r>
    </w:p>
    <w:p w14:paraId="73C3FF80" w14:textId="4C8E4C70" w:rsidR="00B01B07" w:rsidRDefault="00B01B07" w:rsidP="00B01B07">
      <w:pPr>
        <w:ind w:right="-57"/>
        <w:jc w:val="both"/>
        <w:rPr>
          <w:rFonts w:asciiTheme="minorHAnsi" w:hAnsiTheme="minorHAnsi" w:cs="Arial"/>
          <w:bCs/>
        </w:rPr>
      </w:pPr>
      <w:r>
        <w:rPr>
          <w:rFonts w:asciiTheme="minorHAnsi" w:hAnsiTheme="minorHAnsi" w:cs="Arial"/>
          <w:bCs/>
        </w:rPr>
        <w:t>θ) την ημερομηνία λήξης ή το χρόνο ισχύος της εγγύησης,</w:t>
      </w:r>
    </w:p>
    <w:p w14:paraId="0A173FBB" w14:textId="588AF803" w:rsidR="00B01B07" w:rsidRDefault="00B01B07" w:rsidP="00B01B07">
      <w:pPr>
        <w:ind w:right="-57"/>
        <w:jc w:val="both"/>
        <w:rPr>
          <w:rFonts w:asciiTheme="minorHAnsi" w:hAnsiTheme="minorHAnsi" w:cs="Arial"/>
          <w:bCs/>
        </w:rPr>
      </w:pPr>
      <w:r>
        <w:rPr>
          <w:rFonts w:asciiTheme="minorHAnsi" w:hAnsiTheme="minorHAnsi" w:cs="Arial"/>
          <w:bCs/>
        </w:rPr>
        <w:t xml:space="preserve">ι) την ανάληψη υποχρέωσης από τον εκδότη </w:t>
      </w:r>
      <w:r w:rsidR="00E00108">
        <w:rPr>
          <w:rFonts w:asciiTheme="minorHAnsi" w:hAnsiTheme="minorHAnsi" w:cs="Arial"/>
          <w:bCs/>
        </w:rPr>
        <w:t>της εγγύησης να καταβάλει το ποσό της εγγύησης ολικά ή μερικά εντός πέντε (5) ημερών μετά από απλή έγγραφη ειδοποίηση εκείνου προς τον οποίο απευθύνεται,</w:t>
      </w:r>
    </w:p>
    <w:p w14:paraId="665960E1" w14:textId="0EA7325C" w:rsidR="00E00108" w:rsidRDefault="00E00108" w:rsidP="00B01B07">
      <w:pPr>
        <w:ind w:right="-57"/>
        <w:jc w:val="both"/>
        <w:rPr>
          <w:rFonts w:asciiTheme="minorHAnsi" w:hAnsiTheme="minorHAnsi" w:cs="Arial"/>
          <w:bCs/>
        </w:rPr>
      </w:pPr>
      <w:r>
        <w:rPr>
          <w:rFonts w:asciiTheme="minorHAnsi" w:hAnsiTheme="minorHAnsi" w:cs="Arial"/>
          <w:bCs/>
        </w:rPr>
        <w:t>ια) τον αριθμό και τον τίτλο της σχετικής σύμβασης.</w:t>
      </w:r>
    </w:p>
    <w:p w14:paraId="3F43AACB" w14:textId="690C8614" w:rsidR="00E00108" w:rsidRDefault="00E00108" w:rsidP="00B01B07">
      <w:pPr>
        <w:ind w:right="-57"/>
        <w:jc w:val="both"/>
        <w:rPr>
          <w:rFonts w:asciiTheme="minorHAnsi" w:hAnsiTheme="minorHAnsi" w:cs="Arial"/>
          <w:bCs/>
        </w:rPr>
      </w:pPr>
      <w:r>
        <w:rPr>
          <w:rFonts w:asciiTheme="minorHAnsi" w:hAnsiTheme="minorHAnsi" w:cs="Arial"/>
          <w:bCs/>
        </w:rPr>
        <w:t xml:space="preserve">Η εγγύηση καλής εκτέλεσης καταπίπτει στην περίπτωση παράβασης των όρων της σύμβασης, όπως αυτή ειδικότερα ορίζει. </w:t>
      </w:r>
    </w:p>
    <w:p w14:paraId="208090FF" w14:textId="15D13295" w:rsidR="00E00108" w:rsidRDefault="00E00108" w:rsidP="00B01B07">
      <w:pPr>
        <w:ind w:right="-57"/>
        <w:jc w:val="both"/>
        <w:rPr>
          <w:rFonts w:asciiTheme="minorHAnsi" w:hAnsiTheme="minorHAnsi" w:cs="Arial"/>
          <w:bCs/>
        </w:rPr>
      </w:pPr>
      <w:r>
        <w:rPr>
          <w:rFonts w:asciiTheme="minorHAnsi" w:hAnsiTheme="minorHAnsi" w:cs="Arial"/>
          <w:bCs/>
        </w:rPr>
        <w:t>Η εγγύηση καλής εκτέλεσης της σύμβασης καλύπτει συνολικά και χωρίς διακρίσεις την εφαρμογή όλων των ορίων της σύμβασης και κάθε απαίτηση της Αρχής έναντι του Αναδόχου.</w:t>
      </w:r>
    </w:p>
    <w:p w14:paraId="158E2FBC" w14:textId="6B264882" w:rsidR="00E00108" w:rsidRDefault="00E00108" w:rsidP="00B01B07">
      <w:pPr>
        <w:ind w:right="-57"/>
        <w:jc w:val="both"/>
        <w:rPr>
          <w:rFonts w:asciiTheme="minorHAnsi" w:hAnsiTheme="minorHAnsi" w:cs="Arial"/>
          <w:bCs/>
        </w:rPr>
      </w:pPr>
      <w:r>
        <w:rPr>
          <w:rFonts w:asciiTheme="minorHAnsi" w:hAnsiTheme="minorHAnsi" w:cs="Arial"/>
          <w:bCs/>
        </w:rPr>
        <w:lastRenderedPageBreak/>
        <w:t xml:space="preserve">Η εγγύηση καλής εκτέλεσης επιστρέφεται στο σύνολό της μετά την οριστική ποσοτική και ποιοτική παραλαβή του συνόλου του αντικειμένου της σύμβασης. </w:t>
      </w:r>
    </w:p>
    <w:p w14:paraId="36B89BDD" w14:textId="7264D0F3" w:rsidR="00E00108" w:rsidRDefault="00E00108" w:rsidP="00B01B07">
      <w:pPr>
        <w:ind w:right="-57"/>
        <w:jc w:val="both"/>
        <w:rPr>
          <w:rFonts w:asciiTheme="minorHAnsi" w:hAnsiTheme="minorHAnsi" w:cs="Arial"/>
          <w:bCs/>
        </w:rPr>
      </w:pPr>
      <w:r>
        <w:rPr>
          <w:rFonts w:asciiTheme="minorHAnsi" w:hAnsiTheme="minorHAnsi" w:cs="Arial"/>
          <w:bCs/>
        </w:rPr>
        <w:t>Σε περίπτωση ανάθεσης της σύμβασης σε ένωση (κοινοπραξία), όλα τα μέλη της ευθύνονται έναντι της Αρχής αλληλέγγυα και εις ολόκληρον μέχρι πλήρους εκτέλεσης της σύμβασης.</w:t>
      </w:r>
    </w:p>
    <w:p w14:paraId="588FFE44" w14:textId="5EEC0E42" w:rsidR="00E00108" w:rsidRDefault="00E00108" w:rsidP="00B01B07">
      <w:pPr>
        <w:ind w:right="-57"/>
        <w:jc w:val="both"/>
        <w:rPr>
          <w:rFonts w:asciiTheme="minorHAnsi" w:hAnsiTheme="minorHAnsi" w:cs="Arial"/>
          <w:bCs/>
        </w:rPr>
      </w:pPr>
      <w:r>
        <w:rPr>
          <w:rFonts w:asciiTheme="minorHAnsi" w:hAnsiTheme="minorHAnsi" w:cs="Arial"/>
          <w:bCs/>
        </w:rPr>
        <w:t>Η εγγύηση καλής εκτέλεσης εκδίδεται από πιστωτικά ή χρηματοδοτικά ιδρύματα ή ασφαλιστικές επιχειρήσεις κατά την έννοια των περιπτώσεων β’ και γ’ της παρ. 1 του άρθρου 14 του Ν. 4364/2019 (Α’ 13) που λειτουργούν νόμιμα στα κράτη – μέλη της Ευρωπαϊκής Ένωσης ή του ΕΟΧ, ή στα κράτη μέλη της Συμφωνίας Δημοσίων Συμβάσεων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w:t>
      </w:r>
    </w:p>
    <w:p w14:paraId="20EBE799" w14:textId="58EB4B3A" w:rsidR="00E00108" w:rsidRDefault="00786457" w:rsidP="00B01B07">
      <w:pPr>
        <w:ind w:right="-57"/>
        <w:jc w:val="both"/>
        <w:rPr>
          <w:rFonts w:asciiTheme="minorHAnsi" w:hAnsiTheme="minorHAnsi" w:cs="Arial"/>
          <w:bCs/>
        </w:rPr>
      </w:pPr>
      <w:r>
        <w:rPr>
          <w:rFonts w:asciiTheme="minorHAnsi" w:hAnsiTheme="minorHAnsi" w:cs="Arial"/>
          <w:bCs/>
        </w:rPr>
        <w:t>Σχέδιο εγγύησης καλής εκτέλεσης παρατίθεται στο ΜΕΡΟΣ Δ της παρούσας για τη διευκόλυνση των οικονομικών φορέων και όχι δεσμευτικά.</w:t>
      </w:r>
    </w:p>
    <w:p w14:paraId="55B1DC6A" w14:textId="2361C160" w:rsidR="00786457" w:rsidRDefault="00786457" w:rsidP="00B01B07">
      <w:pPr>
        <w:ind w:right="-57"/>
        <w:jc w:val="both"/>
        <w:rPr>
          <w:rFonts w:asciiTheme="minorHAnsi" w:hAnsiTheme="minorHAnsi" w:cs="Arial"/>
          <w:bCs/>
        </w:rPr>
      </w:pPr>
    </w:p>
    <w:p w14:paraId="784444CE" w14:textId="22789905" w:rsidR="00786457" w:rsidRDefault="00786457" w:rsidP="00B01B07">
      <w:pPr>
        <w:ind w:right="-57"/>
        <w:jc w:val="both"/>
        <w:rPr>
          <w:rFonts w:asciiTheme="minorHAnsi" w:hAnsiTheme="minorHAnsi" w:cs="Arial"/>
          <w:b/>
        </w:rPr>
      </w:pPr>
      <w:r>
        <w:rPr>
          <w:rFonts w:asciiTheme="minorHAnsi" w:hAnsiTheme="minorHAnsi" w:cs="Arial"/>
          <w:b/>
        </w:rPr>
        <w:t>ΑΡΘΡΟ 19</w:t>
      </w:r>
      <w:r w:rsidR="002F1D3B">
        <w:rPr>
          <w:rFonts w:asciiTheme="minorHAnsi" w:hAnsiTheme="minorHAnsi" w:cs="Arial"/>
          <w:b/>
        </w:rPr>
        <w:t>.</w:t>
      </w:r>
      <w:r>
        <w:rPr>
          <w:rFonts w:asciiTheme="minorHAnsi" w:hAnsiTheme="minorHAnsi" w:cs="Arial"/>
          <w:b/>
        </w:rPr>
        <w:t xml:space="preserve"> ΕΓΓΥΗΤΙΚΗ ΕΠΙΣΤΟΛΗ ΚΑΛΗΣ ΛΕΙΤΟΥΡΓΙΑΣ</w:t>
      </w:r>
    </w:p>
    <w:p w14:paraId="63325351" w14:textId="19F19091" w:rsidR="00786457" w:rsidRDefault="00786457" w:rsidP="00B01B07">
      <w:pPr>
        <w:ind w:right="-57"/>
        <w:jc w:val="both"/>
        <w:rPr>
          <w:rFonts w:asciiTheme="minorHAnsi" w:hAnsiTheme="minorHAnsi" w:cs="Arial"/>
          <w:bCs/>
        </w:rPr>
      </w:pPr>
      <w:r>
        <w:rPr>
          <w:rFonts w:asciiTheme="minorHAnsi" w:hAnsiTheme="minorHAnsi" w:cs="Arial"/>
          <w:bCs/>
        </w:rPr>
        <w:t>Ο ανάδοχος είναι υποχρεωμένος μετά την οριστική παραλαβή των αγαθών και κατά την επιστροφή της Εγγύησης καλής εκτέλεσης να καταθέσει Εγγυητική επιστολή καλής λειτουργίας των ειδών που έχει προμηθεύσει – όπου απαιτείται – η οποία εκδίδεται σύμφωνα με το άρθρο 72 του Ν. 4412/2016, ποσοστού 7% επί της αξίας των ειδών χωρίς Φ.Π.Α., του συμβατικού τιμήματος.</w:t>
      </w:r>
    </w:p>
    <w:p w14:paraId="6343CB0A" w14:textId="0E410093" w:rsidR="00786457" w:rsidRDefault="00786457" w:rsidP="00B01B07">
      <w:pPr>
        <w:ind w:right="-57"/>
        <w:jc w:val="both"/>
        <w:rPr>
          <w:rFonts w:asciiTheme="minorHAnsi" w:hAnsiTheme="minorHAnsi" w:cs="Arial"/>
          <w:bCs/>
        </w:rPr>
      </w:pPr>
      <w:r>
        <w:rPr>
          <w:rFonts w:asciiTheme="minorHAnsi" w:hAnsiTheme="minorHAnsi" w:cs="Arial"/>
          <w:bCs/>
        </w:rPr>
        <w:t>Η εγγυητική καλής λειτουργίας επιστρέφεται μετά την παρέλευση της περιόδου εγγύησης και την εκκαθάριση του συνόλου των τυχόν απαιτήσεων της Αναθέτουσας Αρχής έναντι του Αναδόχου.</w:t>
      </w:r>
    </w:p>
    <w:p w14:paraId="6EBFCB6F" w14:textId="1C647F06" w:rsidR="00786457" w:rsidRDefault="00786457" w:rsidP="00B01B07">
      <w:pPr>
        <w:ind w:right="-57"/>
        <w:jc w:val="both"/>
        <w:rPr>
          <w:rFonts w:asciiTheme="minorHAnsi" w:hAnsiTheme="minorHAnsi" w:cs="Arial"/>
          <w:bCs/>
        </w:rPr>
      </w:pPr>
      <w:r>
        <w:rPr>
          <w:rFonts w:asciiTheme="minorHAnsi" w:hAnsiTheme="minorHAnsi" w:cs="Arial"/>
          <w:bCs/>
        </w:rPr>
        <w:t>Κατά τη διάρκεια της περιόδου Εγγύησης σε περίπτωση δυσλειτουργίας του συνόλου ή μέρους των αγαθών, η οποία δεν έχει αποκατασταθεί από τον Ανάδοχο, καταπίπτει η εγγυητική καλής λειτουργίας ή μέρος αυτής με απόφαση της Αναθέτουσας Αρχής κατόπιν εισήγησης της αρμόδιας επιτροπής παραλαβής.</w:t>
      </w:r>
      <w:r w:rsidR="001C77CC">
        <w:rPr>
          <w:rFonts w:asciiTheme="minorHAnsi" w:hAnsiTheme="minorHAnsi" w:cs="Arial"/>
          <w:bCs/>
        </w:rPr>
        <w:t xml:space="preserve"> </w:t>
      </w:r>
    </w:p>
    <w:p w14:paraId="5669B862" w14:textId="30D37213" w:rsidR="001C77CC" w:rsidRDefault="001C77CC" w:rsidP="00B01B07">
      <w:pPr>
        <w:ind w:right="-57"/>
        <w:jc w:val="both"/>
        <w:rPr>
          <w:rFonts w:asciiTheme="minorHAnsi" w:hAnsiTheme="minorHAnsi" w:cs="Arial"/>
          <w:bCs/>
        </w:rPr>
      </w:pPr>
    </w:p>
    <w:p w14:paraId="3ACC2103" w14:textId="07932632" w:rsidR="001C77CC" w:rsidRDefault="001C77CC" w:rsidP="00B01B07">
      <w:pPr>
        <w:ind w:right="-57"/>
        <w:jc w:val="both"/>
        <w:rPr>
          <w:rFonts w:asciiTheme="minorHAnsi" w:hAnsiTheme="minorHAnsi" w:cs="Arial"/>
          <w:b/>
        </w:rPr>
      </w:pPr>
      <w:r>
        <w:rPr>
          <w:rFonts w:asciiTheme="minorHAnsi" w:hAnsiTheme="minorHAnsi" w:cs="Arial"/>
          <w:b/>
        </w:rPr>
        <w:t>ΑΡΘΡΟ 20</w:t>
      </w:r>
      <w:r w:rsidR="002F1D3B">
        <w:rPr>
          <w:rFonts w:asciiTheme="minorHAnsi" w:hAnsiTheme="minorHAnsi" w:cs="Arial"/>
          <w:b/>
        </w:rPr>
        <w:t>.</w:t>
      </w:r>
      <w:r>
        <w:rPr>
          <w:rFonts w:asciiTheme="minorHAnsi" w:hAnsiTheme="minorHAnsi" w:cs="Arial"/>
          <w:b/>
        </w:rPr>
        <w:t xml:space="preserve"> ΤΡΟΠΟΣ ΠΛΗΡΩΜΗΣ – ΚΡΑΤΗΣΕΙΣ</w:t>
      </w:r>
    </w:p>
    <w:p w14:paraId="51921D66" w14:textId="31237861" w:rsidR="001C77CC" w:rsidRDefault="001C77CC" w:rsidP="00B01B07">
      <w:pPr>
        <w:ind w:right="-57"/>
        <w:jc w:val="both"/>
        <w:rPr>
          <w:rFonts w:asciiTheme="minorHAnsi" w:hAnsiTheme="minorHAnsi" w:cs="Arial"/>
          <w:bCs/>
        </w:rPr>
      </w:pPr>
      <w:r>
        <w:rPr>
          <w:rFonts w:asciiTheme="minorHAnsi" w:hAnsiTheme="minorHAnsi" w:cs="Arial"/>
          <w:bCs/>
        </w:rPr>
        <w:t>Η πληρωμή θα γίνεται σε ευρώ (€), μετά την οριστική ποιοτική και ποσοτική παραλαβή από την αρμόδια επιτροπή παραλαβής που θα συγκροτηθεί για το σκοπό αυτό και μετά από την έκδοση εντάλματος πληρωμής.</w:t>
      </w:r>
    </w:p>
    <w:p w14:paraId="38CE002C" w14:textId="609BECF7" w:rsidR="001C77CC" w:rsidRDefault="001C77CC" w:rsidP="00B01B07">
      <w:pPr>
        <w:ind w:right="-57"/>
        <w:jc w:val="both"/>
        <w:rPr>
          <w:rFonts w:asciiTheme="minorHAnsi" w:hAnsiTheme="minorHAnsi" w:cs="Arial"/>
          <w:bCs/>
        </w:rPr>
      </w:pPr>
      <w:r>
        <w:rPr>
          <w:rFonts w:asciiTheme="minorHAnsi" w:hAnsiTheme="minorHAnsi" w:cs="Arial"/>
          <w:bCs/>
        </w:rPr>
        <w:t>Χρόνος εξόφλησης: Εντός εξήντα (60) ημερών, υπολογιζόμενων από την επομένη της υποβολής του τιμολογίου από τον ανάδοχο συνοδευόμενο από τα λοιπά νόμιμα δικαιολογητικά.</w:t>
      </w:r>
    </w:p>
    <w:p w14:paraId="58DE9812" w14:textId="275F1ECE" w:rsidR="001C77CC" w:rsidRDefault="001C77CC" w:rsidP="00B01B07">
      <w:pPr>
        <w:ind w:right="-57"/>
        <w:jc w:val="both"/>
        <w:rPr>
          <w:rFonts w:asciiTheme="minorHAnsi" w:hAnsiTheme="minorHAnsi" w:cs="Arial"/>
          <w:bCs/>
        </w:rPr>
      </w:pPr>
      <w:r>
        <w:rPr>
          <w:rFonts w:asciiTheme="minorHAnsi" w:hAnsiTheme="minorHAnsi" w:cs="Arial"/>
          <w:bCs/>
        </w:rPr>
        <w:t xml:space="preserve">Η εξόφληση γίνεται με βάση τα νόμιμα δικαιολογητικά πληρωμής και τα λοιπά στοιχεία που προβλέπονται στο άρθρο 200, Ν. 4412/2016 και την ισχύουσα νομοθεσία για την εξόφληση τίτλων πληρωμής ή την είσπραξη απαιτήσεων από το Δημόσιο και τα Ν.Π.Δ.Δ. (τιμολόγια, δελτία αποστολής, αποδεικτικά φορολογικής και ασφαλιστικής ενημερότητας, πρωτόκολλα </w:t>
      </w:r>
      <w:r w:rsidR="00451CD4">
        <w:rPr>
          <w:rFonts w:asciiTheme="minorHAnsi" w:hAnsiTheme="minorHAnsi" w:cs="Arial"/>
          <w:bCs/>
        </w:rPr>
        <w:t>οριστικής ποιοτικής και ποσοτικής παραλαβής κ.λ.π.).</w:t>
      </w:r>
    </w:p>
    <w:p w14:paraId="072D983C" w14:textId="134FF864" w:rsidR="00451CD4" w:rsidRDefault="00451CD4" w:rsidP="00B01B07">
      <w:pPr>
        <w:ind w:right="-57"/>
        <w:jc w:val="both"/>
        <w:rPr>
          <w:rFonts w:asciiTheme="minorHAnsi" w:hAnsiTheme="minorHAnsi" w:cs="Arial"/>
          <w:bCs/>
        </w:rPr>
      </w:pPr>
      <w:r>
        <w:rPr>
          <w:rFonts w:asciiTheme="minorHAnsi" w:hAnsiTheme="minorHAnsi" w:cs="Arial"/>
          <w:bCs/>
        </w:rPr>
        <w:t>Η έκδοση και υποβολή του τιμολογίου δεν μπορεί να γίνει πριν από την ημερομηνία ολοκλήρωσης του εκάστοτε τριμήνου.</w:t>
      </w:r>
    </w:p>
    <w:p w14:paraId="7DF8C5ED" w14:textId="4182BF00" w:rsidR="00451CD4" w:rsidRDefault="00451CD4" w:rsidP="00B01B07">
      <w:pPr>
        <w:ind w:right="-57"/>
        <w:jc w:val="both"/>
        <w:rPr>
          <w:rFonts w:asciiTheme="minorHAnsi" w:hAnsiTheme="minorHAnsi" w:cs="Arial"/>
          <w:bCs/>
        </w:rPr>
      </w:pPr>
      <w:r>
        <w:rPr>
          <w:rFonts w:asciiTheme="minorHAnsi" w:hAnsiTheme="minorHAnsi" w:cs="Arial"/>
          <w:bCs/>
        </w:rPr>
        <w:t>Η προθεσμία πληρωμής αναστέλλεται:</w:t>
      </w:r>
    </w:p>
    <w:p w14:paraId="4FE62C5B" w14:textId="43DAACAB" w:rsidR="00451CD4" w:rsidRDefault="00451CD4" w:rsidP="00451CD4">
      <w:pPr>
        <w:pStyle w:val="af2"/>
        <w:numPr>
          <w:ilvl w:val="0"/>
          <w:numId w:val="40"/>
        </w:numPr>
        <w:ind w:right="-57"/>
        <w:jc w:val="both"/>
        <w:rPr>
          <w:rFonts w:asciiTheme="minorHAnsi" w:hAnsiTheme="minorHAnsi" w:cs="Arial"/>
          <w:bCs/>
        </w:rPr>
      </w:pPr>
      <w:r>
        <w:rPr>
          <w:rFonts w:asciiTheme="minorHAnsi" w:hAnsiTheme="minorHAnsi" w:cs="Arial"/>
          <w:bCs/>
        </w:rPr>
        <w:t>Κατά το χρονικό διάστημα που μεσολαβεί από την αποστολή του σχετικού χρηματικού εντάλματος πληρωμής στον αρμόδιο Επίτροπο του Ελεγκτικού Συνεδρίου και μέχρι τη θεώρηση αυτού ή άλλως ορίζεται από τις διατάξεις του Δημόσιου Λογιστικού,</w:t>
      </w:r>
    </w:p>
    <w:p w14:paraId="371EEF11" w14:textId="0A345E47" w:rsidR="00451CD4" w:rsidRDefault="00451CD4" w:rsidP="00451CD4">
      <w:pPr>
        <w:pStyle w:val="af2"/>
        <w:numPr>
          <w:ilvl w:val="0"/>
          <w:numId w:val="40"/>
        </w:numPr>
        <w:ind w:right="-57"/>
        <w:jc w:val="both"/>
        <w:rPr>
          <w:rFonts w:asciiTheme="minorHAnsi" w:hAnsiTheme="minorHAnsi" w:cs="Arial"/>
          <w:bCs/>
        </w:rPr>
      </w:pPr>
      <w:r>
        <w:rPr>
          <w:rFonts w:asciiTheme="minorHAnsi" w:hAnsiTheme="minorHAnsi" w:cs="Arial"/>
          <w:bCs/>
        </w:rPr>
        <w:lastRenderedPageBreak/>
        <w:t>Κατά το χρονικό διάστημα τυχόν δικαστικών διενέξεων.</w:t>
      </w:r>
    </w:p>
    <w:p w14:paraId="161179FA" w14:textId="488527BC" w:rsidR="00451CD4" w:rsidRDefault="00451CD4" w:rsidP="00451CD4">
      <w:pPr>
        <w:ind w:right="-57"/>
        <w:jc w:val="both"/>
        <w:rPr>
          <w:rFonts w:asciiTheme="minorHAnsi" w:hAnsiTheme="minorHAnsi" w:cs="Arial"/>
          <w:bCs/>
        </w:rPr>
      </w:pPr>
      <w:r>
        <w:rPr>
          <w:rFonts w:asciiTheme="minorHAnsi" w:hAnsiTheme="minorHAnsi" w:cs="Arial"/>
          <w:bCs/>
        </w:rPr>
        <w:t>Επίσης, δεν προσμετράται ο χρόνος καθυστέρησης της πληρωμής που οφείλεται σε υπαιτιότητα του προμηθευτή (μη έγκαιρη υποβολή των αναγκαίων δικαιολογητικών).</w:t>
      </w:r>
    </w:p>
    <w:p w14:paraId="375228AB" w14:textId="483C6C5C" w:rsidR="00451CD4" w:rsidRDefault="00451CD4" w:rsidP="00451CD4">
      <w:pPr>
        <w:ind w:right="-57"/>
        <w:jc w:val="both"/>
        <w:rPr>
          <w:rFonts w:asciiTheme="minorHAnsi" w:hAnsiTheme="minorHAnsi" w:cs="Arial"/>
          <w:bCs/>
        </w:rPr>
      </w:pPr>
      <w:r>
        <w:rPr>
          <w:rFonts w:asciiTheme="minorHAnsi" w:hAnsiTheme="minorHAnsi" w:cs="Arial"/>
          <w:bCs/>
        </w:rPr>
        <w:t>Ο Ανάδοχος επιβαρύνεται επιπλέον με τις εκάστοτε νόμιμες κρατήσεις.</w:t>
      </w:r>
    </w:p>
    <w:p w14:paraId="5115D046" w14:textId="101B1C1F" w:rsidR="00451CD4" w:rsidRDefault="00451CD4" w:rsidP="00451CD4">
      <w:pPr>
        <w:ind w:right="-57"/>
        <w:jc w:val="both"/>
        <w:rPr>
          <w:rFonts w:asciiTheme="minorHAnsi" w:hAnsiTheme="minorHAnsi" w:cs="Arial"/>
          <w:bCs/>
        </w:rPr>
      </w:pPr>
      <w:r>
        <w:rPr>
          <w:rFonts w:asciiTheme="minorHAnsi" w:hAnsiTheme="minorHAnsi" w:cs="Arial"/>
          <w:bCs/>
        </w:rPr>
        <w:t>Κατά την πληρωμή του τιμήματος παρακρατείται ο προβλεπόμενος από το άρθρο 64 του Ν. 4172/2013 φόρος εισοδήματος 4% ή 8%.</w:t>
      </w:r>
    </w:p>
    <w:p w14:paraId="7B1282F0" w14:textId="10361B70" w:rsidR="00451CD4" w:rsidRDefault="00451CD4" w:rsidP="00451CD4">
      <w:pPr>
        <w:ind w:right="-57"/>
        <w:jc w:val="both"/>
        <w:rPr>
          <w:rFonts w:asciiTheme="minorHAnsi" w:hAnsiTheme="minorHAnsi" w:cs="Arial"/>
          <w:bCs/>
        </w:rPr>
      </w:pPr>
    </w:p>
    <w:p w14:paraId="06C7610C" w14:textId="332CFA52" w:rsidR="00451CD4" w:rsidRDefault="00451CD4" w:rsidP="00451CD4">
      <w:pPr>
        <w:ind w:right="-57"/>
        <w:jc w:val="both"/>
        <w:rPr>
          <w:rFonts w:asciiTheme="minorHAnsi" w:hAnsiTheme="minorHAnsi" w:cs="Arial"/>
          <w:b/>
        </w:rPr>
      </w:pPr>
      <w:r>
        <w:rPr>
          <w:rFonts w:asciiTheme="minorHAnsi" w:hAnsiTheme="minorHAnsi" w:cs="Arial"/>
          <w:b/>
        </w:rPr>
        <w:t>ΑΡΘΡΟ 21</w:t>
      </w:r>
      <w:r w:rsidR="002F1D3B">
        <w:rPr>
          <w:rFonts w:asciiTheme="minorHAnsi" w:hAnsiTheme="minorHAnsi" w:cs="Arial"/>
          <w:b/>
        </w:rPr>
        <w:t>.</w:t>
      </w:r>
      <w:r>
        <w:rPr>
          <w:rFonts w:asciiTheme="minorHAnsi" w:hAnsiTheme="minorHAnsi" w:cs="Arial"/>
          <w:b/>
        </w:rPr>
        <w:t xml:space="preserve"> ΤΟΡΟΠΟΠΟΙΗΣΗ ΣΥΜΒΑΣΗΣ</w:t>
      </w:r>
    </w:p>
    <w:p w14:paraId="228B3A95" w14:textId="128B6A10" w:rsidR="00451CD4" w:rsidRDefault="00451CD4" w:rsidP="00451CD4">
      <w:pPr>
        <w:ind w:right="-57"/>
        <w:jc w:val="both"/>
        <w:rPr>
          <w:rFonts w:asciiTheme="minorHAnsi" w:hAnsiTheme="minorHAnsi" w:cs="Arial"/>
          <w:b/>
        </w:rPr>
      </w:pPr>
      <w:r>
        <w:rPr>
          <w:rFonts w:asciiTheme="minorHAnsi" w:hAnsiTheme="minorHAnsi" w:cs="Arial"/>
          <w:bCs/>
        </w:rPr>
        <w:t xml:space="preserve">Η Σύμβαση τροποποιείται όταν συμφωνήσουν, εγγράφως, προς τούτο, τα δύο συμβαλλόμενα μέρη και βάσει των οριζόμενων στο </w:t>
      </w:r>
      <w:r>
        <w:rPr>
          <w:rFonts w:asciiTheme="minorHAnsi" w:hAnsiTheme="minorHAnsi" w:cs="Arial"/>
          <w:b/>
        </w:rPr>
        <w:t xml:space="preserve">άρθρο 132 </w:t>
      </w:r>
      <w:r>
        <w:rPr>
          <w:rFonts w:asciiTheme="minorHAnsi" w:hAnsiTheme="minorHAnsi" w:cs="Arial"/>
          <w:bCs/>
        </w:rPr>
        <w:t xml:space="preserve">του </w:t>
      </w:r>
      <w:r>
        <w:rPr>
          <w:rFonts w:asciiTheme="minorHAnsi" w:hAnsiTheme="minorHAnsi" w:cs="Arial"/>
          <w:b/>
        </w:rPr>
        <w:t>Ν. 4412/2016.</w:t>
      </w:r>
    </w:p>
    <w:p w14:paraId="0970A615" w14:textId="41A024EF" w:rsidR="00451CD4" w:rsidRDefault="00451CD4" w:rsidP="00451CD4">
      <w:pPr>
        <w:ind w:right="-57"/>
        <w:jc w:val="both"/>
        <w:rPr>
          <w:rFonts w:asciiTheme="minorHAnsi" w:hAnsiTheme="minorHAnsi" w:cs="Arial"/>
          <w:b/>
        </w:rPr>
      </w:pPr>
    </w:p>
    <w:p w14:paraId="37B5AC3B" w14:textId="5F8BF16E" w:rsidR="00451CD4" w:rsidRDefault="00451CD4" w:rsidP="00451CD4">
      <w:pPr>
        <w:ind w:right="-57"/>
        <w:jc w:val="both"/>
        <w:rPr>
          <w:rFonts w:asciiTheme="minorHAnsi" w:hAnsiTheme="minorHAnsi" w:cs="Arial"/>
          <w:b/>
        </w:rPr>
      </w:pPr>
      <w:r>
        <w:rPr>
          <w:rFonts w:asciiTheme="minorHAnsi" w:hAnsiTheme="minorHAnsi" w:cs="Arial"/>
          <w:b/>
        </w:rPr>
        <w:t>ΑΡΘΡΟ 22</w:t>
      </w:r>
      <w:r w:rsidR="002F1D3B">
        <w:rPr>
          <w:rFonts w:asciiTheme="minorHAnsi" w:hAnsiTheme="minorHAnsi" w:cs="Arial"/>
          <w:b/>
        </w:rPr>
        <w:t>.</w:t>
      </w:r>
      <w:r>
        <w:rPr>
          <w:rFonts w:asciiTheme="minorHAnsi" w:hAnsiTheme="minorHAnsi" w:cs="Arial"/>
          <w:b/>
        </w:rPr>
        <w:t xml:space="preserve"> ΕΚΧΩΡΗΣΕΙΣ – ΜΕΤΑΒΙΒΑΣΕΙΣ</w:t>
      </w:r>
    </w:p>
    <w:p w14:paraId="18F70EB2" w14:textId="08218BC7" w:rsidR="00451CD4" w:rsidRDefault="00451CD4" w:rsidP="00451CD4">
      <w:pPr>
        <w:ind w:right="-57"/>
        <w:jc w:val="both"/>
        <w:rPr>
          <w:rFonts w:asciiTheme="minorHAnsi" w:hAnsiTheme="minorHAnsi" w:cs="Arial"/>
          <w:bCs/>
        </w:rPr>
      </w:pPr>
      <w:r>
        <w:rPr>
          <w:rFonts w:asciiTheme="minorHAnsi" w:hAnsiTheme="minorHAnsi" w:cs="Arial"/>
          <w:bCs/>
        </w:rPr>
        <w:t xml:space="preserve">Ο Ανάδοχος δε δικαιούται </w:t>
      </w:r>
      <w:r w:rsidR="008C6C7D">
        <w:rPr>
          <w:rFonts w:asciiTheme="minorHAnsi" w:hAnsiTheme="minorHAnsi" w:cs="Arial"/>
          <w:bCs/>
        </w:rPr>
        <w:t>να μεταβιβάσει ή εκχωρήσει την απαίτησή του από τη Σύμβαση ή μέρος αυτής χωρίς την έγγραφη συναίνεση της Αναθέτουσας Αρχής.</w:t>
      </w:r>
    </w:p>
    <w:p w14:paraId="09FBFA22" w14:textId="22B79D9B" w:rsidR="008C6C7D" w:rsidRDefault="008C6C7D" w:rsidP="00451CD4">
      <w:pPr>
        <w:ind w:right="-57"/>
        <w:jc w:val="both"/>
        <w:rPr>
          <w:rFonts w:asciiTheme="minorHAnsi" w:hAnsiTheme="minorHAnsi" w:cs="Arial"/>
          <w:bCs/>
        </w:rPr>
      </w:pPr>
    </w:p>
    <w:p w14:paraId="79260013" w14:textId="16B9FA68" w:rsidR="008C6C7D" w:rsidRDefault="008C6C7D" w:rsidP="00451CD4">
      <w:pPr>
        <w:ind w:right="-57"/>
        <w:jc w:val="both"/>
        <w:rPr>
          <w:rFonts w:asciiTheme="minorHAnsi" w:hAnsiTheme="minorHAnsi" w:cs="Arial"/>
          <w:b/>
        </w:rPr>
      </w:pPr>
      <w:r>
        <w:rPr>
          <w:rFonts w:asciiTheme="minorHAnsi" w:hAnsiTheme="minorHAnsi" w:cs="Arial"/>
          <w:b/>
        </w:rPr>
        <w:t>ΑΡΘΡΟ 23</w:t>
      </w:r>
      <w:r w:rsidR="002F1D3B">
        <w:rPr>
          <w:rFonts w:asciiTheme="minorHAnsi" w:hAnsiTheme="minorHAnsi" w:cs="Arial"/>
          <w:b/>
        </w:rPr>
        <w:t>.</w:t>
      </w:r>
      <w:r>
        <w:rPr>
          <w:rFonts w:asciiTheme="minorHAnsi" w:hAnsiTheme="minorHAnsi" w:cs="Arial"/>
          <w:b/>
        </w:rPr>
        <w:t xml:space="preserve"> ΑΝΩΤΕΡΑ ΒΙΑ</w:t>
      </w:r>
    </w:p>
    <w:p w14:paraId="4609F316" w14:textId="0C6C4699" w:rsidR="008C6C7D" w:rsidRDefault="008C6C7D" w:rsidP="00451CD4">
      <w:pPr>
        <w:ind w:right="-57"/>
        <w:jc w:val="both"/>
        <w:rPr>
          <w:rFonts w:asciiTheme="minorHAnsi" w:hAnsiTheme="minorHAnsi" w:cs="Arial"/>
          <w:bCs/>
        </w:rPr>
      </w:pPr>
      <w:r>
        <w:rPr>
          <w:rFonts w:asciiTheme="minorHAnsi" w:hAnsiTheme="minorHAnsi" w:cs="Arial"/>
          <w:bCs/>
        </w:rPr>
        <w:t xml:space="preserve">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Ο Ανάδοχος, επικαλούμενος υπαγωγή της αδυναμίας εκπλήρωσης υποχρεώσεών του σε γεγονός που εμπίπτει στην προηγούμενη παράγραφο, οφείλει να γνωστοποιήσει και επικαλεσθεί προς την Αναθέτουσα Αρχή τους σχετικούς λόγους και περιστατικά εντός αποσβεστικής προθεσμίας </w:t>
      </w:r>
      <w:r>
        <w:rPr>
          <w:rFonts w:asciiTheme="minorHAnsi" w:hAnsiTheme="minorHAnsi" w:cs="Arial"/>
          <w:b/>
        </w:rPr>
        <w:t xml:space="preserve">είκοσι (20) ημερών </w:t>
      </w:r>
      <w:r>
        <w:rPr>
          <w:rFonts w:asciiTheme="minorHAnsi" w:hAnsiTheme="minorHAnsi" w:cs="Arial"/>
          <w:bCs/>
        </w:rPr>
        <w:t>από τότε που συνέβησαν, προσκομίζοντας τα απαραίτητα αποδεικτικά στοιχεία.</w:t>
      </w:r>
    </w:p>
    <w:p w14:paraId="30DD1727" w14:textId="2CCDF628" w:rsidR="008C6C7D" w:rsidRDefault="008C6C7D" w:rsidP="00451CD4">
      <w:pPr>
        <w:ind w:right="-57"/>
        <w:jc w:val="both"/>
        <w:rPr>
          <w:rFonts w:asciiTheme="minorHAnsi" w:hAnsiTheme="minorHAnsi" w:cs="Arial"/>
          <w:bCs/>
        </w:rPr>
      </w:pPr>
    </w:p>
    <w:p w14:paraId="74691ED7" w14:textId="77C81B67" w:rsidR="008C6C7D" w:rsidRDefault="008C6C7D" w:rsidP="00451CD4">
      <w:pPr>
        <w:ind w:right="-57"/>
        <w:jc w:val="both"/>
        <w:rPr>
          <w:rFonts w:asciiTheme="minorHAnsi" w:hAnsiTheme="minorHAnsi" w:cs="Arial"/>
          <w:b/>
        </w:rPr>
      </w:pPr>
      <w:r>
        <w:rPr>
          <w:rFonts w:asciiTheme="minorHAnsi" w:hAnsiTheme="minorHAnsi" w:cs="Arial"/>
          <w:b/>
        </w:rPr>
        <w:t>ΑΡΘΡΟ 24</w:t>
      </w:r>
      <w:r w:rsidR="002F1D3B">
        <w:rPr>
          <w:rFonts w:asciiTheme="minorHAnsi" w:hAnsiTheme="minorHAnsi" w:cs="Arial"/>
          <w:b/>
        </w:rPr>
        <w:t>.</w:t>
      </w:r>
      <w:r>
        <w:rPr>
          <w:rFonts w:asciiTheme="minorHAnsi" w:hAnsiTheme="minorHAnsi" w:cs="Arial"/>
          <w:b/>
        </w:rPr>
        <w:t xml:space="preserve"> ΑΝΑΣΤΟΛΗ – ΛΥΣΗ – ΚΑΤΑΓΓΕΛΙΑ ΤΗΣ ΣΥΜΒΑΣΗΣ</w:t>
      </w:r>
    </w:p>
    <w:p w14:paraId="470E9E22" w14:textId="727BA4A6" w:rsidR="008C6C7D" w:rsidRDefault="008C6C7D" w:rsidP="00451CD4">
      <w:pPr>
        <w:ind w:right="-57"/>
        <w:jc w:val="both"/>
        <w:rPr>
          <w:rFonts w:asciiTheme="minorHAnsi" w:hAnsiTheme="minorHAnsi" w:cs="Arial"/>
          <w:bCs/>
        </w:rPr>
      </w:pPr>
      <w:r>
        <w:rPr>
          <w:rFonts w:asciiTheme="minorHAnsi" w:hAnsiTheme="minorHAnsi" w:cs="Arial"/>
          <w:bCs/>
        </w:rPr>
        <w:t>Η Αναθέτουσα Αρχή διατηρεί το δικαίωμα να αναστείλει κατά την απόλυτη κρίση της την εφαρμογή μέρους ή του συνόλου της σύμβασης με έγγραφη γνωστοποίηση στον Ανάδοχο. Στην περίπτωση αυτή ο Ανάδοχος δε δικαιούται καμία αποζημίωση άλλως παραιτείται αυτής. Στη γνωστοποίηση αυτή απλά προσδιορίζονται οι λόγοι που καθιστούν αναγκαία την αναστολή, η ημερομηνία έναρξής της καθώς και η πιθανολογούμενη διάρκειά της. Από την ημερομηνία έναρξης της αναστολής ο Ανάδοχος απαλλάσσεται εκείνων των συμβατικών υποχρεώσεων η εκπλήρωση των οποίων έχει ανασταλεί.</w:t>
      </w:r>
    </w:p>
    <w:p w14:paraId="0C6859E9" w14:textId="633C6790" w:rsidR="008C6C7D" w:rsidRDefault="001328EB" w:rsidP="00451CD4">
      <w:pPr>
        <w:ind w:right="-57"/>
        <w:jc w:val="both"/>
        <w:rPr>
          <w:rFonts w:asciiTheme="minorHAnsi" w:hAnsiTheme="minorHAnsi" w:cs="Arial"/>
          <w:bCs/>
        </w:rPr>
      </w:pPr>
      <w:r>
        <w:rPr>
          <w:rFonts w:asciiTheme="minorHAnsi" w:hAnsiTheme="minorHAnsi" w:cs="Arial"/>
          <w:bCs/>
        </w:rPr>
        <w:t>Η Αναθέτουσα Αρχή διατηρεί το δικαίωμα κατά την απόλυτη κρίση της να καταγγείλει / λύσει τη σύμβαση με τον Ανάδοχο μετά από απόφαση του αρμοδίου οργάνου της. Στην περίπτωση αυτή, ο Ανάδοχος πέραν της αμοιβής για το έργο, που έχει εκτελέσει μέχρι του χρόνου της καταγγελίας, δεν δικαιούται να λάβει κανένα επιπλέον ποσό ως αποζημίωση.</w:t>
      </w:r>
    </w:p>
    <w:p w14:paraId="1F5DFCF8" w14:textId="342BCC52" w:rsidR="002F1D3B" w:rsidRDefault="001328EB" w:rsidP="00451CD4">
      <w:pPr>
        <w:ind w:right="-57"/>
        <w:jc w:val="both"/>
        <w:rPr>
          <w:rFonts w:asciiTheme="minorHAnsi" w:hAnsiTheme="minorHAnsi" w:cs="Arial"/>
          <w:bCs/>
        </w:rPr>
      </w:pPr>
      <w:r>
        <w:rPr>
          <w:rFonts w:asciiTheme="minorHAnsi" w:hAnsiTheme="minorHAnsi" w:cs="Arial"/>
          <w:bCs/>
        </w:rPr>
        <w:t>Σε περίπτωση λύσης ή πτώχευσης του Αναδόχου που αναφέρεται στην αρχή της παρούσας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καταπίπτει υπέρ της Αναθέτουσας Αρχής η εγγυητική επιστολή καλής εκτέλεσης που προβλέπεται στην παρούσα.</w:t>
      </w:r>
    </w:p>
    <w:p w14:paraId="0F4A2EEC" w14:textId="77777777" w:rsidR="002F1D3B" w:rsidRDefault="002F1D3B">
      <w:pPr>
        <w:spacing w:after="160" w:line="259" w:lineRule="auto"/>
        <w:rPr>
          <w:rFonts w:asciiTheme="minorHAnsi" w:hAnsiTheme="minorHAnsi" w:cs="Arial"/>
          <w:bCs/>
        </w:rPr>
      </w:pPr>
      <w:r>
        <w:rPr>
          <w:rFonts w:asciiTheme="minorHAnsi" w:hAnsiTheme="minorHAnsi" w:cs="Arial"/>
          <w:bCs/>
        </w:rPr>
        <w:br w:type="page"/>
      </w:r>
    </w:p>
    <w:p w14:paraId="041566C8" w14:textId="52D04464" w:rsidR="001328EB" w:rsidRDefault="005C1EED" w:rsidP="00451CD4">
      <w:pPr>
        <w:ind w:right="-57"/>
        <w:jc w:val="both"/>
        <w:rPr>
          <w:rFonts w:asciiTheme="minorHAnsi" w:hAnsiTheme="minorHAnsi" w:cs="Arial"/>
          <w:b/>
        </w:rPr>
      </w:pPr>
      <w:r>
        <w:rPr>
          <w:rFonts w:asciiTheme="minorHAnsi" w:hAnsiTheme="minorHAnsi" w:cs="Arial"/>
          <w:b/>
        </w:rPr>
        <w:lastRenderedPageBreak/>
        <w:t>ΑΡΘΡΟ 25</w:t>
      </w:r>
      <w:r w:rsidR="002F1D3B">
        <w:rPr>
          <w:rFonts w:asciiTheme="minorHAnsi" w:hAnsiTheme="minorHAnsi" w:cs="Arial"/>
          <w:b/>
        </w:rPr>
        <w:t>.</w:t>
      </w:r>
      <w:r>
        <w:rPr>
          <w:rFonts w:asciiTheme="minorHAnsi" w:hAnsiTheme="minorHAnsi" w:cs="Arial"/>
          <w:b/>
        </w:rPr>
        <w:t xml:space="preserve"> ΛΟΙΠΟΙ ΟΡΟΙ – ΠΟΙΝΙΚΕΣ ΡΗΤΡΕΣ</w:t>
      </w:r>
    </w:p>
    <w:p w14:paraId="73C09817" w14:textId="6B57734B" w:rsidR="005C1EED" w:rsidRDefault="005C1EED" w:rsidP="00451CD4">
      <w:pPr>
        <w:ind w:right="-57"/>
        <w:jc w:val="both"/>
        <w:rPr>
          <w:rFonts w:asciiTheme="minorHAnsi" w:hAnsiTheme="minorHAnsi" w:cs="Arial"/>
          <w:b/>
        </w:rPr>
      </w:pPr>
      <w:r>
        <w:rPr>
          <w:rFonts w:asciiTheme="minorHAnsi" w:hAnsiTheme="minorHAnsi" w:cs="Arial"/>
          <w:bCs/>
        </w:rPr>
        <w:t xml:space="preserve">Για την εκπρόθεσμη εκτέλεση των ζητούμενων υπηρεσιών και λοιπά θέματα εφαρμόζονται οι διατάξεις του </w:t>
      </w:r>
      <w:r>
        <w:rPr>
          <w:rFonts w:asciiTheme="minorHAnsi" w:hAnsiTheme="minorHAnsi" w:cs="Arial"/>
          <w:b/>
        </w:rPr>
        <w:t>άρθρου 218 του Ν. 4412/2016.</w:t>
      </w:r>
    </w:p>
    <w:p w14:paraId="14EEFAC9" w14:textId="2F17B249" w:rsidR="005C1EED" w:rsidRDefault="005C1EED" w:rsidP="00451CD4">
      <w:pPr>
        <w:ind w:right="-57"/>
        <w:jc w:val="both"/>
        <w:rPr>
          <w:rFonts w:asciiTheme="minorHAnsi" w:hAnsiTheme="minorHAnsi" w:cs="Arial"/>
          <w:b/>
        </w:rPr>
      </w:pPr>
    </w:p>
    <w:p w14:paraId="3B1F5603" w14:textId="2BF6D200" w:rsidR="005C1EED" w:rsidRDefault="005C1EED" w:rsidP="00451CD4">
      <w:pPr>
        <w:ind w:right="-57"/>
        <w:jc w:val="both"/>
        <w:rPr>
          <w:rFonts w:asciiTheme="minorHAnsi" w:hAnsiTheme="minorHAnsi" w:cs="Arial"/>
          <w:b/>
        </w:rPr>
      </w:pPr>
      <w:r>
        <w:rPr>
          <w:rFonts w:asciiTheme="minorHAnsi" w:hAnsiTheme="minorHAnsi" w:cs="Arial"/>
          <w:b/>
        </w:rPr>
        <w:t>ΑΡΘΡΟ 26</w:t>
      </w:r>
      <w:r w:rsidR="002F1D3B">
        <w:rPr>
          <w:rFonts w:asciiTheme="minorHAnsi" w:hAnsiTheme="minorHAnsi" w:cs="Arial"/>
          <w:b/>
        </w:rPr>
        <w:t>.</w:t>
      </w:r>
      <w:r>
        <w:rPr>
          <w:rFonts w:asciiTheme="minorHAnsi" w:hAnsiTheme="minorHAnsi" w:cs="Arial"/>
          <w:b/>
        </w:rPr>
        <w:t xml:space="preserve"> ΚΡΙΣΕΙΣ ΑΠΟΤΕΛΕΣΜΑΤΩΝ ΔΙΑΓΩΝΙΣΜΟΥ</w:t>
      </w:r>
    </w:p>
    <w:p w14:paraId="577B7128" w14:textId="4AB720CE" w:rsidR="005C1EED" w:rsidRPr="005C1EED" w:rsidRDefault="005C1EED" w:rsidP="00451CD4">
      <w:pPr>
        <w:ind w:right="-57"/>
        <w:jc w:val="both"/>
        <w:rPr>
          <w:rFonts w:asciiTheme="minorHAnsi" w:hAnsiTheme="minorHAnsi" w:cs="Arial"/>
          <w:bCs/>
        </w:rPr>
      </w:pPr>
      <w:r>
        <w:rPr>
          <w:rFonts w:asciiTheme="minorHAnsi" w:hAnsiTheme="minorHAnsi" w:cs="Arial"/>
          <w:bCs/>
        </w:rPr>
        <w:t xml:space="preserve">Κριτήριο ανάθεσης είναι η πλέον συμφέρουσα από οικονομική άποψη προσφορά </w:t>
      </w:r>
      <w:r>
        <w:rPr>
          <w:rFonts w:asciiTheme="minorHAnsi" w:hAnsiTheme="minorHAnsi" w:cs="Arial"/>
          <w:b/>
        </w:rPr>
        <w:t xml:space="preserve">αποκλειστικά/μόνο βάσει της τιμής </w:t>
      </w:r>
      <w:r>
        <w:rPr>
          <w:rFonts w:asciiTheme="minorHAnsi" w:hAnsiTheme="minorHAnsi" w:cs="Arial"/>
          <w:bCs/>
        </w:rPr>
        <w:t>(χαμηλότερη τιμή). Η κατακύρωση γίνεται με απόφαση του αρμοδίου οργάνου της 2</w:t>
      </w:r>
      <w:r w:rsidRPr="005C1EED">
        <w:rPr>
          <w:rFonts w:asciiTheme="minorHAnsi" w:hAnsiTheme="minorHAnsi" w:cs="Arial"/>
          <w:bCs/>
          <w:vertAlign w:val="superscript"/>
        </w:rPr>
        <w:t>ης</w:t>
      </w:r>
      <w:r>
        <w:rPr>
          <w:rFonts w:asciiTheme="minorHAnsi" w:hAnsiTheme="minorHAnsi" w:cs="Arial"/>
          <w:bCs/>
        </w:rPr>
        <w:t xml:space="preserve"> Υ.Πε. Πειραιώς και Αιγαίου ύστερα από γνωμοδότηση της αρμόδιας Επιτροπής.</w:t>
      </w:r>
    </w:p>
    <w:p w14:paraId="5C6BCCD1" w14:textId="77777777" w:rsidR="00F76492" w:rsidRDefault="00F76492" w:rsidP="00DC1040">
      <w:pPr>
        <w:ind w:left="23" w:right="-57"/>
        <w:jc w:val="both"/>
        <w:rPr>
          <w:rFonts w:asciiTheme="minorHAnsi" w:hAnsiTheme="minorHAnsi" w:cs="Arial"/>
          <w:bCs/>
        </w:rPr>
      </w:pPr>
    </w:p>
    <w:p w14:paraId="1BDFE5A0" w14:textId="3195EF7B" w:rsidR="00235618" w:rsidRDefault="00F01EBF" w:rsidP="00DC1040">
      <w:pPr>
        <w:pStyle w:val="Default"/>
        <w:tabs>
          <w:tab w:val="left" w:pos="851"/>
          <w:tab w:val="left" w:pos="1418"/>
          <w:tab w:val="left" w:pos="1985"/>
          <w:tab w:val="left" w:pos="2552"/>
          <w:tab w:val="left" w:pos="5954"/>
        </w:tabs>
        <w:jc w:val="both"/>
        <w:rPr>
          <w:rFonts w:asciiTheme="minorHAnsi" w:hAnsiTheme="minorHAnsi" w:cs="Arial"/>
          <w:b/>
          <w:bCs/>
          <w:color w:val="auto"/>
        </w:rPr>
      </w:pPr>
      <w:r w:rsidRPr="003E1A80">
        <w:rPr>
          <w:rFonts w:asciiTheme="minorHAnsi" w:hAnsiTheme="minorHAnsi" w:cs="Arial"/>
          <w:b/>
          <w:bCs/>
          <w:color w:val="auto"/>
        </w:rPr>
        <w:t>ΑΡΘΡΟ</w:t>
      </w:r>
      <w:r w:rsidRPr="003E1A80">
        <w:rPr>
          <w:rFonts w:asciiTheme="minorHAnsi" w:hAnsiTheme="minorHAnsi" w:cs="Arial"/>
          <w:color w:val="auto"/>
        </w:rPr>
        <w:t xml:space="preserve"> </w:t>
      </w:r>
      <w:r w:rsidR="006202DD" w:rsidRPr="006202DD">
        <w:rPr>
          <w:rFonts w:asciiTheme="minorHAnsi" w:hAnsiTheme="minorHAnsi" w:cs="Arial"/>
          <w:b/>
          <w:bCs/>
          <w:color w:val="auto"/>
        </w:rPr>
        <w:t>2</w:t>
      </w:r>
      <w:r w:rsidR="005C1EED">
        <w:rPr>
          <w:rFonts w:asciiTheme="minorHAnsi" w:hAnsiTheme="minorHAnsi" w:cs="Arial"/>
          <w:b/>
          <w:bCs/>
          <w:color w:val="auto"/>
        </w:rPr>
        <w:t>7</w:t>
      </w:r>
      <w:r w:rsidR="006202DD" w:rsidRPr="006202DD">
        <w:rPr>
          <w:rFonts w:asciiTheme="minorHAnsi" w:hAnsiTheme="minorHAnsi" w:cs="Arial"/>
          <w:b/>
          <w:bCs/>
          <w:color w:val="auto"/>
        </w:rPr>
        <w:t>.</w:t>
      </w:r>
      <w:r w:rsidR="00235618">
        <w:rPr>
          <w:rFonts w:asciiTheme="minorHAnsi" w:hAnsiTheme="minorHAnsi" w:cs="Arial"/>
          <w:b/>
          <w:bCs/>
          <w:color w:val="auto"/>
        </w:rPr>
        <w:t xml:space="preserve"> ΧΡΟΝΟΣ – </w:t>
      </w:r>
      <w:r w:rsidR="00235618" w:rsidRPr="00526EDF">
        <w:rPr>
          <w:rFonts w:asciiTheme="minorHAnsi" w:hAnsiTheme="minorHAnsi" w:cs="Arial"/>
          <w:b/>
          <w:bCs/>
          <w:color w:val="auto"/>
        </w:rPr>
        <w:t>ΤΟΠΟΣ ΠΑΡΑΔΟΣΗΣ – ΟΡΙΣΤΙΚΗ ΠΑΡΑΛΑΒΗ.</w:t>
      </w:r>
      <w:r w:rsidR="00235618">
        <w:rPr>
          <w:rFonts w:asciiTheme="minorHAnsi" w:hAnsiTheme="minorHAnsi" w:cs="Arial"/>
          <w:b/>
          <w:bCs/>
          <w:color w:val="auto"/>
        </w:rPr>
        <w:t xml:space="preserve"> </w:t>
      </w:r>
    </w:p>
    <w:p w14:paraId="1F4F76B0" w14:textId="53BEF82D" w:rsidR="002E5C8E" w:rsidRPr="003C4C99" w:rsidRDefault="002E5C8E" w:rsidP="0008686F">
      <w:pPr>
        <w:spacing w:line="276" w:lineRule="auto"/>
        <w:jc w:val="both"/>
        <w:rPr>
          <w:rFonts w:asciiTheme="minorHAnsi" w:hAnsiTheme="minorHAnsi" w:cs="Calibri"/>
          <w:shd w:val="clear" w:color="auto" w:fill="FFFFFF"/>
        </w:rPr>
      </w:pPr>
      <w:r w:rsidRPr="003C4C99">
        <w:rPr>
          <w:rFonts w:asciiTheme="minorHAnsi" w:hAnsiTheme="minorHAnsi" w:cs="Calibri"/>
        </w:rPr>
        <w:t xml:space="preserve">Ο ανάδοχος υποχρεούται να παραδώσει τα </w:t>
      </w:r>
      <w:r w:rsidR="0016187A">
        <w:rPr>
          <w:rFonts w:asciiTheme="minorHAnsi" w:hAnsiTheme="minorHAnsi" w:cs="Calibri"/>
        </w:rPr>
        <w:t xml:space="preserve">είδη </w:t>
      </w:r>
      <w:r w:rsidRPr="003C4C99">
        <w:rPr>
          <w:rFonts w:asciiTheme="minorHAnsi" w:hAnsiTheme="minorHAnsi" w:cs="Calibri"/>
        </w:rPr>
        <w:t xml:space="preserve">στον τόπο όπως αυτός ορίζεται </w:t>
      </w:r>
      <w:r w:rsidR="0016187A">
        <w:rPr>
          <w:rFonts w:asciiTheme="minorHAnsi" w:hAnsiTheme="minorHAnsi" w:cs="Calibri"/>
        </w:rPr>
        <w:t>από την οικεία Διακήρυξη</w:t>
      </w:r>
      <w:r w:rsidRPr="003C4C99">
        <w:rPr>
          <w:rFonts w:asciiTheme="minorHAnsi" w:hAnsiTheme="minorHAnsi" w:cs="Calibri"/>
        </w:rPr>
        <w:t xml:space="preserve"> </w:t>
      </w:r>
      <w:r w:rsidR="0008686F">
        <w:rPr>
          <w:rFonts w:asciiTheme="minorHAnsi" w:hAnsiTheme="minorHAnsi" w:cs="Calibri"/>
        </w:rPr>
        <w:t xml:space="preserve">εντός της διάρκειας της Σύμβασης, ήτοι εντός διαστήματος </w:t>
      </w:r>
      <w:r w:rsidR="00B40CB1">
        <w:rPr>
          <w:rFonts w:asciiTheme="minorHAnsi" w:hAnsiTheme="minorHAnsi" w:cs="Calibri"/>
        </w:rPr>
        <w:t>τριών (3) μηνών</w:t>
      </w:r>
      <w:r w:rsidR="0008686F">
        <w:rPr>
          <w:rFonts w:asciiTheme="minorHAnsi" w:hAnsiTheme="minorHAnsi" w:cs="Calibri"/>
        </w:rPr>
        <w:t xml:space="preserve"> από την ημέρα υπογραφής της Σύμβασης.</w:t>
      </w:r>
    </w:p>
    <w:p w14:paraId="5117E221" w14:textId="13C4F459" w:rsidR="00D94905" w:rsidRPr="00EA69EA" w:rsidRDefault="00B40CB1" w:rsidP="00D94905">
      <w:pPr>
        <w:pStyle w:val="af0"/>
        <w:shd w:val="clear" w:color="auto" w:fill="FFFFFF"/>
        <w:spacing w:after="120"/>
        <w:jc w:val="both"/>
        <w:rPr>
          <w:rFonts w:asciiTheme="minorHAnsi" w:hAnsiTheme="minorHAnsi" w:cs="Calibri"/>
          <w:lang w:val="el-GR"/>
        </w:rPr>
      </w:pPr>
      <w:r>
        <w:rPr>
          <w:rFonts w:asciiTheme="minorHAnsi" w:hAnsiTheme="minorHAnsi" w:cs="Calibri"/>
          <w:sz w:val="24"/>
          <w:szCs w:val="24"/>
          <w:lang w:val="el-GR" w:eastAsia="el-GR"/>
        </w:rPr>
        <w:t>Η παράδοση του ακτινολογικού συγκροτήματος και του ψηφιακού ανιχνευτή θα γίνει εντός του Κέντρου Υγείας Καμινίων επί της οδού Θηβών 49, Πειραιάς,  Τ.Κ. 185 43.</w:t>
      </w:r>
    </w:p>
    <w:p w14:paraId="5E59155C" w14:textId="6F1DC652" w:rsidR="002E5C8E" w:rsidRPr="009F6794" w:rsidRDefault="002E5C8E" w:rsidP="00DC1040">
      <w:pPr>
        <w:pStyle w:val="af0"/>
        <w:shd w:val="clear" w:color="auto" w:fill="FFFFFF"/>
        <w:spacing w:after="120"/>
        <w:jc w:val="both"/>
        <w:rPr>
          <w:rFonts w:asciiTheme="minorHAnsi" w:hAnsiTheme="minorHAnsi" w:cs="Calibri"/>
          <w:b/>
          <w:bCs/>
          <w:sz w:val="24"/>
          <w:szCs w:val="24"/>
          <w:lang w:val="el-GR" w:eastAsia="el-GR"/>
        </w:rPr>
      </w:pPr>
      <w:r w:rsidRPr="00181B70">
        <w:rPr>
          <w:rFonts w:asciiTheme="minorHAnsi" w:hAnsiTheme="minorHAnsi" w:cs="Calibri"/>
          <w:bCs/>
          <w:sz w:val="24"/>
          <w:szCs w:val="24"/>
          <w:shd w:val="clear" w:color="auto" w:fill="FFFFFF"/>
          <w:lang w:val="el-GR" w:eastAsia="el-GR"/>
        </w:rPr>
        <w:t>Ο</w:t>
      </w:r>
      <w:r w:rsidRPr="003C4C99">
        <w:rPr>
          <w:rFonts w:asciiTheme="minorHAnsi" w:hAnsiTheme="minorHAnsi" w:cs="Calibri"/>
          <w:sz w:val="24"/>
          <w:szCs w:val="24"/>
          <w:lang w:val="el-GR" w:eastAsia="el-GR"/>
        </w:rPr>
        <w:t xml:space="preserve">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w:t>
      </w:r>
      <w:r w:rsidRPr="003C4C99">
        <w:rPr>
          <w:rFonts w:asciiTheme="minorHAnsi" w:hAnsiTheme="minorHAnsi" w:cs="Calibri"/>
          <w:bCs/>
          <w:sz w:val="24"/>
          <w:szCs w:val="24"/>
          <w:shd w:val="clear" w:color="auto" w:fill="FFFFFF"/>
          <w:lang w:val="el-GR" w:eastAsia="el-GR"/>
        </w:rPr>
        <w:t>δυο (2) εργάσιμες</w:t>
      </w:r>
      <w:r w:rsidRPr="003C4C99">
        <w:rPr>
          <w:rFonts w:asciiTheme="minorHAnsi" w:hAnsiTheme="minorHAnsi" w:cs="Calibri"/>
          <w:sz w:val="24"/>
          <w:szCs w:val="24"/>
          <w:lang w:val="el-GR" w:eastAsia="el-GR"/>
        </w:rPr>
        <w:t xml:space="preserve"> ημέρες νωρίτερα.</w:t>
      </w:r>
      <w:r w:rsidR="00F73EB3">
        <w:rPr>
          <w:rFonts w:asciiTheme="minorHAnsi" w:hAnsiTheme="minorHAnsi" w:cs="Calibri"/>
          <w:sz w:val="24"/>
          <w:szCs w:val="24"/>
          <w:lang w:val="el-GR" w:eastAsia="el-GR"/>
        </w:rPr>
        <w:t xml:space="preserve"> Ο ανάδοχος υποχρεούται να τοποθετήσει τα είδη σε μέρος </w:t>
      </w:r>
      <w:r w:rsidR="00F73EB3" w:rsidRPr="008D4F17">
        <w:rPr>
          <w:rFonts w:asciiTheme="minorHAnsi" w:hAnsiTheme="minorHAnsi" w:cs="Calibri"/>
          <w:b/>
          <w:bCs/>
          <w:sz w:val="24"/>
          <w:szCs w:val="24"/>
          <w:lang w:val="el-GR" w:eastAsia="el-GR"/>
        </w:rPr>
        <w:t xml:space="preserve">εντός </w:t>
      </w:r>
      <w:r w:rsidR="006603E8">
        <w:rPr>
          <w:rFonts w:asciiTheme="minorHAnsi" w:hAnsiTheme="minorHAnsi" w:cs="Calibri"/>
          <w:sz w:val="24"/>
          <w:szCs w:val="24"/>
          <w:lang w:val="el-GR" w:eastAsia="el-GR"/>
        </w:rPr>
        <w:t>του κτιρίου του ΚΥ Καμινίων</w:t>
      </w:r>
      <w:r w:rsidR="00F73EB3">
        <w:rPr>
          <w:rFonts w:asciiTheme="minorHAnsi" w:hAnsiTheme="minorHAnsi" w:cs="Calibri"/>
          <w:sz w:val="24"/>
          <w:szCs w:val="24"/>
          <w:lang w:val="el-GR" w:eastAsia="el-GR"/>
        </w:rPr>
        <w:t xml:space="preserve">, </w:t>
      </w:r>
      <w:r w:rsidR="00EC363D">
        <w:rPr>
          <w:rFonts w:asciiTheme="minorHAnsi" w:hAnsiTheme="minorHAnsi" w:cs="Calibri"/>
          <w:sz w:val="24"/>
          <w:szCs w:val="24"/>
          <w:lang w:val="el-GR" w:eastAsia="el-GR"/>
        </w:rPr>
        <w:t>έπειτα από υπόδειξη του αντίστοιχου υπευθύνου παραλαβής.</w:t>
      </w:r>
    </w:p>
    <w:p w14:paraId="1A955E7D" w14:textId="77777777" w:rsidR="002E5C8E" w:rsidRPr="003C4C99" w:rsidRDefault="002E5C8E" w:rsidP="00DC1040">
      <w:pPr>
        <w:pStyle w:val="af0"/>
        <w:spacing w:after="120"/>
        <w:jc w:val="both"/>
        <w:rPr>
          <w:rFonts w:asciiTheme="minorHAnsi" w:hAnsiTheme="minorHAnsi" w:cs="Calibri"/>
          <w:sz w:val="24"/>
          <w:szCs w:val="24"/>
          <w:lang w:val="el-GR" w:eastAsia="el-GR"/>
        </w:rPr>
      </w:pPr>
      <w:r w:rsidRPr="003C4C99">
        <w:rPr>
          <w:rFonts w:asciiTheme="minorHAnsi" w:hAnsiTheme="minorHAnsi" w:cs="Calibri"/>
          <w:sz w:val="24"/>
          <w:szCs w:val="24"/>
          <w:lang w:val="el-GR" w:eastAsia="el-GR"/>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14:paraId="6471516A" w14:textId="6CB6E38D" w:rsidR="002E5C8E" w:rsidRPr="003C4C99" w:rsidRDefault="002E5C8E" w:rsidP="00DC1040">
      <w:pPr>
        <w:spacing w:before="120"/>
        <w:jc w:val="both"/>
        <w:rPr>
          <w:rFonts w:asciiTheme="minorHAnsi" w:hAnsiTheme="minorHAnsi" w:cs="Arial"/>
        </w:rPr>
      </w:pPr>
      <w:r w:rsidRPr="003C4C99">
        <w:rPr>
          <w:rFonts w:asciiTheme="minorHAnsi" w:hAnsiTheme="minorHAnsi" w:cs="Arial"/>
        </w:rPr>
        <w:t xml:space="preserve">Η παραλαβή της προμήθειας θα πραγματοποιείται από </w:t>
      </w:r>
      <w:r w:rsidR="006603E8">
        <w:rPr>
          <w:rFonts w:asciiTheme="minorHAnsi" w:hAnsiTheme="minorHAnsi" w:cs="Arial"/>
        </w:rPr>
        <w:t>την αρμόδια επιτροπή</w:t>
      </w:r>
      <w:r w:rsidRPr="003C4C99">
        <w:rPr>
          <w:rFonts w:asciiTheme="minorHAnsi" w:hAnsiTheme="minorHAnsi" w:cs="Arial"/>
        </w:rPr>
        <w:t xml:space="preserve"> που </w:t>
      </w:r>
      <w:r w:rsidR="006603E8">
        <w:rPr>
          <w:rFonts w:asciiTheme="minorHAnsi" w:hAnsiTheme="minorHAnsi" w:cs="Arial"/>
        </w:rPr>
        <w:t>έχει</w:t>
      </w:r>
      <w:r w:rsidR="000144F0">
        <w:rPr>
          <w:rFonts w:asciiTheme="minorHAnsi" w:hAnsiTheme="minorHAnsi" w:cs="Arial"/>
        </w:rPr>
        <w:t xml:space="preserve"> συγκροτηθεί</w:t>
      </w:r>
      <w:r w:rsidRPr="003C4C99">
        <w:rPr>
          <w:rFonts w:asciiTheme="minorHAnsi" w:hAnsiTheme="minorHAnsi" w:cs="Arial"/>
        </w:rPr>
        <w:t xml:space="preserve">  για το σκοπό αυτό και θα εκδίδ</w:t>
      </w:r>
      <w:r w:rsidR="006603E8">
        <w:rPr>
          <w:rFonts w:asciiTheme="minorHAnsi" w:hAnsiTheme="minorHAnsi" w:cs="Arial"/>
        </w:rPr>
        <w:t>ει</w:t>
      </w:r>
      <w:r w:rsidRPr="003C4C99">
        <w:rPr>
          <w:rFonts w:asciiTheme="minorHAnsi" w:hAnsiTheme="minorHAnsi" w:cs="Arial"/>
        </w:rPr>
        <w:t xml:space="preserve"> σχετικά πρωτόκολλα παραλαβής. Ο ποιοτικός έλεγχος των υλικών γίνεται σύμφωνα με τις διαδικασίες και τις απαιτήσεις που προβλέπονται από τους όρους της διακήρυξης. </w:t>
      </w:r>
    </w:p>
    <w:p w14:paraId="6A4D3E2D" w14:textId="02B2E279" w:rsidR="002E5C8E" w:rsidRPr="003C4C99" w:rsidRDefault="002E5C8E" w:rsidP="00DC1040">
      <w:pPr>
        <w:jc w:val="both"/>
        <w:rPr>
          <w:rFonts w:asciiTheme="minorHAnsi" w:hAnsiTheme="minorHAnsi"/>
        </w:rPr>
      </w:pPr>
      <w:r w:rsidRPr="003C4C99">
        <w:rPr>
          <w:rFonts w:asciiTheme="minorHAnsi" w:hAnsiTheme="minorHAnsi"/>
        </w:rPr>
        <w:t>Κατά τα λοιπά ισ</w:t>
      </w:r>
      <w:r w:rsidR="00A155FE">
        <w:rPr>
          <w:rFonts w:asciiTheme="minorHAnsi" w:hAnsiTheme="minorHAnsi"/>
        </w:rPr>
        <w:t>χύουν τα όσα προβλέπονται από τα</w:t>
      </w:r>
      <w:r w:rsidRPr="003C4C99">
        <w:rPr>
          <w:rFonts w:asciiTheme="minorHAnsi" w:hAnsiTheme="minorHAnsi"/>
        </w:rPr>
        <w:t xml:space="preserve"> άρθρ</w:t>
      </w:r>
      <w:r w:rsidR="00A155FE">
        <w:rPr>
          <w:rFonts w:asciiTheme="minorHAnsi" w:hAnsiTheme="minorHAnsi"/>
        </w:rPr>
        <w:t xml:space="preserve">α 206, 207, </w:t>
      </w:r>
      <w:r w:rsidRPr="003C4C99">
        <w:rPr>
          <w:rFonts w:asciiTheme="minorHAnsi" w:hAnsiTheme="minorHAnsi"/>
        </w:rPr>
        <w:t xml:space="preserve">208 του Ν. 4412/2016. </w:t>
      </w:r>
    </w:p>
    <w:p w14:paraId="274550B2" w14:textId="77777777" w:rsidR="007B23F1" w:rsidRDefault="007B23F1" w:rsidP="00DC1040">
      <w:pPr>
        <w:pStyle w:val="Default"/>
        <w:tabs>
          <w:tab w:val="left" w:pos="851"/>
          <w:tab w:val="left" w:pos="1418"/>
          <w:tab w:val="left" w:pos="1985"/>
          <w:tab w:val="left" w:pos="2552"/>
          <w:tab w:val="left" w:pos="5954"/>
        </w:tabs>
        <w:jc w:val="both"/>
        <w:rPr>
          <w:rFonts w:asciiTheme="minorHAnsi" w:hAnsiTheme="minorHAnsi" w:cs="Arial"/>
          <w:bCs/>
          <w:color w:val="auto"/>
        </w:rPr>
      </w:pPr>
    </w:p>
    <w:p w14:paraId="050D04DF" w14:textId="3720F86D" w:rsidR="007B23F1" w:rsidRDefault="007B23F1" w:rsidP="00DC1040">
      <w:pPr>
        <w:pStyle w:val="Default"/>
        <w:tabs>
          <w:tab w:val="left" w:pos="851"/>
          <w:tab w:val="left" w:pos="1418"/>
          <w:tab w:val="left" w:pos="1985"/>
          <w:tab w:val="left" w:pos="2552"/>
          <w:tab w:val="left" w:pos="5954"/>
        </w:tabs>
        <w:jc w:val="both"/>
        <w:rPr>
          <w:rFonts w:asciiTheme="minorHAnsi" w:hAnsiTheme="minorHAnsi" w:cs="Arial"/>
          <w:b/>
          <w:bCs/>
          <w:color w:val="auto"/>
        </w:rPr>
      </w:pPr>
      <w:r>
        <w:rPr>
          <w:rFonts w:asciiTheme="minorHAnsi" w:hAnsiTheme="minorHAnsi" w:cs="Arial"/>
          <w:b/>
          <w:bCs/>
          <w:color w:val="auto"/>
        </w:rPr>
        <w:t>ΑΡΘΡΟ 2</w:t>
      </w:r>
      <w:r w:rsidR="005C1EED">
        <w:rPr>
          <w:rFonts w:asciiTheme="minorHAnsi" w:hAnsiTheme="minorHAnsi" w:cs="Arial"/>
          <w:b/>
          <w:bCs/>
          <w:color w:val="auto"/>
        </w:rPr>
        <w:t>8</w:t>
      </w:r>
      <w:r>
        <w:rPr>
          <w:rFonts w:asciiTheme="minorHAnsi" w:hAnsiTheme="minorHAnsi" w:cs="Arial"/>
          <w:b/>
          <w:bCs/>
          <w:color w:val="auto"/>
        </w:rPr>
        <w:t>. ΠΑΡΑΤΑΣΗ ΧΡΟΝΟΥ ΠΑΡΑΔΟΣΗΣ – ΚΥΡΩΣΕΙΣ ΕΚΠΡΟΘΕΣΜΗΣ ΠΑΡΑΔΟΣΗΣ</w:t>
      </w:r>
    </w:p>
    <w:p w14:paraId="374FAFD2" w14:textId="50D21E5C" w:rsidR="007B23F1" w:rsidRDefault="007B23F1" w:rsidP="00DC1040">
      <w:pPr>
        <w:pStyle w:val="Default"/>
        <w:tabs>
          <w:tab w:val="left" w:pos="851"/>
          <w:tab w:val="left" w:pos="1418"/>
          <w:tab w:val="left" w:pos="1985"/>
          <w:tab w:val="left" w:pos="2552"/>
          <w:tab w:val="left" w:pos="5954"/>
        </w:tabs>
        <w:jc w:val="both"/>
        <w:rPr>
          <w:rFonts w:asciiTheme="minorHAnsi" w:hAnsiTheme="minorHAnsi" w:cs="Arial"/>
          <w:bCs/>
          <w:color w:val="auto"/>
        </w:rPr>
      </w:pPr>
      <w:r>
        <w:rPr>
          <w:rFonts w:asciiTheme="minorHAnsi" w:hAnsiTheme="minorHAnsi" w:cs="Arial"/>
          <w:bCs/>
          <w:color w:val="auto"/>
        </w:rPr>
        <w:t>Ο συμβατικός χρόνος παράδοσης της προμήθειας μπορεί να παρατείνεται υπό τις ακόλουθες σωρευτικές προϋποθέσεις:</w:t>
      </w:r>
    </w:p>
    <w:p w14:paraId="621753D3" w14:textId="77777777" w:rsidR="007B23F1" w:rsidRDefault="007B23F1" w:rsidP="00DC1040">
      <w:pPr>
        <w:pStyle w:val="Default"/>
        <w:tabs>
          <w:tab w:val="left" w:pos="851"/>
          <w:tab w:val="left" w:pos="1418"/>
          <w:tab w:val="left" w:pos="1985"/>
          <w:tab w:val="left" w:pos="2552"/>
          <w:tab w:val="left" w:pos="5954"/>
        </w:tabs>
        <w:jc w:val="both"/>
        <w:rPr>
          <w:rFonts w:asciiTheme="minorHAnsi" w:hAnsiTheme="minorHAnsi" w:cs="Arial"/>
          <w:bCs/>
          <w:color w:val="auto"/>
        </w:rPr>
      </w:pPr>
      <w:r>
        <w:rPr>
          <w:rFonts w:asciiTheme="minorHAnsi" w:hAnsiTheme="minorHAnsi" w:cs="Arial"/>
          <w:bCs/>
          <w:color w:val="auto"/>
        </w:rPr>
        <w:t>α) τηρούνται οι όροι της διάταξης του άρθρου 132 του Ν. 4412/2016.</w:t>
      </w:r>
    </w:p>
    <w:p w14:paraId="2306FC80" w14:textId="2163E8B5" w:rsidR="007B23F1" w:rsidRDefault="00576185" w:rsidP="00DC1040">
      <w:pPr>
        <w:pStyle w:val="Default"/>
        <w:tabs>
          <w:tab w:val="left" w:pos="851"/>
          <w:tab w:val="left" w:pos="1418"/>
          <w:tab w:val="left" w:pos="1985"/>
          <w:tab w:val="left" w:pos="2552"/>
          <w:tab w:val="left" w:pos="5954"/>
        </w:tabs>
        <w:jc w:val="both"/>
        <w:rPr>
          <w:rFonts w:asciiTheme="minorHAnsi" w:hAnsiTheme="minorHAnsi" w:cs="Arial"/>
          <w:bCs/>
          <w:color w:val="auto"/>
        </w:rPr>
      </w:pPr>
      <w:r>
        <w:rPr>
          <w:rFonts w:asciiTheme="minorHAnsi" w:hAnsiTheme="minorHAnsi" w:cs="Arial"/>
          <w:bCs/>
          <w:color w:val="auto"/>
        </w:rPr>
        <w:t>Β</w:t>
      </w:r>
      <w:r w:rsidR="007B23F1">
        <w:rPr>
          <w:rFonts w:asciiTheme="minorHAnsi" w:hAnsiTheme="minorHAnsi" w:cs="Arial"/>
          <w:bCs/>
          <w:color w:val="auto"/>
        </w:rPr>
        <w:t xml:space="preserve">) έχει εκδοθεί αιτιολογημένη απόφαση του αρμόδιου αποφαινόμενου οργάνου της αναθέτουσας αρχής μετά από γνωμοδότηση αρμοδίου συλλογικού οργάνου είτε με πρωτοβουλία της αναθέτουσας αρχής και εφόσον συμφωνεί ο Ανάδοχος είτε ύστερα από σχετικό αίτημα του αναδόχου το οποίο υποβάλλεται υποχρεωτικά πριν από τη λήξη του συμβατικού χρόνου </w:t>
      </w:r>
    </w:p>
    <w:p w14:paraId="0B968C80" w14:textId="77777777" w:rsidR="007B23F1" w:rsidRDefault="007B23F1" w:rsidP="00DC1040">
      <w:pPr>
        <w:pStyle w:val="Default"/>
        <w:tabs>
          <w:tab w:val="left" w:pos="851"/>
          <w:tab w:val="left" w:pos="1418"/>
          <w:tab w:val="left" w:pos="1985"/>
          <w:tab w:val="left" w:pos="2552"/>
          <w:tab w:val="left" w:pos="5954"/>
        </w:tabs>
        <w:jc w:val="both"/>
        <w:rPr>
          <w:rFonts w:asciiTheme="minorHAnsi" w:hAnsiTheme="minorHAnsi" w:cs="Arial"/>
          <w:bCs/>
          <w:color w:val="auto"/>
        </w:rPr>
      </w:pPr>
      <w:r>
        <w:rPr>
          <w:rFonts w:asciiTheme="minorHAnsi" w:hAnsiTheme="minorHAnsi" w:cs="Arial"/>
          <w:bCs/>
          <w:color w:val="auto"/>
        </w:rPr>
        <w:t>γ) το χρονικό διάστημα της παράτασης είναι ίσο ή μικρότερο από τον αρχικό συμβατικό χρόνο παράδοσης.</w:t>
      </w:r>
    </w:p>
    <w:p w14:paraId="78932614" w14:textId="77777777" w:rsidR="007B23F1" w:rsidRDefault="007B23F1" w:rsidP="00DC1040">
      <w:pPr>
        <w:pStyle w:val="Default"/>
        <w:tabs>
          <w:tab w:val="left" w:pos="851"/>
          <w:tab w:val="left" w:pos="1418"/>
          <w:tab w:val="left" w:pos="1985"/>
          <w:tab w:val="left" w:pos="2552"/>
          <w:tab w:val="left" w:pos="5954"/>
        </w:tabs>
        <w:jc w:val="both"/>
        <w:rPr>
          <w:rFonts w:asciiTheme="minorHAnsi" w:hAnsiTheme="minorHAnsi" w:cs="Arial"/>
          <w:bCs/>
          <w:color w:val="auto"/>
        </w:rPr>
      </w:pPr>
      <w:r>
        <w:rPr>
          <w:rFonts w:asciiTheme="minorHAnsi" w:hAnsiTheme="minorHAnsi" w:cs="Arial"/>
          <w:bCs/>
          <w:color w:val="auto"/>
        </w:rPr>
        <w:t>Στην περίπτωση παράτασης του συμβατικού χρόνου παράδοσης, ο χρόνος παράτασης δεν συνυπολογίζεται στο συμβατικό χρόνο παράδοσης.</w:t>
      </w:r>
    </w:p>
    <w:p w14:paraId="78B58275" w14:textId="24071B19" w:rsidR="007B23F1" w:rsidRDefault="007B23F1" w:rsidP="00DC1040">
      <w:pPr>
        <w:pStyle w:val="Default"/>
        <w:tabs>
          <w:tab w:val="left" w:pos="851"/>
          <w:tab w:val="left" w:pos="1418"/>
          <w:tab w:val="left" w:pos="1985"/>
          <w:tab w:val="left" w:pos="2552"/>
          <w:tab w:val="left" w:pos="5954"/>
        </w:tabs>
        <w:jc w:val="both"/>
        <w:rPr>
          <w:rFonts w:asciiTheme="minorHAnsi" w:hAnsiTheme="minorHAnsi" w:cs="Arial"/>
          <w:bCs/>
          <w:color w:val="auto"/>
        </w:rPr>
      </w:pPr>
      <w:r>
        <w:rPr>
          <w:rFonts w:asciiTheme="minorHAnsi" w:hAnsiTheme="minorHAnsi" w:cs="Arial"/>
          <w:bCs/>
          <w:color w:val="auto"/>
        </w:rPr>
        <w:t xml:space="preserve">Η απόφαση παράτασης εκδίδεται εντός εύλογου χρονικού διαστήματος από την υποβολή του σχετικού αιτήματος του αναδόχου. </w:t>
      </w:r>
    </w:p>
    <w:p w14:paraId="3FA759E9" w14:textId="5020903D" w:rsidR="007B23F1" w:rsidRDefault="007B23F1" w:rsidP="00DC1040">
      <w:pPr>
        <w:pStyle w:val="Default"/>
        <w:tabs>
          <w:tab w:val="left" w:pos="851"/>
          <w:tab w:val="left" w:pos="1418"/>
          <w:tab w:val="left" w:pos="1985"/>
          <w:tab w:val="left" w:pos="2552"/>
          <w:tab w:val="left" w:pos="5954"/>
        </w:tabs>
        <w:jc w:val="both"/>
        <w:rPr>
          <w:rFonts w:asciiTheme="minorHAnsi" w:hAnsiTheme="minorHAnsi" w:cs="Arial"/>
          <w:bCs/>
          <w:color w:val="auto"/>
        </w:rPr>
      </w:pPr>
      <w:r>
        <w:rPr>
          <w:rFonts w:asciiTheme="minorHAnsi" w:hAnsiTheme="minorHAnsi" w:cs="Arial"/>
          <w:bCs/>
          <w:color w:val="auto"/>
        </w:rPr>
        <w:lastRenderedPageBreak/>
        <w:t>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w:t>
      </w:r>
    </w:p>
    <w:p w14:paraId="31E24291" w14:textId="26773F7D" w:rsidR="007B23F1" w:rsidRDefault="007B23F1" w:rsidP="00DC1040">
      <w:pPr>
        <w:pStyle w:val="Default"/>
        <w:tabs>
          <w:tab w:val="left" w:pos="851"/>
          <w:tab w:val="left" w:pos="1418"/>
          <w:tab w:val="left" w:pos="1985"/>
          <w:tab w:val="left" w:pos="2552"/>
          <w:tab w:val="left" w:pos="5954"/>
        </w:tabs>
        <w:jc w:val="both"/>
        <w:rPr>
          <w:rFonts w:asciiTheme="minorHAnsi" w:hAnsiTheme="minorHAnsi" w:cs="Arial"/>
          <w:bCs/>
          <w:color w:val="auto"/>
        </w:rPr>
      </w:pPr>
      <w:r>
        <w:rPr>
          <w:rFonts w:asciiTheme="minorHAnsi" w:hAnsiTheme="minorHAnsi" w:cs="Arial"/>
          <w:bCs/>
          <w:color w:val="auto"/>
        </w:rPr>
        <w:t>Σε κάθε άλλη περίπτωση παράτασης του συμβατικού χρόνου παράδοσης , επιβάλλονται οι κυρώσεις που προβλέπονται στο άρθρο 207 του Ν. 4412/2016, ήτοι:</w:t>
      </w:r>
    </w:p>
    <w:p w14:paraId="24EA2FDD" w14:textId="615EF1A8" w:rsidR="00BA3E60" w:rsidRDefault="00ED6A33" w:rsidP="00DC1040">
      <w:pPr>
        <w:pStyle w:val="Default"/>
        <w:tabs>
          <w:tab w:val="left" w:pos="851"/>
          <w:tab w:val="left" w:pos="1418"/>
          <w:tab w:val="left" w:pos="1985"/>
          <w:tab w:val="left" w:pos="2552"/>
          <w:tab w:val="left" w:pos="5954"/>
        </w:tabs>
        <w:jc w:val="both"/>
        <w:rPr>
          <w:rFonts w:asciiTheme="minorHAnsi" w:hAnsiTheme="minorHAnsi" w:cs="Arial"/>
          <w:bCs/>
          <w:color w:val="auto"/>
        </w:rPr>
      </w:pPr>
      <w:r>
        <w:rPr>
          <w:rFonts w:asciiTheme="minorHAnsi" w:hAnsiTheme="minorHAnsi" w:cs="Arial"/>
          <w:bCs/>
          <w:color w:val="auto"/>
        </w:rPr>
        <w:t>α) Αν το υλικό φορτωθεί – παραδοθεί ή αντικατασταθεί μετά τη λήξη του συμβατικού χρόνο</w:t>
      </w:r>
      <w:r w:rsidR="003A2991">
        <w:rPr>
          <w:rFonts w:asciiTheme="minorHAnsi" w:hAnsiTheme="minorHAnsi" w:cs="Arial"/>
          <w:bCs/>
          <w:color w:val="auto"/>
        </w:rPr>
        <w:t>υ</w:t>
      </w:r>
      <w:r>
        <w:rPr>
          <w:rFonts w:asciiTheme="minorHAnsi" w:hAnsiTheme="minorHAnsi" w:cs="Arial"/>
          <w:bCs/>
          <w:color w:val="auto"/>
        </w:rPr>
        <w:t xml:space="preserve"> και μέχρι λήξης του χρόνου της παράτασης που χορηγήθηκε, σύμφωνα με τα παραπάνω αναφερόμενα, επιβάλλεται πρόστιμο </w:t>
      </w:r>
      <w:r>
        <w:rPr>
          <w:rFonts w:asciiTheme="minorHAnsi" w:hAnsiTheme="minorHAnsi" w:cs="Arial"/>
          <w:b/>
          <w:bCs/>
          <w:color w:val="auto"/>
        </w:rPr>
        <w:t xml:space="preserve">5% </w:t>
      </w:r>
      <w:r>
        <w:rPr>
          <w:rFonts w:asciiTheme="minorHAnsi" w:hAnsiTheme="minorHAnsi" w:cs="Arial"/>
          <w:bCs/>
          <w:color w:val="auto"/>
        </w:rPr>
        <w:t xml:space="preserve">επί της συμβατικής αξίας της ποσότητας που παραδόθηκε εκπρόθεσμα. </w:t>
      </w:r>
    </w:p>
    <w:p w14:paraId="23F6B8B3" w14:textId="2E477F02" w:rsidR="00BA3E60" w:rsidRDefault="00BA3E60" w:rsidP="00DC1040">
      <w:pPr>
        <w:pStyle w:val="Default"/>
        <w:tabs>
          <w:tab w:val="left" w:pos="851"/>
          <w:tab w:val="left" w:pos="1418"/>
          <w:tab w:val="left" w:pos="1985"/>
          <w:tab w:val="left" w:pos="2552"/>
          <w:tab w:val="left" w:pos="5954"/>
        </w:tabs>
        <w:jc w:val="both"/>
        <w:rPr>
          <w:rFonts w:asciiTheme="minorHAnsi" w:hAnsiTheme="minorHAnsi" w:cs="Arial"/>
          <w:bCs/>
          <w:color w:val="auto"/>
        </w:rPr>
      </w:pPr>
      <w:r>
        <w:rPr>
          <w:rFonts w:asciiTheme="minorHAnsi" w:hAnsiTheme="minorHAnsi" w:cs="Arial"/>
          <w:bCs/>
          <w:color w:val="auto"/>
        </w:rPr>
        <w:t>Το παραπάνω πρόστιμο υπολογίζεται επί της συμβατικής αξίας των εκπρόθεσμα παραδοθέντων υλικών χωρίς ΦΠΑ .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 Κατά τον υπολογισμό του χρονικού διαστήματος της καθυστέρησης για φόρτωση- παράδοση ή αντικατάσταση των υλικών, με απόφαση του αποφαιν</w:t>
      </w:r>
      <w:r w:rsidR="009E63CA">
        <w:rPr>
          <w:rFonts w:asciiTheme="minorHAnsi" w:hAnsiTheme="minorHAnsi" w:cs="Arial"/>
          <w:bCs/>
          <w:color w:val="auto"/>
        </w:rPr>
        <w:t>ό</w:t>
      </w:r>
      <w:r>
        <w:rPr>
          <w:rFonts w:asciiTheme="minorHAnsi" w:hAnsiTheme="minorHAnsi" w:cs="Arial"/>
          <w:bCs/>
          <w:color w:val="auto"/>
        </w:rPr>
        <w:t>μ</w:t>
      </w:r>
      <w:r w:rsidR="009E63CA">
        <w:rPr>
          <w:rFonts w:asciiTheme="minorHAnsi" w:hAnsiTheme="minorHAnsi" w:cs="Arial"/>
          <w:bCs/>
          <w:color w:val="auto"/>
        </w:rPr>
        <w:t>ε</w:t>
      </w:r>
      <w:r>
        <w:rPr>
          <w:rFonts w:asciiTheme="minorHAnsi" w:hAnsiTheme="minorHAnsi" w:cs="Arial"/>
          <w:bCs/>
          <w:color w:val="auto"/>
        </w:rPr>
        <w:t xml:space="preserve">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 </w:t>
      </w:r>
    </w:p>
    <w:p w14:paraId="5C3C84BB" w14:textId="77777777" w:rsidR="00531304" w:rsidRDefault="00BA3E60" w:rsidP="00DC1040">
      <w:pPr>
        <w:pStyle w:val="Default"/>
        <w:tabs>
          <w:tab w:val="left" w:pos="851"/>
          <w:tab w:val="left" w:pos="1418"/>
          <w:tab w:val="left" w:pos="1985"/>
          <w:tab w:val="left" w:pos="2552"/>
          <w:tab w:val="left" w:pos="5954"/>
        </w:tabs>
        <w:jc w:val="both"/>
        <w:rPr>
          <w:rFonts w:asciiTheme="minorHAnsi" w:hAnsiTheme="minorHAnsi" w:cs="Arial"/>
          <w:bCs/>
          <w:color w:val="auto"/>
        </w:rPr>
      </w:pPr>
      <w:r>
        <w:rPr>
          <w:rFonts w:asciiTheme="minorHAnsi" w:hAnsiTheme="minorHAnsi" w:cs="Arial"/>
          <w:bCs/>
          <w:color w:val="auto"/>
        </w:rPr>
        <w:t>Η είσπραξη του προστίμου γίνεται με παρακράτη</w:t>
      </w:r>
      <w:r w:rsidR="00531304">
        <w:rPr>
          <w:rFonts w:asciiTheme="minorHAnsi" w:hAnsiTheme="minorHAnsi" w:cs="Arial"/>
          <w:bCs/>
          <w:color w:val="auto"/>
        </w:rPr>
        <w:t>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14:paraId="40265C5A" w14:textId="77777777" w:rsidR="00531304" w:rsidRDefault="00531304" w:rsidP="00DC1040">
      <w:pPr>
        <w:pStyle w:val="Default"/>
        <w:tabs>
          <w:tab w:val="left" w:pos="851"/>
          <w:tab w:val="left" w:pos="1418"/>
          <w:tab w:val="left" w:pos="1985"/>
          <w:tab w:val="left" w:pos="2552"/>
          <w:tab w:val="left" w:pos="5954"/>
        </w:tabs>
        <w:jc w:val="both"/>
        <w:rPr>
          <w:rFonts w:asciiTheme="minorHAnsi" w:hAnsiTheme="minorHAnsi" w:cs="Arial"/>
          <w:bCs/>
          <w:color w:val="auto"/>
        </w:rPr>
      </w:pPr>
      <w:r>
        <w:rPr>
          <w:rFonts w:asciiTheme="minorHAnsi" w:hAnsiTheme="minorHAnsi" w:cs="Arial"/>
          <w:bCs/>
          <w:color w:val="auto"/>
        </w:rPr>
        <w:t>Σε περίπτωση ένωσης οικονομικών φορέων, το πρόστιμο και οι τόκοι επιβάλλονται αναλόγως σε όλα τα μέλη της ένωσης.</w:t>
      </w:r>
    </w:p>
    <w:p w14:paraId="0C27B1D8" w14:textId="77F6A5CB" w:rsidR="00531304" w:rsidRDefault="00576185" w:rsidP="00DC1040">
      <w:pPr>
        <w:pStyle w:val="Default"/>
        <w:tabs>
          <w:tab w:val="left" w:pos="851"/>
          <w:tab w:val="left" w:pos="1418"/>
          <w:tab w:val="left" w:pos="1985"/>
          <w:tab w:val="left" w:pos="2552"/>
          <w:tab w:val="left" w:pos="5954"/>
        </w:tabs>
        <w:jc w:val="both"/>
        <w:rPr>
          <w:rFonts w:asciiTheme="minorHAnsi" w:hAnsiTheme="minorHAnsi" w:cs="Arial"/>
          <w:bCs/>
          <w:color w:val="auto"/>
        </w:rPr>
      </w:pPr>
      <w:r>
        <w:rPr>
          <w:rFonts w:asciiTheme="minorHAnsi" w:hAnsiTheme="minorHAnsi" w:cs="Arial"/>
          <w:bCs/>
          <w:color w:val="auto"/>
        </w:rPr>
        <w:t>Β</w:t>
      </w:r>
      <w:r w:rsidR="00531304">
        <w:rPr>
          <w:rFonts w:asciiTheme="minorHAnsi" w:hAnsiTheme="minorHAnsi" w:cs="Arial"/>
          <w:bCs/>
          <w:color w:val="auto"/>
        </w:rPr>
        <w:t xml:space="preserve">) 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προμηθευτής κηρύσσεται έκπτωτος. </w:t>
      </w:r>
    </w:p>
    <w:p w14:paraId="13569F45" w14:textId="77777777" w:rsidR="007923DD" w:rsidRDefault="007923DD" w:rsidP="00DC1040">
      <w:pPr>
        <w:pStyle w:val="Default"/>
        <w:tabs>
          <w:tab w:val="left" w:pos="851"/>
          <w:tab w:val="left" w:pos="1418"/>
          <w:tab w:val="left" w:pos="1985"/>
          <w:tab w:val="left" w:pos="2552"/>
          <w:tab w:val="left" w:pos="5954"/>
        </w:tabs>
        <w:jc w:val="both"/>
        <w:rPr>
          <w:rFonts w:asciiTheme="minorHAnsi" w:hAnsiTheme="minorHAnsi" w:cs="Arial"/>
          <w:bCs/>
          <w:color w:val="auto"/>
        </w:rPr>
      </w:pPr>
    </w:p>
    <w:p w14:paraId="1AED8818" w14:textId="1923DE65" w:rsidR="007923DD" w:rsidRDefault="007923DD" w:rsidP="00DC1040">
      <w:pPr>
        <w:pStyle w:val="Default"/>
        <w:tabs>
          <w:tab w:val="left" w:pos="851"/>
          <w:tab w:val="left" w:pos="1418"/>
          <w:tab w:val="left" w:pos="1985"/>
          <w:tab w:val="left" w:pos="2552"/>
          <w:tab w:val="left" w:pos="5954"/>
        </w:tabs>
        <w:jc w:val="both"/>
        <w:rPr>
          <w:rFonts w:asciiTheme="minorHAnsi" w:hAnsiTheme="minorHAnsi" w:cs="Arial"/>
          <w:b/>
          <w:bCs/>
          <w:color w:val="auto"/>
        </w:rPr>
      </w:pPr>
      <w:r w:rsidRPr="007923DD">
        <w:rPr>
          <w:rFonts w:asciiTheme="minorHAnsi" w:hAnsiTheme="minorHAnsi" w:cs="Arial"/>
          <w:b/>
          <w:bCs/>
          <w:color w:val="auto"/>
        </w:rPr>
        <w:t xml:space="preserve">ΑΡΘΡΟ </w:t>
      </w:r>
      <w:r w:rsidR="005C1EED">
        <w:rPr>
          <w:rFonts w:asciiTheme="minorHAnsi" w:hAnsiTheme="minorHAnsi" w:cs="Arial"/>
          <w:b/>
          <w:bCs/>
          <w:color w:val="auto"/>
        </w:rPr>
        <w:t>29</w:t>
      </w:r>
      <w:r w:rsidRPr="007923DD">
        <w:rPr>
          <w:rFonts w:asciiTheme="minorHAnsi" w:hAnsiTheme="minorHAnsi" w:cs="Arial"/>
          <w:b/>
          <w:bCs/>
          <w:color w:val="auto"/>
        </w:rPr>
        <w:t xml:space="preserve">. ΑΠΟΡΡΙΨΗ ΣΥΜΒΑΤΙΚΩΝ ΥΛΙΚΩΝ – ΑΝΤΙΚΑΤΑΣΤΑΣΗ </w:t>
      </w:r>
      <w:r w:rsidR="007B23F1" w:rsidRPr="007923DD">
        <w:rPr>
          <w:rFonts w:asciiTheme="minorHAnsi" w:hAnsiTheme="minorHAnsi" w:cs="Arial"/>
          <w:b/>
          <w:bCs/>
          <w:color w:val="auto"/>
        </w:rPr>
        <w:t xml:space="preserve"> </w:t>
      </w:r>
    </w:p>
    <w:p w14:paraId="79627291" w14:textId="7C901E92" w:rsidR="007B23F1" w:rsidRDefault="007923DD" w:rsidP="00DC1040">
      <w:pPr>
        <w:pStyle w:val="Default"/>
        <w:tabs>
          <w:tab w:val="left" w:pos="851"/>
          <w:tab w:val="left" w:pos="1418"/>
          <w:tab w:val="left" w:pos="1985"/>
          <w:tab w:val="left" w:pos="2552"/>
          <w:tab w:val="left" w:pos="5954"/>
        </w:tabs>
        <w:jc w:val="both"/>
        <w:rPr>
          <w:rFonts w:asciiTheme="minorHAnsi" w:hAnsiTheme="minorHAnsi" w:cs="Arial"/>
          <w:b/>
          <w:bCs/>
          <w:color w:val="auto"/>
        </w:rPr>
      </w:pPr>
      <w:r>
        <w:rPr>
          <w:rFonts w:asciiTheme="minorHAnsi" w:hAnsiTheme="minorHAnsi" w:cs="Arial"/>
          <w:bCs/>
          <w:color w:val="auto"/>
        </w:rPr>
        <w:t xml:space="preserve">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αρμοδίου οργάνου, μπορεί να εγκρίνεται αντικατάστασή της με άλλη, που να </w:t>
      </w:r>
      <w:r w:rsidR="00353EA5">
        <w:rPr>
          <w:rFonts w:asciiTheme="minorHAnsi" w:hAnsiTheme="minorHAnsi" w:cs="Arial"/>
          <w:bCs/>
          <w:color w:val="auto"/>
        </w:rPr>
        <w:t xml:space="preserve">είναι σύμφωνη με τους όρους της σύμβασης, μέσα σε τακτή προθεσμία που ορίζεται από την απόφαση αυτή. </w:t>
      </w:r>
      <w:r w:rsidR="007B23F1" w:rsidRPr="007923DD">
        <w:rPr>
          <w:rFonts w:asciiTheme="minorHAnsi" w:hAnsiTheme="minorHAnsi" w:cs="Arial"/>
          <w:b/>
          <w:bCs/>
          <w:color w:val="auto"/>
        </w:rPr>
        <w:t xml:space="preserve"> </w:t>
      </w:r>
    </w:p>
    <w:p w14:paraId="3FF1D481" w14:textId="314ECEA2" w:rsidR="00353EA5" w:rsidRDefault="00353EA5" w:rsidP="00DC1040">
      <w:pPr>
        <w:pStyle w:val="Default"/>
        <w:tabs>
          <w:tab w:val="left" w:pos="851"/>
          <w:tab w:val="left" w:pos="1418"/>
          <w:tab w:val="left" w:pos="1985"/>
          <w:tab w:val="left" w:pos="2552"/>
          <w:tab w:val="left" w:pos="5954"/>
        </w:tabs>
        <w:jc w:val="both"/>
        <w:rPr>
          <w:rFonts w:asciiTheme="minorHAnsi" w:hAnsiTheme="minorHAnsi" w:cs="Arial"/>
          <w:bCs/>
          <w:color w:val="auto"/>
        </w:rPr>
      </w:pPr>
      <w:r>
        <w:rPr>
          <w:rFonts w:asciiTheme="minorHAnsi" w:hAnsiTheme="minorHAnsi" w:cs="Arial"/>
          <w:bCs/>
          <w:color w:val="auto"/>
        </w:rPr>
        <w:t xml:space="preserve">Αν η αντικατάσταση γίνεται μετά τη λήξη του συμβατικού χρόνου, η προθεσμία που ορίζεται για την αντικατάσταση δεν μπορεί να είναι μεγαλύτερη του </w:t>
      </w:r>
      <w:r>
        <w:rPr>
          <w:rFonts w:asciiTheme="minorHAnsi" w:hAnsiTheme="minorHAnsi" w:cs="Arial"/>
          <w:b/>
          <w:bCs/>
          <w:color w:val="auto"/>
        </w:rPr>
        <w:t>½ του συνολικού συμβατικού χρόνου</w:t>
      </w:r>
      <w:r>
        <w:rPr>
          <w:rFonts w:asciiTheme="minorHAnsi" w:hAnsiTheme="minorHAnsi" w:cs="Arial"/>
          <w:bCs/>
          <w:color w:val="auto"/>
        </w:rPr>
        <w:t>, ο δε προμηθευτής θεωρείται ως εκπρόθεσμος και υπόκειται σε κυρώσεις λόγω εκπρόθεσμης παράδοσης.</w:t>
      </w:r>
    </w:p>
    <w:p w14:paraId="00EADCA2" w14:textId="240F774D" w:rsidR="00353EA5" w:rsidRDefault="00353EA5" w:rsidP="00DC1040">
      <w:pPr>
        <w:pStyle w:val="Default"/>
        <w:tabs>
          <w:tab w:val="left" w:pos="851"/>
          <w:tab w:val="left" w:pos="1418"/>
          <w:tab w:val="left" w:pos="1985"/>
          <w:tab w:val="left" w:pos="2552"/>
          <w:tab w:val="left" w:pos="5954"/>
        </w:tabs>
        <w:jc w:val="both"/>
        <w:rPr>
          <w:rFonts w:asciiTheme="minorHAnsi" w:hAnsiTheme="minorHAnsi" w:cs="Arial"/>
          <w:bCs/>
          <w:color w:val="auto"/>
        </w:rPr>
      </w:pPr>
      <w:r>
        <w:rPr>
          <w:rFonts w:asciiTheme="minorHAnsi" w:hAnsiTheme="minorHAnsi" w:cs="Arial"/>
          <w:bCs/>
          <w:color w:val="auto"/>
        </w:rPr>
        <w:t>Αν ο προμηθευτής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14:paraId="5A23A21F" w14:textId="2F141E0B" w:rsidR="00353EA5" w:rsidRDefault="00353EA5" w:rsidP="00DC1040">
      <w:pPr>
        <w:pStyle w:val="Default"/>
        <w:tabs>
          <w:tab w:val="left" w:pos="851"/>
          <w:tab w:val="left" w:pos="1418"/>
          <w:tab w:val="left" w:pos="1985"/>
          <w:tab w:val="left" w:pos="2552"/>
          <w:tab w:val="left" w:pos="5954"/>
        </w:tabs>
        <w:jc w:val="both"/>
        <w:rPr>
          <w:rFonts w:asciiTheme="minorHAnsi" w:hAnsiTheme="minorHAnsi" w:cs="Arial"/>
          <w:bCs/>
          <w:color w:val="auto"/>
        </w:rPr>
      </w:pPr>
      <w:r>
        <w:rPr>
          <w:rFonts w:asciiTheme="minorHAnsi" w:hAnsiTheme="minorHAnsi" w:cs="Arial"/>
          <w:bCs/>
          <w:color w:val="auto"/>
        </w:rPr>
        <w:t xml:space="preserve">Η επιστροφή των υλικών που απορρίφθηκαν γίνεται με την προσκόμιση ίσης ποσότητας με την απορριφθείσα και αφού αυτή παραληφθεί οριστικά. Στην περίπτωση αυτή ο προμηθευτής υποχρεούται να παραλάβει την ποσότητα που απορρίφθηκε και αντικαταστάθηκε μέσα σε είκοσι (20) ημέρες από την ημερομηνία της οριστικής παραλαβής της νέας ποσότητας. Η προθεσμία αυτή μπορεί να παραταθεί ύστερα από αίτημα του προμηθευτή, που υποβάλλεται απαραίτητα πέντε (5) τουλάχιστον ημέρες </w:t>
      </w:r>
      <w:r>
        <w:rPr>
          <w:rFonts w:asciiTheme="minorHAnsi" w:hAnsiTheme="minorHAnsi" w:cs="Arial"/>
          <w:bCs/>
          <w:color w:val="auto"/>
        </w:rPr>
        <w:lastRenderedPageBreak/>
        <w:t xml:space="preserve">πριν από την εκπνοή της, με απόφαση του αρμοδίου αποφαινόμενου οργάνου με την οποία και επιβάλλεται πρόστιμο σε ποσοστό 2,5% επί της συμβατικής αξίας της συγκεκριμένης ποσότητας. </w:t>
      </w:r>
      <w:r w:rsidR="00CB5914">
        <w:rPr>
          <w:rFonts w:asciiTheme="minorHAnsi" w:hAnsiTheme="minorHAnsi" w:cs="Arial"/>
          <w:bCs/>
          <w:color w:val="auto"/>
        </w:rPr>
        <w:t xml:space="preserve">Αν παρέλθει η προθεσμία αυτή και η παράταση που χορηγήθηκε και ο προμηθευτής δεν παρέλαβε την απορριφθείσα ποσότητα, ο φορέας μπορεί να προβεί στην καταστροφή ή εκποίηση της ποσότητας αυτής, κατά τις ισχύουσες διατάξεις. </w:t>
      </w:r>
    </w:p>
    <w:p w14:paraId="31D1507B" w14:textId="77777777" w:rsidR="00CB5914" w:rsidRDefault="00CB5914" w:rsidP="00DC1040">
      <w:pPr>
        <w:pStyle w:val="Default"/>
        <w:tabs>
          <w:tab w:val="left" w:pos="851"/>
          <w:tab w:val="left" w:pos="1418"/>
          <w:tab w:val="left" w:pos="1985"/>
          <w:tab w:val="left" w:pos="2552"/>
          <w:tab w:val="left" w:pos="5954"/>
        </w:tabs>
        <w:jc w:val="both"/>
        <w:rPr>
          <w:rFonts w:asciiTheme="minorHAnsi" w:hAnsiTheme="minorHAnsi" w:cs="Arial"/>
          <w:bCs/>
          <w:color w:val="auto"/>
        </w:rPr>
      </w:pPr>
    </w:p>
    <w:p w14:paraId="46095946" w14:textId="77FDFB06" w:rsidR="00CB5914" w:rsidRPr="00353EA5" w:rsidRDefault="00CB5914" w:rsidP="00DC1040">
      <w:pPr>
        <w:pStyle w:val="Default"/>
        <w:tabs>
          <w:tab w:val="left" w:pos="851"/>
          <w:tab w:val="left" w:pos="1418"/>
          <w:tab w:val="left" w:pos="1985"/>
          <w:tab w:val="left" w:pos="2552"/>
          <w:tab w:val="left" w:pos="5954"/>
        </w:tabs>
        <w:jc w:val="both"/>
        <w:rPr>
          <w:rFonts w:asciiTheme="minorHAnsi" w:hAnsiTheme="minorHAnsi" w:cs="Arial"/>
          <w:bCs/>
          <w:color w:val="auto"/>
        </w:rPr>
      </w:pPr>
      <w:r>
        <w:rPr>
          <w:rFonts w:asciiTheme="minorHAnsi" w:hAnsiTheme="minorHAnsi" w:cs="Arial"/>
          <w:bCs/>
          <w:color w:val="auto"/>
        </w:rPr>
        <w:t>Με απόφαση του αποφαινόμενου οργάνου, ύστερα από γνωμοδότηση του αρμοδίου οργάνου, μπορεί να εγκριθεί η επιστροφή στον προμηθευτή των υλικών που απορρίφθηκαν πριν από την αντικατ</w:t>
      </w:r>
      <w:r w:rsidR="003710CE">
        <w:rPr>
          <w:rFonts w:asciiTheme="minorHAnsi" w:hAnsiTheme="minorHAnsi" w:cs="Arial"/>
          <w:bCs/>
          <w:color w:val="auto"/>
        </w:rPr>
        <w:t xml:space="preserve">άστασή τους, με την προϋπόθεση ο προμηθευτής να καταθέσει χρηματική εγγύηση που να καλύπτει την καταβληθείσα αξία της ποσότητας που απορρίφθηκε. </w:t>
      </w:r>
    </w:p>
    <w:p w14:paraId="08927D07" w14:textId="77777777" w:rsidR="00814B84" w:rsidRPr="003E1A80" w:rsidRDefault="00814B84" w:rsidP="00DC1040">
      <w:pPr>
        <w:pStyle w:val="Default"/>
        <w:tabs>
          <w:tab w:val="left" w:pos="851"/>
          <w:tab w:val="left" w:pos="1418"/>
          <w:tab w:val="left" w:pos="1985"/>
          <w:tab w:val="left" w:pos="2552"/>
          <w:tab w:val="left" w:pos="5954"/>
        </w:tabs>
        <w:jc w:val="both"/>
        <w:rPr>
          <w:rFonts w:asciiTheme="minorHAnsi" w:hAnsiTheme="minorHAnsi" w:cs="Arial"/>
          <w:color w:val="auto"/>
        </w:rPr>
      </w:pPr>
    </w:p>
    <w:p w14:paraId="76D32AD0" w14:textId="3A4564AE" w:rsidR="00F01EBF" w:rsidRPr="003E1A80" w:rsidRDefault="00F01EBF" w:rsidP="00DC1040">
      <w:pPr>
        <w:pStyle w:val="Default"/>
        <w:tabs>
          <w:tab w:val="left" w:pos="851"/>
          <w:tab w:val="left" w:pos="1418"/>
          <w:tab w:val="left" w:pos="1985"/>
          <w:tab w:val="left" w:pos="2552"/>
          <w:tab w:val="left" w:pos="5954"/>
        </w:tabs>
        <w:jc w:val="both"/>
        <w:rPr>
          <w:rFonts w:asciiTheme="minorHAnsi" w:hAnsiTheme="minorHAnsi" w:cs="Arial"/>
          <w:color w:val="auto"/>
        </w:rPr>
      </w:pPr>
      <w:r w:rsidRPr="003E1A80">
        <w:rPr>
          <w:rFonts w:asciiTheme="minorHAnsi" w:hAnsiTheme="minorHAnsi" w:cs="Arial"/>
          <w:color w:val="auto"/>
        </w:rPr>
        <w:t>Στον Προμηθευτή που κηρύσσεται έκπτωτος από την κατακύρωση, ανάθεση, σύμβαση, επιβάλλονται</w:t>
      </w:r>
      <w:r w:rsidR="00C722FC" w:rsidRPr="003E1A80">
        <w:rPr>
          <w:rFonts w:asciiTheme="minorHAnsi" w:hAnsiTheme="minorHAnsi" w:cs="Arial"/>
          <w:color w:val="auto"/>
        </w:rPr>
        <w:t xml:space="preserve"> με απόφαση του αποφαινόμενου οργάνου,</w:t>
      </w:r>
      <w:r w:rsidRPr="003E1A80">
        <w:rPr>
          <w:rFonts w:asciiTheme="minorHAnsi" w:hAnsiTheme="minorHAnsi" w:cs="Arial"/>
          <w:color w:val="auto"/>
        </w:rPr>
        <w:t xml:space="preserve"> ύστερα από </w:t>
      </w:r>
      <w:r w:rsidR="00A013DB" w:rsidRPr="003E1A80">
        <w:rPr>
          <w:rFonts w:asciiTheme="minorHAnsi" w:hAnsiTheme="minorHAnsi" w:cs="Arial"/>
          <w:color w:val="auto"/>
        </w:rPr>
        <w:t>γνωμοδότηση του αρμοδίου οργάνου</w:t>
      </w:r>
      <w:r w:rsidRPr="003E1A80">
        <w:rPr>
          <w:rFonts w:asciiTheme="minorHAnsi" w:hAnsiTheme="minorHAnsi" w:cs="Arial"/>
          <w:color w:val="auto"/>
        </w:rPr>
        <w:t xml:space="preserve">, </w:t>
      </w:r>
      <w:r w:rsidR="00A407FA" w:rsidRPr="003E1A80">
        <w:rPr>
          <w:rFonts w:asciiTheme="minorHAnsi" w:hAnsiTheme="minorHAnsi" w:cs="Arial"/>
          <w:color w:val="auto"/>
        </w:rPr>
        <w:t xml:space="preserve"> </w:t>
      </w:r>
      <w:r w:rsidRPr="003E1A80">
        <w:rPr>
          <w:rFonts w:asciiTheme="minorHAnsi" w:hAnsiTheme="minorHAnsi" w:cs="Arial"/>
          <w:color w:val="auto"/>
        </w:rPr>
        <w:t>το οποίο υποχρεωτικά καλεί τον ενδιαφερόμενο προς παροχή εξηγήσεων, οι κυρώσει</w:t>
      </w:r>
      <w:r w:rsidR="005D15AA" w:rsidRPr="003E1A80">
        <w:rPr>
          <w:rFonts w:asciiTheme="minorHAnsi" w:hAnsiTheme="minorHAnsi" w:cs="Arial"/>
          <w:color w:val="auto"/>
        </w:rPr>
        <w:t>ς που προβλέπονται στο άρθρο 203 παρ. 4</w:t>
      </w:r>
      <w:r w:rsidRPr="003E1A80">
        <w:rPr>
          <w:rFonts w:asciiTheme="minorHAnsi" w:hAnsiTheme="minorHAnsi" w:cs="Arial"/>
          <w:color w:val="auto"/>
        </w:rPr>
        <w:t xml:space="preserve"> του Ν.4412/2016.</w:t>
      </w:r>
    </w:p>
    <w:p w14:paraId="1E1E7363" w14:textId="04088C22" w:rsidR="00F156DF" w:rsidRPr="003E1A80" w:rsidRDefault="00F156DF" w:rsidP="00DC1040">
      <w:pPr>
        <w:pStyle w:val="Default"/>
        <w:tabs>
          <w:tab w:val="left" w:pos="851"/>
          <w:tab w:val="left" w:pos="1418"/>
          <w:tab w:val="left" w:pos="1985"/>
          <w:tab w:val="left" w:pos="2552"/>
          <w:tab w:val="left" w:pos="5954"/>
        </w:tabs>
        <w:jc w:val="both"/>
        <w:rPr>
          <w:rFonts w:asciiTheme="minorHAnsi" w:hAnsiTheme="minorHAnsi" w:cs="Arial"/>
          <w:color w:val="auto"/>
        </w:rPr>
      </w:pPr>
      <w:r w:rsidRPr="003E1A80">
        <w:rPr>
          <w:rFonts w:asciiTheme="minorHAnsi" w:hAnsiTheme="minorHAnsi" w:cs="Arial"/>
          <w:color w:val="auto"/>
        </w:rPr>
        <w:t>Σε περίπτωση διαφωνίας του αναδόχου με τις επιβληθ</w:t>
      </w:r>
      <w:r w:rsidR="00A41B2B">
        <w:rPr>
          <w:rFonts w:asciiTheme="minorHAnsi" w:hAnsiTheme="minorHAnsi" w:cs="Arial"/>
          <w:color w:val="auto"/>
        </w:rPr>
        <w:t>εί</w:t>
      </w:r>
      <w:r w:rsidRPr="003E1A80">
        <w:rPr>
          <w:rFonts w:asciiTheme="minorHAnsi" w:hAnsiTheme="minorHAnsi" w:cs="Arial"/>
          <w:color w:val="auto"/>
        </w:rPr>
        <w:t>σες κυρώσεις, αυτός μπορεί να υποβάλει  προσφυγή στη 2</w:t>
      </w:r>
      <w:r w:rsidRPr="003E1A80">
        <w:rPr>
          <w:rFonts w:asciiTheme="minorHAnsi" w:hAnsiTheme="minorHAnsi" w:cs="Arial"/>
          <w:color w:val="auto"/>
          <w:vertAlign w:val="superscript"/>
        </w:rPr>
        <w:t>η</w:t>
      </w:r>
      <w:r w:rsidRPr="003E1A80">
        <w:rPr>
          <w:rFonts w:asciiTheme="minorHAnsi" w:hAnsiTheme="minorHAnsi" w:cs="Arial"/>
          <w:color w:val="auto"/>
        </w:rPr>
        <w:t xml:space="preserve">  Υ.Πε. Πειραιώς και Αιγαίου κατά των σχετικών αποφάσεων για λόγους νομιμότητας και ουσίας, μέσα σε ανατρεπτική προθεσμία τριάντα (30) ημερών, από την ημερομηνία που έλαβε γνώση της σχετικής απόφασης.   Επί της προσφυγής, αποφασίζει η αναθέτουσα Αρχή, ύστερα από γνωμοδότηση του αρμοδίου συλλογικού οργάνου. Η εν λόγω απόφαση δεν επιδέχεται προσβολή με άλλη, οποιασδήποτε φύσεως, διοικητική προσφυγή σύμφωνα με το άρθρο 205 του Ν. 4412/2016.</w:t>
      </w:r>
    </w:p>
    <w:p w14:paraId="113D6054" w14:textId="688190A4" w:rsidR="00F01EBF" w:rsidRPr="003E1A80" w:rsidRDefault="00F01EBF" w:rsidP="00DC1040">
      <w:pPr>
        <w:pStyle w:val="Default"/>
        <w:tabs>
          <w:tab w:val="left" w:pos="851"/>
          <w:tab w:val="left" w:pos="1418"/>
          <w:tab w:val="left" w:pos="1985"/>
          <w:tab w:val="left" w:pos="2552"/>
          <w:tab w:val="left" w:pos="5954"/>
        </w:tabs>
        <w:jc w:val="both"/>
        <w:rPr>
          <w:rFonts w:asciiTheme="minorHAnsi" w:hAnsiTheme="minorHAnsi" w:cs="Arial"/>
          <w:color w:val="auto"/>
        </w:rPr>
      </w:pPr>
      <w:r w:rsidRPr="003E1A80">
        <w:rPr>
          <w:rFonts w:asciiTheme="minorHAnsi" w:hAnsiTheme="minorHAnsi" w:cs="Arial"/>
          <w:color w:val="auto"/>
        </w:rPr>
        <w:t>Εκτός από τις κυρώσεις που προβλέπονται στο ισχύον νομοθετικό πλαίσιο, ο Ανάδοχος ευθύνεται και για κάθε ζημία που τυχόν θα προκύψει εις βάρος τ</w:t>
      </w:r>
      <w:r w:rsidR="00A407FA" w:rsidRPr="003E1A80">
        <w:rPr>
          <w:rFonts w:asciiTheme="minorHAnsi" w:hAnsiTheme="minorHAnsi" w:cs="Arial"/>
          <w:color w:val="auto"/>
        </w:rPr>
        <w:t>ης</w:t>
      </w:r>
      <w:r w:rsidRPr="003E1A80">
        <w:rPr>
          <w:rFonts w:asciiTheme="minorHAnsi" w:hAnsiTheme="minorHAnsi" w:cs="Arial"/>
          <w:color w:val="auto"/>
        </w:rPr>
        <w:t xml:space="preserve"> </w:t>
      </w:r>
      <w:r w:rsidR="00A407FA" w:rsidRPr="003E1A80">
        <w:rPr>
          <w:rFonts w:asciiTheme="minorHAnsi" w:hAnsiTheme="minorHAnsi" w:cs="Arial"/>
          <w:color w:val="auto"/>
        </w:rPr>
        <w:t>2</w:t>
      </w:r>
      <w:r w:rsidR="00A407FA" w:rsidRPr="003E1A80">
        <w:rPr>
          <w:rFonts w:asciiTheme="minorHAnsi" w:hAnsiTheme="minorHAnsi" w:cs="Arial"/>
          <w:color w:val="auto"/>
          <w:vertAlign w:val="superscript"/>
        </w:rPr>
        <w:t>ης</w:t>
      </w:r>
      <w:r w:rsidR="00A407FA" w:rsidRPr="003E1A80">
        <w:rPr>
          <w:rFonts w:asciiTheme="minorHAnsi" w:hAnsiTheme="minorHAnsi" w:cs="Arial"/>
          <w:color w:val="auto"/>
        </w:rPr>
        <w:t xml:space="preserve"> Υ. Πε. Πειραιώς και Αιγαίου</w:t>
      </w:r>
      <w:r w:rsidRPr="003E1A80">
        <w:rPr>
          <w:rFonts w:asciiTheme="minorHAnsi" w:hAnsiTheme="minorHAnsi" w:cs="Arial"/>
          <w:color w:val="auto"/>
        </w:rPr>
        <w:t xml:space="preserve"> από την μη εκτέλεση ή την κακή εκτέλεση της σύμβασης. </w:t>
      </w:r>
    </w:p>
    <w:p w14:paraId="7458B65C" w14:textId="77777777" w:rsidR="003E1A80" w:rsidRDefault="003E1A80" w:rsidP="00DC1040">
      <w:pPr>
        <w:pStyle w:val="Default"/>
        <w:tabs>
          <w:tab w:val="left" w:pos="851"/>
          <w:tab w:val="left" w:pos="1418"/>
          <w:tab w:val="left" w:pos="1985"/>
          <w:tab w:val="left" w:pos="2552"/>
          <w:tab w:val="left" w:pos="5954"/>
        </w:tabs>
        <w:jc w:val="both"/>
        <w:rPr>
          <w:rFonts w:asciiTheme="minorHAnsi" w:hAnsiTheme="minorHAnsi" w:cs="Arial"/>
          <w:b/>
          <w:bCs/>
          <w:color w:val="auto"/>
        </w:rPr>
      </w:pPr>
    </w:p>
    <w:p w14:paraId="21E8740E" w14:textId="77777777" w:rsidR="003710CE" w:rsidRPr="003E1A80" w:rsidRDefault="003710CE" w:rsidP="00DC1040">
      <w:pPr>
        <w:pStyle w:val="Default"/>
        <w:tabs>
          <w:tab w:val="left" w:pos="851"/>
          <w:tab w:val="left" w:pos="1418"/>
          <w:tab w:val="left" w:pos="1985"/>
          <w:tab w:val="left" w:pos="2552"/>
          <w:tab w:val="left" w:pos="5954"/>
        </w:tabs>
        <w:jc w:val="both"/>
        <w:rPr>
          <w:rFonts w:asciiTheme="minorHAnsi" w:hAnsiTheme="minorHAnsi" w:cs="Arial"/>
          <w:b/>
          <w:bCs/>
          <w:color w:val="auto"/>
        </w:rPr>
      </w:pPr>
    </w:p>
    <w:p w14:paraId="55580720" w14:textId="77777777" w:rsidR="00C67079" w:rsidRDefault="00C67079" w:rsidP="00DC1040">
      <w:pPr>
        <w:tabs>
          <w:tab w:val="left" w:pos="851"/>
          <w:tab w:val="left" w:pos="1418"/>
          <w:tab w:val="left" w:pos="1985"/>
          <w:tab w:val="left" w:pos="2552"/>
          <w:tab w:val="left" w:pos="5954"/>
        </w:tabs>
        <w:jc w:val="both"/>
        <w:rPr>
          <w:rFonts w:asciiTheme="minorHAnsi" w:hAnsiTheme="minorHAnsi" w:cs="Arial"/>
          <w:bCs/>
        </w:rPr>
      </w:pPr>
    </w:p>
    <w:p w14:paraId="325B589B" w14:textId="77777777" w:rsidR="008404ED" w:rsidRDefault="008404ED" w:rsidP="00DC1040">
      <w:pPr>
        <w:tabs>
          <w:tab w:val="left" w:pos="851"/>
          <w:tab w:val="left" w:pos="1418"/>
          <w:tab w:val="left" w:pos="1985"/>
          <w:tab w:val="left" w:pos="2552"/>
          <w:tab w:val="left" w:pos="5954"/>
        </w:tabs>
        <w:jc w:val="both"/>
        <w:rPr>
          <w:rFonts w:asciiTheme="minorHAnsi" w:hAnsiTheme="minorHAnsi" w:cs="Arial"/>
          <w:b/>
          <w:kern w:val="1"/>
          <w:lang w:eastAsia="hi-IN" w:bidi="hi-IN"/>
        </w:rPr>
      </w:pPr>
    </w:p>
    <w:p w14:paraId="47F27CFE" w14:textId="1E9622CE" w:rsidR="00F01EBF" w:rsidRPr="003E1A80" w:rsidRDefault="00F01EBF" w:rsidP="00DC1040">
      <w:pPr>
        <w:tabs>
          <w:tab w:val="left" w:pos="851"/>
          <w:tab w:val="left" w:pos="1418"/>
          <w:tab w:val="left" w:pos="1985"/>
          <w:tab w:val="left" w:pos="2552"/>
          <w:tab w:val="left" w:pos="5954"/>
        </w:tabs>
        <w:jc w:val="both"/>
        <w:rPr>
          <w:rFonts w:asciiTheme="minorHAnsi" w:hAnsiTheme="minorHAnsi" w:cs="Arial"/>
          <w:b/>
          <w:kern w:val="1"/>
          <w:lang w:eastAsia="hi-IN" w:bidi="hi-IN"/>
        </w:rPr>
      </w:pPr>
      <w:r w:rsidRPr="003E1A80">
        <w:rPr>
          <w:rFonts w:asciiTheme="minorHAnsi" w:hAnsiTheme="minorHAnsi" w:cs="Arial"/>
          <w:b/>
          <w:kern w:val="1"/>
          <w:lang w:eastAsia="hi-IN" w:bidi="hi-IN"/>
        </w:rPr>
        <w:t>ΠΡΟΣΘΕΤΟΙ ΟΡΟΙ</w:t>
      </w:r>
    </w:p>
    <w:p w14:paraId="3CB1F284" w14:textId="1429359E" w:rsidR="00C328CF" w:rsidRPr="00FA128E" w:rsidRDefault="002613FB" w:rsidP="00DC1040">
      <w:pPr>
        <w:tabs>
          <w:tab w:val="left" w:pos="851"/>
          <w:tab w:val="left" w:pos="1418"/>
          <w:tab w:val="left" w:pos="1985"/>
          <w:tab w:val="left" w:pos="2552"/>
          <w:tab w:val="left" w:pos="5954"/>
        </w:tabs>
        <w:spacing w:before="60"/>
        <w:jc w:val="both"/>
        <w:rPr>
          <w:rFonts w:asciiTheme="minorHAnsi" w:hAnsiTheme="minorHAnsi" w:cs="Arial"/>
          <w:color w:val="FF0000"/>
        </w:rPr>
      </w:pPr>
      <w:r w:rsidRPr="00D12057">
        <w:rPr>
          <w:rFonts w:asciiTheme="minorHAnsi" w:hAnsiTheme="minorHAnsi" w:cs="Arial"/>
        </w:rPr>
        <w:t>Προσφερόμενη</w:t>
      </w:r>
      <w:r w:rsidR="005366F8">
        <w:rPr>
          <w:rFonts w:asciiTheme="minorHAnsi" w:hAnsiTheme="minorHAnsi" w:cs="Arial"/>
        </w:rPr>
        <w:t xml:space="preserve"> προσφορά</w:t>
      </w:r>
      <w:r w:rsidR="00F36ECF">
        <w:rPr>
          <w:rFonts w:asciiTheme="minorHAnsi" w:hAnsiTheme="minorHAnsi" w:cs="Arial"/>
        </w:rPr>
        <w:t xml:space="preserve"> </w:t>
      </w:r>
      <w:r w:rsidR="005C1CFB" w:rsidRPr="00D12057">
        <w:rPr>
          <w:rFonts w:asciiTheme="minorHAnsi" w:hAnsiTheme="minorHAnsi" w:cs="Arial"/>
        </w:rPr>
        <w:t>που υπερβαίνει την τιμή</w:t>
      </w:r>
      <w:r w:rsidR="00F01EBF" w:rsidRPr="00D12057">
        <w:rPr>
          <w:rFonts w:asciiTheme="minorHAnsi" w:hAnsiTheme="minorHAnsi" w:cs="Arial"/>
        </w:rPr>
        <w:t xml:space="preserve"> του Παρατηρητηρίου</w:t>
      </w:r>
      <w:r w:rsidR="005C1CFB" w:rsidRPr="00D12057">
        <w:rPr>
          <w:rFonts w:asciiTheme="minorHAnsi" w:hAnsiTheme="minorHAnsi" w:cs="Arial"/>
        </w:rPr>
        <w:t xml:space="preserve"> Τιμών της ΕΠΥ</w:t>
      </w:r>
      <w:r w:rsidR="00F01EBF" w:rsidRPr="00D12057">
        <w:rPr>
          <w:rFonts w:asciiTheme="minorHAnsi" w:hAnsiTheme="minorHAnsi" w:cs="Arial"/>
        </w:rPr>
        <w:t>, θ</w:t>
      </w:r>
      <w:r w:rsidR="00C328CF" w:rsidRPr="00D12057">
        <w:rPr>
          <w:rFonts w:asciiTheme="minorHAnsi" w:hAnsiTheme="minorHAnsi" w:cs="Arial"/>
        </w:rPr>
        <w:t>α απορρίπτ</w:t>
      </w:r>
      <w:r w:rsidRPr="00D12057">
        <w:rPr>
          <w:rFonts w:asciiTheme="minorHAnsi" w:hAnsiTheme="minorHAnsi" w:cs="Arial"/>
        </w:rPr>
        <w:t>ετα</w:t>
      </w:r>
      <w:r w:rsidR="00C328CF" w:rsidRPr="00D12057">
        <w:rPr>
          <w:rFonts w:asciiTheme="minorHAnsi" w:hAnsiTheme="minorHAnsi" w:cs="Arial"/>
        </w:rPr>
        <w:t>ι ως απαράδεκτ</w:t>
      </w:r>
      <w:r w:rsidRPr="00D12057">
        <w:rPr>
          <w:rFonts w:asciiTheme="minorHAnsi" w:hAnsiTheme="minorHAnsi" w:cs="Arial"/>
        </w:rPr>
        <w:t>η</w:t>
      </w:r>
      <w:r w:rsidR="00C328CF" w:rsidRPr="00D12057">
        <w:rPr>
          <w:rFonts w:asciiTheme="minorHAnsi" w:hAnsiTheme="minorHAnsi" w:cs="Arial"/>
        </w:rPr>
        <w:t>.</w:t>
      </w:r>
      <w:r w:rsidR="00FA128E" w:rsidRPr="00D12057">
        <w:rPr>
          <w:rFonts w:asciiTheme="minorHAnsi" w:hAnsiTheme="minorHAnsi" w:cs="Arial"/>
        </w:rPr>
        <w:t xml:space="preserve"> </w:t>
      </w:r>
      <w:r w:rsidR="00087119" w:rsidRPr="00D12057">
        <w:rPr>
          <w:rFonts w:asciiTheme="minorHAnsi" w:hAnsiTheme="minorHAnsi" w:cs="Arial"/>
        </w:rPr>
        <w:t xml:space="preserve">Απορρίπτεται </w:t>
      </w:r>
      <w:r w:rsidR="00F36ECF">
        <w:rPr>
          <w:rFonts w:asciiTheme="minorHAnsi" w:hAnsiTheme="minorHAnsi" w:cs="Arial"/>
        </w:rPr>
        <w:t xml:space="preserve">ως απαράδεκτη </w:t>
      </w:r>
      <w:r w:rsidR="00087119" w:rsidRPr="00D12057">
        <w:rPr>
          <w:rFonts w:asciiTheme="minorHAnsi" w:hAnsiTheme="minorHAnsi" w:cs="Arial"/>
        </w:rPr>
        <w:t>και η προσφορά που είναι ανώτερη από τον επιμέρους προϋπολογισμό κάθε είδους.</w:t>
      </w:r>
    </w:p>
    <w:p w14:paraId="45A9A448" w14:textId="77777777" w:rsidR="00E52FC6" w:rsidRDefault="00E52FC6" w:rsidP="004F7DF1">
      <w:pPr>
        <w:tabs>
          <w:tab w:val="left" w:pos="851"/>
          <w:tab w:val="left" w:pos="1418"/>
          <w:tab w:val="left" w:pos="1985"/>
          <w:tab w:val="left" w:pos="2552"/>
          <w:tab w:val="left" w:pos="5954"/>
        </w:tabs>
        <w:spacing w:before="60"/>
        <w:jc w:val="both"/>
        <w:rPr>
          <w:rFonts w:asciiTheme="minorHAnsi" w:hAnsiTheme="minorHAnsi" w:cs="Arial"/>
        </w:rPr>
      </w:pPr>
    </w:p>
    <w:p w14:paraId="438E513E" w14:textId="0D22A4C2" w:rsidR="00FC02C0" w:rsidRPr="00FC02C0" w:rsidRDefault="00935AC5" w:rsidP="00FC02C0">
      <w:pPr>
        <w:pStyle w:val="af2"/>
        <w:numPr>
          <w:ilvl w:val="0"/>
          <w:numId w:val="28"/>
        </w:numPr>
        <w:spacing w:after="160" w:line="259" w:lineRule="auto"/>
        <w:rPr>
          <w:rFonts w:asciiTheme="minorHAnsi" w:hAnsiTheme="minorHAnsi" w:cs="Arial"/>
          <w:b/>
          <w:sz w:val="28"/>
          <w:szCs w:val="28"/>
          <w:u w:val="single"/>
        </w:rPr>
      </w:pPr>
      <w:r w:rsidRPr="00FC02C0">
        <w:rPr>
          <w:rFonts w:asciiTheme="minorHAnsi" w:hAnsiTheme="minorHAnsi" w:cs="Arial"/>
          <w:b/>
          <w:sz w:val="28"/>
          <w:szCs w:val="28"/>
          <w:u w:val="single"/>
        </w:rPr>
        <w:br w:type="page"/>
      </w:r>
    </w:p>
    <w:p w14:paraId="2ADAA23A" w14:textId="535D5A19" w:rsidR="006C7729" w:rsidRDefault="004A512E" w:rsidP="004F7DF1">
      <w:pPr>
        <w:jc w:val="both"/>
        <w:rPr>
          <w:rFonts w:asciiTheme="minorHAnsi" w:hAnsiTheme="minorHAnsi" w:cs="Arial"/>
          <w:b/>
          <w:sz w:val="28"/>
          <w:szCs w:val="28"/>
          <w:u w:val="single"/>
        </w:rPr>
      </w:pPr>
      <w:r>
        <w:rPr>
          <w:rFonts w:asciiTheme="minorHAnsi" w:hAnsiTheme="minorHAnsi" w:cs="Arial"/>
          <w:b/>
          <w:sz w:val="28"/>
          <w:szCs w:val="28"/>
          <w:u w:val="single"/>
        </w:rPr>
        <w:lastRenderedPageBreak/>
        <w:t>Β΄ΜΕΡΟΣ</w:t>
      </w:r>
      <w:r w:rsidR="00F45932">
        <w:rPr>
          <w:rFonts w:asciiTheme="minorHAnsi" w:hAnsiTheme="minorHAnsi" w:cs="Arial"/>
          <w:b/>
          <w:sz w:val="28"/>
          <w:szCs w:val="28"/>
          <w:u w:val="single"/>
        </w:rPr>
        <w:t xml:space="preserve"> – ΤΕΧΝΙΚΗ ΠΕΡΙΓΡΑΦΗ</w:t>
      </w:r>
    </w:p>
    <w:p w14:paraId="3F564108" w14:textId="6B09A27A" w:rsidR="0012328D" w:rsidRDefault="0012328D" w:rsidP="004F7DF1">
      <w:pPr>
        <w:jc w:val="both"/>
        <w:rPr>
          <w:rFonts w:asciiTheme="minorHAnsi" w:hAnsiTheme="minorHAnsi" w:cs="Arial"/>
          <w:b/>
          <w:sz w:val="28"/>
          <w:szCs w:val="28"/>
          <w:u w:val="single"/>
        </w:rPr>
      </w:pPr>
    </w:p>
    <w:p w14:paraId="6BAB029A" w14:textId="77777777" w:rsidR="0012328D" w:rsidRDefault="0012328D" w:rsidP="004F7DF1">
      <w:pPr>
        <w:jc w:val="both"/>
        <w:rPr>
          <w:rFonts w:asciiTheme="minorHAnsi" w:hAnsiTheme="minorHAnsi" w:cs="Arial"/>
          <w:b/>
          <w:sz w:val="28"/>
          <w:szCs w:val="28"/>
          <w:u w:val="single"/>
        </w:rPr>
      </w:pPr>
    </w:p>
    <w:p w14:paraId="311E2173" w14:textId="77777777" w:rsidR="0012328D" w:rsidRPr="0012328D" w:rsidRDefault="0012328D" w:rsidP="0012328D">
      <w:pPr>
        <w:autoSpaceDE w:val="0"/>
        <w:autoSpaceDN w:val="0"/>
        <w:adjustRightInd w:val="0"/>
        <w:spacing w:after="200" w:line="275" w:lineRule="auto"/>
        <w:jc w:val="center"/>
        <w:rPr>
          <w:rFonts w:asciiTheme="minorHAnsi" w:hAnsiTheme="minorHAnsi" w:cstheme="minorHAnsi"/>
          <w:b/>
          <w:bCs/>
        </w:rPr>
      </w:pPr>
      <w:r w:rsidRPr="0012328D">
        <w:rPr>
          <w:rFonts w:asciiTheme="minorHAnsi" w:hAnsiTheme="minorHAnsi" w:cstheme="minorHAnsi"/>
          <w:b/>
          <w:bCs/>
        </w:rPr>
        <w:t>ΤΕΧΝΙΚΕΣ ΠΡΟΔΙΑΓΡΑΦΕΣ ΑΚΤΙΝΟΛΟΓΙΚΟΥ ΣΥΓΚΡΟΤΗΜΑΤΟΣ ΜΕ ΕΠΙΔΑΠΕΔΙΑ ΣΤΗΡΙΞΗ ΛΥΧΝΙΑΣ</w:t>
      </w:r>
    </w:p>
    <w:p w14:paraId="6BF617B6" w14:textId="77777777" w:rsidR="0012328D" w:rsidRPr="0012328D" w:rsidRDefault="0012328D" w:rsidP="0012328D">
      <w:pPr>
        <w:autoSpaceDE w:val="0"/>
        <w:autoSpaceDN w:val="0"/>
        <w:adjustRightInd w:val="0"/>
        <w:spacing w:after="200" w:line="275" w:lineRule="auto"/>
        <w:jc w:val="center"/>
        <w:rPr>
          <w:rFonts w:asciiTheme="minorHAnsi" w:hAnsiTheme="minorHAnsi" w:cstheme="minorHAnsi"/>
          <w:b/>
          <w:bCs/>
        </w:rPr>
      </w:pPr>
      <w:r w:rsidRPr="0012328D">
        <w:rPr>
          <w:rFonts w:asciiTheme="minorHAnsi" w:hAnsiTheme="minorHAnsi" w:cstheme="minorHAnsi"/>
          <w:b/>
          <w:bCs/>
        </w:rPr>
        <w:t>ΠΕΡΙΓΡΑΦΗ ΣΥΓΚΡΟΤΗΜΑΤΟΣ</w:t>
      </w:r>
    </w:p>
    <w:p w14:paraId="5AF88046" w14:textId="77777777" w:rsidR="0012328D" w:rsidRPr="0012328D" w:rsidRDefault="0012328D" w:rsidP="0012328D">
      <w:pPr>
        <w:autoSpaceDE w:val="0"/>
        <w:autoSpaceDN w:val="0"/>
        <w:adjustRightInd w:val="0"/>
        <w:spacing w:line="258" w:lineRule="auto"/>
        <w:ind w:left="426"/>
        <w:contextualSpacing/>
        <w:jc w:val="both"/>
        <w:rPr>
          <w:rFonts w:asciiTheme="minorHAnsi" w:hAnsiTheme="minorHAnsi" w:cstheme="minorHAnsi"/>
        </w:rPr>
      </w:pPr>
      <w:r w:rsidRPr="0012328D">
        <w:rPr>
          <w:rFonts w:asciiTheme="minorHAnsi" w:hAnsiTheme="minorHAnsi" w:cstheme="minorHAnsi"/>
        </w:rPr>
        <w:t>Το ακτινολογικό μηχάνημα θα περιλαμβάνει:</w:t>
      </w:r>
    </w:p>
    <w:p w14:paraId="0A5DF1A6" w14:textId="77777777" w:rsidR="0012328D" w:rsidRPr="0012328D" w:rsidRDefault="0012328D" w:rsidP="0012328D">
      <w:pPr>
        <w:numPr>
          <w:ilvl w:val="1"/>
          <w:numId w:val="41"/>
        </w:numPr>
        <w:autoSpaceDE w:val="0"/>
        <w:autoSpaceDN w:val="0"/>
        <w:adjustRightInd w:val="0"/>
        <w:spacing w:after="160" w:line="258" w:lineRule="auto"/>
        <w:ind w:left="851" w:hanging="426"/>
        <w:contextualSpacing/>
        <w:jc w:val="both"/>
        <w:rPr>
          <w:rFonts w:asciiTheme="minorHAnsi" w:hAnsiTheme="minorHAnsi" w:cstheme="minorHAnsi"/>
        </w:rPr>
      </w:pPr>
      <w:r w:rsidRPr="0012328D">
        <w:rPr>
          <w:rFonts w:asciiTheme="minorHAnsi" w:hAnsiTheme="minorHAnsi" w:cstheme="minorHAnsi"/>
        </w:rPr>
        <w:t>Γεννήτρια ΥΤ</w:t>
      </w:r>
    </w:p>
    <w:p w14:paraId="510C1637" w14:textId="77777777" w:rsidR="0012328D" w:rsidRPr="0012328D" w:rsidRDefault="0012328D" w:rsidP="0012328D">
      <w:pPr>
        <w:numPr>
          <w:ilvl w:val="1"/>
          <w:numId w:val="41"/>
        </w:numPr>
        <w:autoSpaceDE w:val="0"/>
        <w:autoSpaceDN w:val="0"/>
        <w:adjustRightInd w:val="0"/>
        <w:spacing w:after="160" w:line="258" w:lineRule="auto"/>
        <w:ind w:left="851" w:hanging="426"/>
        <w:contextualSpacing/>
        <w:jc w:val="both"/>
        <w:rPr>
          <w:rFonts w:asciiTheme="minorHAnsi" w:hAnsiTheme="minorHAnsi" w:cstheme="minorHAnsi"/>
        </w:rPr>
      </w:pPr>
      <w:r w:rsidRPr="0012328D">
        <w:rPr>
          <w:rFonts w:asciiTheme="minorHAnsi" w:hAnsiTheme="minorHAnsi" w:cstheme="minorHAnsi"/>
        </w:rPr>
        <w:t>Ακτινοδιαγνωστική τράπεζα με πλέουσα επιφάνεια και επιδαπέδιο βραχίονα στήριξης της ακτινολογικής λυχνίας</w:t>
      </w:r>
    </w:p>
    <w:p w14:paraId="57BD1C90" w14:textId="77777777" w:rsidR="0012328D" w:rsidRPr="0012328D" w:rsidRDefault="0012328D" w:rsidP="0012328D">
      <w:pPr>
        <w:numPr>
          <w:ilvl w:val="1"/>
          <w:numId w:val="41"/>
        </w:numPr>
        <w:autoSpaceDE w:val="0"/>
        <w:autoSpaceDN w:val="0"/>
        <w:adjustRightInd w:val="0"/>
        <w:ind w:left="851" w:hanging="426"/>
        <w:contextualSpacing/>
        <w:jc w:val="both"/>
        <w:rPr>
          <w:rFonts w:asciiTheme="minorHAnsi" w:hAnsiTheme="minorHAnsi" w:cstheme="minorHAnsi"/>
        </w:rPr>
      </w:pPr>
      <w:r w:rsidRPr="0012328D">
        <w:rPr>
          <w:rFonts w:asciiTheme="minorHAnsi" w:hAnsiTheme="minorHAnsi" w:cstheme="minorHAnsi"/>
        </w:rPr>
        <w:t>Ακτινολογική λυχνία.</w:t>
      </w:r>
    </w:p>
    <w:p w14:paraId="0CFD9F53" w14:textId="77777777" w:rsidR="0012328D" w:rsidRPr="0012328D" w:rsidRDefault="0012328D" w:rsidP="0012328D">
      <w:pPr>
        <w:numPr>
          <w:ilvl w:val="1"/>
          <w:numId w:val="41"/>
        </w:numPr>
        <w:autoSpaceDE w:val="0"/>
        <w:autoSpaceDN w:val="0"/>
        <w:adjustRightInd w:val="0"/>
        <w:ind w:left="851" w:hanging="426"/>
        <w:contextualSpacing/>
        <w:jc w:val="both"/>
        <w:rPr>
          <w:rFonts w:asciiTheme="minorHAnsi" w:hAnsiTheme="minorHAnsi" w:cstheme="minorHAnsi"/>
        </w:rPr>
      </w:pPr>
      <w:r w:rsidRPr="0012328D">
        <w:rPr>
          <w:rFonts w:asciiTheme="minorHAnsi" w:hAnsiTheme="minorHAnsi" w:cstheme="minorHAnsi"/>
        </w:rPr>
        <w:t xml:space="preserve">Όρθιο bucky </w:t>
      </w:r>
    </w:p>
    <w:p w14:paraId="78D5F2EA" w14:textId="77777777" w:rsidR="0012328D" w:rsidRPr="0012328D" w:rsidRDefault="0012328D" w:rsidP="0012328D">
      <w:pPr>
        <w:autoSpaceDE w:val="0"/>
        <w:autoSpaceDN w:val="0"/>
        <w:adjustRightInd w:val="0"/>
        <w:ind w:left="426" w:hanging="426"/>
        <w:jc w:val="both"/>
        <w:rPr>
          <w:rFonts w:asciiTheme="minorHAnsi" w:hAnsiTheme="minorHAnsi" w:cstheme="minorHAnsi"/>
        </w:rPr>
      </w:pPr>
    </w:p>
    <w:p w14:paraId="42D4EAF3" w14:textId="77777777" w:rsidR="0012328D" w:rsidRPr="0012328D" w:rsidRDefault="0012328D" w:rsidP="0012328D">
      <w:pPr>
        <w:keepNext/>
        <w:autoSpaceDE w:val="0"/>
        <w:autoSpaceDN w:val="0"/>
        <w:adjustRightInd w:val="0"/>
        <w:jc w:val="center"/>
        <w:outlineLvl w:val="0"/>
        <w:rPr>
          <w:rFonts w:asciiTheme="minorHAnsi" w:hAnsiTheme="minorHAnsi" w:cstheme="minorHAnsi"/>
          <w:b/>
          <w:bCs/>
          <w:caps/>
          <w:u w:val="single"/>
        </w:rPr>
      </w:pPr>
      <w:r w:rsidRPr="0012328D">
        <w:rPr>
          <w:rFonts w:asciiTheme="minorHAnsi" w:hAnsiTheme="minorHAnsi" w:cstheme="minorHAnsi"/>
          <w:b/>
          <w:bCs/>
          <w:caps/>
          <w:u w:val="single"/>
        </w:rPr>
        <w:t>ΕΙΔΙΚΑ ΧΑΡΑΚΤΗΡΙΣΤΙΚΑ</w:t>
      </w:r>
    </w:p>
    <w:p w14:paraId="7D465480" w14:textId="77777777" w:rsidR="0012328D" w:rsidRPr="0012328D" w:rsidRDefault="0012328D" w:rsidP="0012328D">
      <w:pPr>
        <w:keepNext/>
        <w:autoSpaceDE w:val="0"/>
        <w:autoSpaceDN w:val="0"/>
        <w:adjustRightInd w:val="0"/>
        <w:outlineLvl w:val="0"/>
        <w:rPr>
          <w:rFonts w:asciiTheme="minorHAnsi" w:hAnsiTheme="minorHAnsi" w:cstheme="minorHAnsi"/>
          <w:b/>
          <w:bCs/>
          <w:caps/>
          <w:u w:val="single"/>
        </w:rPr>
      </w:pPr>
      <w:r w:rsidRPr="0012328D">
        <w:rPr>
          <w:rFonts w:asciiTheme="minorHAnsi" w:hAnsiTheme="minorHAnsi" w:cstheme="minorHAnsi"/>
          <w:b/>
          <w:bCs/>
          <w:caps/>
          <w:u w:val="single"/>
        </w:rPr>
        <w:t xml:space="preserve">Γεννήτρια ΥΤ </w:t>
      </w:r>
    </w:p>
    <w:p w14:paraId="0E24A5BE" w14:textId="77777777" w:rsidR="0012328D" w:rsidRPr="0012328D" w:rsidRDefault="0012328D" w:rsidP="0012328D">
      <w:pPr>
        <w:autoSpaceDE w:val="0"/>
        <w:autoSpaceDN w:val="0"/>
        <w:adjustRightInd w:val="0"/>
        <w:rPr>
          <w:rFonts w:asciiTheme="minorHAnsi" w:hAnsiTheme="minorHAnsi" w:cstheme="minorHAnsi"/>
          <w:b/>
          <w:bCs/>
        </w:rPr>
      </w:pPr>
    </w:p>
    <w:p w14:paraId="2EF72B96" w14:textId="77777777" w:rsidR="0012328D" w:rsidRPr="0012328D" w:rsidRDefault="0012328D" w:rsidP="0012328D">
      <w:pPr>
        <w:numPr>
          <w:ilvl w:val="0"/>
          <w:numId w:val="42"/>
        </w:numPr>
        <w:autoSpaceDE w:val="0"/>
        <w:autoSpaceDN w:val="0"/>
        <w:adjustRightInd w:val="0"/>
        <w:jc w:val="both"/>
        <w:rPr>
          <w:rFonts w:asciiTheme="minorHAnsi" w:hAnsiTheme="minorHAnsi" w:cstheme="minorHAnsi"/>
        </w:rPr>
      </w:pPr>
      <w:r w:rsidRPr="0012328D">
        <w:rPr>
          <w:rFonts w:asciiTheme="minorHAnsi" w:hAnsiTheme="minorHAnsi" w:cstheme="minorHAnsi"/>
        </w:rPr>
        <w:t>Η γεννήτρια να είναι σύγχρονης τεχνολογίας, τριφασική, ελεγχόμενη από μικροϋπολογιστή (</w:t>
      </w:r>
      <w:r w:rsidRPr="0012328D">
        <w:rPr>
          <w:rFonts w:asciiTheme="minorHAnsi" w:hAnsiTheme="minorHAnsi" w:cstheme="minorHAnsi"/>
          <w:lang w:val="en-US"/>
        </w:rPr>
        <w:t>microprocessor</w:t>
      </w:r>
      <w:r w:rsidRPr="0012328D">
        <w:rPr>
          <w:rFonts w:asciiTheme="minorHAnsi" w:hAnsiTheme="minorHAnsi" w:cstheme="minorHAnsi"/>
        </w:rPr>
        <w:t>) και υψηλής συχνότητας.</w:t>
      </w:r>
    </w:p>
    <w:p w14:paraId="5B4FF0DB" w14:textId="77777777" w:rsidR="0012328D" w:rsidRPr="0012328D" w:rsidRDefault="0012328D" w:rsidP="0012328D">
      <w:pPr>
        <w:numPr>
          <w:ilvl w:val="0"/>
          <w:numId w:val="42"/>
        </w:numPr>
        <w:autoSpaceDE w:val="0"/>
        <w:autoSpaceDN w:val="0"/>
        <w:adjustRightInd w:val="0"/>
        <w:jc w:val="both"/>
        <w:rPr>
          <w:rFonts w:asciiTheme="minorHAnsi" w:hAnsiTheme="minorHAnsi" w:cstheme="minorHAnsi"/>
        </w:rPr>
      </w:pPr>
      <w:r w:rsidRPr="0012328D">
        <w:rPr>
          <w:rFonts w:asciiTheme="minorHAnsi" w:hAnsiTheme="minorHAnsi" w:cstheme="minorHAnsi"/>
        </w:rPr>
        <w:t>Η ισχύς της να είναι ≥50</w:t>
      </w:r>
      <w:r w:rsidRPr="0012328D">
        <w:rPr>
          <w:rFonts w:asciiTheme="minorHAnsi" w:hAnsiTheme="minorHAnsi" w:cstheme="minorHAnsi"/>
          <w:lang w:val="en-US"/>
        </w:rPr>
        <w:t>KW</w:t>
      </w:r>
    </w:p>
    <w:p w14:paraId="24D7F9D2" w14:textId="77777777" w:rsidR="0012328D" w:rsidRPr="0012328D" w:rsidRDefault="0012328D" w:rsidP="0012328D">
      <w:pPr>
        <w:numPr>
          <w:ilvl w:val="0"/>
          <w:numId w:val="42"/>
        </w:numPr>
        <w:autoSpaceDE w:val="0"/>
        <w:autoSpaceDN w:val="0"/>
        <w:adjustRightInd w:val="0"/>
        <w:jc w:val="both"/>
        <w:rPr>
          <w:rFonts w:asciiTheme="minorHAnsi" w:hAnsiTheme="minorHAnsi" w:cstheme="minorHAnsi"/>
        </w:rPr>
      </w:pPr>
      <w:r w:rsidRPr="0012328D">
        <w:rPr>
          <w:rFonts w:asciiTheme="minorHAnsi" w:hAnsiTheme="minorHAnsi" w:cstheme="minorHAnsi"/>
        </w:rPr>
        <w:t xml:space="preserve">Το εύρος τιμών υψηλής τάσης σε </w:t>
      </w:r>
      <w:r w:rsidRPr="0012328D">
        <w:rPr>
          <w:rFonts w:asciiTheme="minorHAnsi" w:hAnsiTheme="minorHAnsi" w:cstheme="minorHAnsi"/>
          <w:lang w:val="en-US"/>
        </w:rPr>
        <w:t>KV</w:t>
      </w:r>
      <w:r w:rsidRPr="0012328D">
        <w:rPr>
          <w:rFonts w:asciiTheme="minorHAnsi" w:hAnsiTheme="minorHAnsi" w:cstheme="minorHAnsi"/>
        </w:rPr>
        <w:t xml:space="preserve"> να κυμαίνεται μεταξύ: 50≤ </w:t>
      </w:r>
      <w:r w:rsidRPr="0012328D">
        <w:rPr>
          <w:rFonts w:asciiTheme="minorHAnsi" w:hAnsiTheme="minorHAnsi" w:cstheme="minorHAnsi"/>
          <w:lang w:val="en-US"/>
        </w:rPr>
        <w:t>KV</w:t>
      </w:r>
      <w:r w:rsidRPr="0012328D">
        <w:rPr>
          <w:rFonts w:asciiTheme="minorHAnsi" w:hAnsiTheme="minorHAnsi" w:cstheme="minorHAnsi"/>
        </w:rPr>
        <w:t xml:space="preserve"> ≤150 </w:t>
      </w:r>
    </w:p>
    <w:p w14:paraId="0C97B539" w14:textId="77777777" w:rsidR="0012328D" w:rsidRPr="0012328D" w:rsidRDefault="0012328D" w:rsidP="0012328D">
      <w:pPr>
        <w:numPr>
          <w:ilvl w:val="0"/>
          <w:numId w:val="42"/>
        </w:numPr>
        <w:autoSpaceDE w:val="0"/>
        <w:autoSpaceDN w:val="0"/>
        <w:adjustRightInd w:val="0"/>
        <w:jc w:val="both"/>
        <w:rPr>
          <w:rFonts w:asciiTheme="minorHAnsi" w:hAnsiTheme="minorHAnsi" w:cstheme="minorHAnsi"/>
        </w:rPr>
      </w:pPr>
      <w:r w:rsidRPr="0012328D">
        <w:rPr>
          <w:rFonts w:asciiTheme="minorHAnsi" w:hAnsiTheme="minorHAnsi" w:cstheme="minorHAnsi"/>
        </w:rPr>
        <w:t xml:space="preserve">Η μέγιστη τιμή ρεύματος σε </w:t>
      </w:r>
      <w:r w:rsidRPr="0012328D">
        <w:rPr>
          <w:rFonts w:asciiTheme="minorHAnsi" w:hAnsiTheme="minorHAnsi" w:cstheme="minorHAnsi"/>
          <w:lang w:val="en-US"/>
        </w:rPr>
        <w:t>mA</w:t>
      </w:r>
      <w:r w:rsidRPr="0012328D">
        <w:rPr>
          <w:rFonts w:asciiTheme="minorHAnsi" w:hAnsiTheme="minorHAnsi" w:cstheme="minorHAnsi"/>
        </w:rPr>
        <w:t xml:space="preserve"> να είναι ≤600 </w:t>
      </w:r>
      <w:r w:rsidRPr="0012328D">
        <w:rPr>
          <w:rFonts w:asciiTheme="minorHAnsi" w:hAnsiTheme="minorHAnsi" w:cstheme="minorHAnsi"/>
          <w:lang w:val="en-US"/>
        </w:rPr>
        <w:t>mA</w:t>
      </w:r>
    </w:p>
    <w:p w14:paraId="33100D92" w14:textId="77777777" w:rsidR="0012328D" w:rsidRPr="0012328D" w:rsidRDefault="0012328D" w:rsidP="0012328D">
      <w:pPr>
        <w:numPr>
          <w:ilvl w:val="0"/>
          <w:numId w:val="42"/>
        </w:numPr>
        <w:autoSpaceDE w:val="0"/>
        <w:autoSpaceDN w:val="0"/>
        <w:adjustRightInd w:val="0"/>
        <w:jc w:val="both"/>
        <w:rPr>
          <w:rFonts w:asciiTheme="minorHAnsi" w:hAnsiTheme="minorHAnsi" w:cstheme="minorHAnsi"/>
        </w:rPr>
      </w:pPr>
      <w:r w:rsidRPr="0012328D">
        <w:rPr>
          <w:rFonts w:asciiTheme="minorHAnsi" w:hAnsiTheme="minorHAnsi" w:cstheme="minorHAnsi"/>
        </w:rPr>
        <w:t>Να διαθέτει ελάχιστο χρόνο έκθεσης 1</w:t>
      </w:r>
      <w:r w:rsidRPr="0012328D">
        <w:rPr>
          <w:rFonts w:asciiTheme="minorHAnsi" w:hAnsiTheme="minorHAnsi" w:cstheme="minorHAnsi"/>
          <w:lang w:val="en-US"/>
        </w:rPr>
        <w:t>ms</w:t>
      </w:r>
    </w:p>
    <w:p w14:paraId="09E566EB" w14:textId="77777777" w:rsidR="0012328D" w:rsidRPr="0012328D" w:rsidRDefault="0012328D" w:rsidP="0012328D">
      <w:pPr>
        <w:numPr>
          <w:ilvl w:val="0"/>
          <w:numId w:val="42"/>
        </w:numPr>
        <w:autoSpaceDE w:val="0"/>
        <w:autoSpaceDN w:val="0"/>
        <w:adjustRightInd w:val="0"/>
        <w:jc w:val="both"/>
        <w:rPr>
          <w:rFonts w:asciiTheme="minorHAnsi" w:hAnsiTheme="minorHAnsi" w:cstheme="minorHAnsi"/>
        </w:rPr>
      </w:pPr>
      <w:r w:rsidRPr="0012328D">
        <w:rPr>
          <w:rFonts w:asciiTheme="minorHAnsi" w:hAnsiTheme="minorHAnsi" w:cstheme="minorHAnsi"/>
        </w:rPr>
        <w:t>Να διαθέτει αυτόματη ρύθμιση έκθεσης (</w:t>
      </w:r>
      <w:r w:rsidRPr="0012328D">
        <w:rPr>
          <w:rFonts w:asciiTheme="minorHAnsi" w:hAnsiTheme="minorHAnsi" w:cstheme="minorHAnsi"/>
          <w:lang w:val="en-US"/>
        </w:rPr>
        <w:t>AEC</w:t>
      </w:r>
      <w:r w:rsidRPr="0012328D">
        <w:rPr>
          <w:rFonts w:asciiTheme="minorHAnsi" w:hAnsiTheme="minorHAnsi" w:cstheme="minorHAnsi"/>
        </w:rPr>
        <w:t xml:space="preserve">), με τους αντίστοιχους θαλάμους ιονισμού τόσο στην  οριζόντια τράπεζα όσο και στο όρθιο </w:t>
      </w:r>
      <w:r w:rsidRPr="0012328D">
        <w:rPr>
          <w:rFonts w:asciiTheme="minorHAnsi" w:hAnsiTheme="minorHAnsi" w:cstheme="minorHAnsi"/>
          <w:lang w:val="en-US"/>
        </w:rPr>
        <w:t>bucky</w:t>
      </w:r>
      <w:r w:rsidRPr="0012328D">
        <w:rPr>
          <w:rFonts w:asciiTheme="minorHAnsi" w:hAnsiTheme="minorHAnsi" w:cstheme="minorHAnsi"/>
        </w:rPr>
        <w:t>.</w:t>
      </w:r>
    </w:p>
    <w:p w14:paraId="40AA06C9" w14:textId="77777777" w:rsidR="0012328D" w:rsidRPr="0012328D" w:rsidRDefault="0012328D" w:rsidP="0012328D">
      <w:pPr>
        <w:numPr>
          <w:ilvl w:val="0"/>
          <w:numId w:val="42"/>
        </w:numPr>
        <w:autoSpaceDE w:val="0"/>
        <w:autoSpaceDN w:val="0"/>
        <w:adjustRightInd w:val="0"/>
        <w:jc w:val="both"/>
        <w:rPr>
          <w:rFonts w:asciiTheme="minorHAnsi" w:hAnsiTheme="minorHAnsi" w:cstheme="minorHAnsi"/>
        </w:rPr>
      </w:pPr>
      <w:r w:rsidRPr="0012328D">
        <w:rPr>
          <w:rFonts w:asciiTheme="minorHAnsi" w:hAnsiTheme="minorHAnsi" w:cstheme="minorHAnsi"/>
        </w:rPr>
        <w:t>Να διαθέτει σύστημα αυτοδιάγνωσης βλαβών.</w:t>
      </w:r>
    </w:p>
    <w:p w14:paraId="55D31673" w14:textId="77777777" w:rsidR="0012328D" w:rsidRPr="0012328D" w:rsidRDefault="0012328D" w:rsidP="0012328D">
      <w:pPr>
        <w:numPr>
          <w:ilvl w:val="0"/>
          <w:numId w:val="42"/>
        </w:numPr>
        <w:autoSpaceDE w:val="0"/>
        <w:autoSpaceDN w:val="0"/>
        <w:adjustRightInd w:val="0"/>
        <w:jc w:val="both"/>
        <w:rPr>
          <w:rFonts w:asciiTheme="minorHAnsi" w:hAnsiTheme="minorHAnsi" w:cstheme="minorHAnsi"/>
        </w:rPr>
      </w:pPr>
      <w:r w:rsidRPr="0012328D">
        <w:rPr>
          <w:rFonts w:asciiTheme="minorHAnsi" w:hAnsiTheme="minorHAnsi" w:cstheme="minorHAnsi"/>
        </w:rPr>
        <w:t>Να διαθέτει σύστημα προστασίας για υπερθέρμανση, των νημάτων κλπ.</w:t>
      </w:r>
    </w:p>
    <w:p w14:paraId="1E1113EB" w14:textId="77777777" w:rsidR="0012328D" w:rsidRPr="0012328D" w:rsidRDefault="0012328D" w:rsidP="0012328D">
      <w:pPr>
        <w:numPr>
          <w:ilvl w:val="0"/>
          <w:numId w:val="42"/>
        </w:numPr>
        <w:autoSpaceDE w:val="0"/>
        <w:autoSpaceDN w:val="0"/>
        <w:adjustRightInd w:val="0"/>
        <w:jc w:val="both"/>
        <w:rPr>
          <w:rFonts w:asciiTheme="minorHAnsi" w:hAnsiTheme="minorHAnsi" w:cstheme="minorHAnsi"/>
        </w:rPr>
      </w:pPr>
      <w:r w:rsidRPr="0012328D">
        <w:rPr>
          <w:rFonts w:asciiTheme="minorHAnsi" w:hAnsiTheme="minorHAnsi" w:cstheme="minorHAnsi"/>
        </w:rPr>
        <w:t xml:space="preserve">Να διαθέτει ενσωματωμένο ή ανεξάρτητο σταθεροποιητή τάσης του δικτύου για μεταβολές της τάσης του ρεύματος </w:t>
      </w:r>
    </w:p>
    <w:p w14:paraId="1035E58E" w14:textId="77777777" w:rsidR="0012328D" w:rsidRPr="0012328D" w:rsidRDefault="0012328D" w:rsidP="0012328D">
      <w:pPr>
        <w:numPr>
          <w:ilvl w:val="0"/>
          <w:numId w:val="42"/>
        </w:numPr>
        <w:autoSpaceDE w:val="0"/>
        <w:autoSpaceDN w:val="0"/>
        <w:adjustRightInd w:val="0"/>
        <w:jc w:val="both"/>
        <w:rPr>
          <w:rFonts w:asciiTheme="minorHAnsi" w:hAnsiTheme="minorHAnsi" w:cstheme="minorHAnsi"/>
        </w:rPr>
      </w:pPr>
      <w:r w:rsidRPr="0012328D">
        <w:rPr>
          <w:rFonts w:asciiTheme="minorHAnsi" w:hAnsiTheme="minorHAnsi" w:cstheme="minorHAnsi"/>
        </w:rPr>
        <w:t>Η κονσόλα χειρισμού να είναι σε απόσταση από τον υπόλοιπο τμήμα του συγκροτήματος</w:t>
      </w:r>
    </w:p>
    <w:p w14:paraId="7EB4417D" w14:textId="77777777" w:rsidR="0012328D" w:rsidRPr="0012328D" w:rsidRDefault="0012328D" w:rsidP="0012328D">
      <w:pPr>
        <w:numPr>
          <w:ilvl w:val="0"/>
          <w:numId w:val="42"/>
        </w:numPr>
        <w:autoSpaceDE w:val="0"/>
        <w:autoSpaceDN w:val="0"/>
        <w:adjustRightInd w:val="0"/>
        <w:jc w:val="both"/>
        <w:rPr>
          <w:rFonts w:asciiTheme="minorHAnsi" w:hAnsiTheme="minorHAnsi" w:cstheme="minorHAnsi"/>
        </w:rPr>
      </w:pPr>
      <w:r w:rsidRPr="0012328D">
        <w:rPr>
          <w:rFonts w:asciiTheme="minorHAnsi" w:hAnsiTheme="minorHAnsi" w:cstheme="minorHAnsi"/>
        </w:rPr>
        <w:t>Η κονσόλα χειρισμού να διαθέτει ψηφιακές ενδείξεις στην οποία θα απεικονίζονται όλες οι βασικές ακτινολογικές παράμετροι</w:t>
      </w:r>
    </w:p>
    <w:p w14:paraId="64414E7F" w14:textId="77777777" w:rsidR="0012328D" w:rsidRPr="0012328D" w:rsidRDefault="0012328D" w:rsidP="0012328D">
      <w:pPr>
        <w:numPr>
          <w:ilvl w:val="0"/>
          <w:numId w:val="42"/>
        </w:numPr>
        <w:autoSpaceDE w:val="0"/>
        <w:autoSpaceDN w:val="0"/>
        <w:adjustRightInd w:val="0"/>
        <w:jc w:val="both"/>
        <w:rPr>
          <w:rFonts w:asciiTheme="minorHAnsi" w:hAnsiTheme="minorHAnsi" w:cstheme="minorHAnsi"/>
        </w:rPr>
      </w:pPr>
      <w:r w:rsidRPr="0012328D">
        <w:rPr>
          <w:rFonts w:asciiTheme="minorHAnsi" w:hAnsiTheme="minorHAnsi" w:cstheme="minorHAnsi"/>
        </w:rPr>
        <w:t>Η κονσόλα χειρισμού να διαθέτει πλήκτρα μεμβράνης ή οθόνη αφής.</w:t>
      </w:r>
    </w:p>
    <w:p w14:paraId="386D422B" w14:textId="77777777" w:rsidR="0012328D" w:rsidRPr="0012328D" w:rsidRDefault="0012328D" w:rsidP="0012328D">
      <w:pPr>
        <w:numPr>
          <w:ilvl w:val="0"/>
          <w:numId w:val="42"/>
        </w:numPr>
        <w:autoSpaceDE w:val="0"/>
        <w:autoSpaceDN w:val="0"/>
        <w:adjustRightInd w:val="0"/>
        <w:jc w:val="both"/>
        <w:rPr>
          <w:rFonts w:asciiTheme="minorHAnsi" w:hAnsiTheme="minorHAnsi" w:cstheme="minorHAnsi"/>
        </w:rPr>
      </w:pPr>
      <w:r w:rsidRPr="0012328D">
        <w:rPr>
          <w:rFonts w:asciiTheme="minorHAnsi" w:hAnsiTheme="minorHAnsi" w:cstheme="minorHAnsi"/>
        </w:rPr>
        <w:t>Να διαθέτει προγράμματα ανατομικής τεχνικής και να σημειωθούν οι τεχνικές λειτουργίας.</w:t>
      </w:r>
    </w:p>
    <w:p w14:paraId="529031E7" w14:textId="77777777" w:rsidR="0012328D" w:rsidRPr="0012328D" w:rsidRDefault="0012328D" w:rsidP="0012328D">
      <w:pPr>
        <w:autoSpaceDE w:val="0"/>
        <w:autoSpaceDN w:val="0"/>
        <w:adjustRightInd w:val="0"/>
        <w:jc w:val="both"/>
        <w:rPr>
          <w:rFonts w:asciiTheme="minorHAnsi" w:hAnsiTheme="minorHAnsi" w:cstheme="minorHAnsi"/>
        </w:rPr>
      </w:pPr>
    </w:p>
    <w:p w14:paraId="00D7534C" w14:textId="77777777" w:rsidR="0012328D" w:rsidRPr="0012328D" w:rsidRDefault="0012328D" w:rsidP="0012328D">
      <w:pPr>
        <w:keepNext/>
        <w:autoSpaceDE w:val="0"/>
        <w:autoSpaceDN w:val="0"/>
        <w:adjustRightInd w:val="0"/>
        <w:jc w:val="both"/>
        <w:outlineLvl w:val="0"/>
        <w:rPr>
          <w:rFonts w:asciiTheme="minorHAnsi" w:hAnsiTheme="minorHAnsi" w:cstheme="minorHAnsi"/>
          <w:b/>
          <w:bCs/>
          <w:u w:val="single"/>
        </w:rPr>
      </w:pPr>
      <w:r w:rsidRPr="0012328D">
        <w:rPr>
          <w:rFonts w:asciiTheme="minorHAnsi" w:hAnsiTheme="minorHAnsi" w:cstheme="minorHAnsi"/>
          <w:b/>
          <w:bCs/>
          <w:caps/>
          <w:u w:val="single"/>
        </w:rPr>
        <w:t>ακτινολογικη λυχνια</w:t>
      </w:r>
    </w:p>
    <w:p w14:paraId="5FA33F0F" w14:textId="77777777" w:rsidR="0012328D" w:rsidRPr="0012328D" w:rsidRDefault="0012328D" w:rsidP="0012328D">
      <w:pPr>
        <w:autoSpaceDE w:val="0"/>
        <w:autoSpaceDN w:val="0"/>
        <w:adjustRightInd w:val="0"/>
        <w:jc w:val="both"/>
        <w:rPr>
          <w:rFonts w:asciiTheme="minorHAnsi" w:hAnsiTheme="minorHAnsi" w:cstheme="minorHAnsi"/>
        </w:rPr>
      </w:pPr>
    </w:p>
    <w:p w14:paraId="14B701FD" w14:textId="77777777" w:rsidR="0012328D" w:rsidRPr="0012328D" w:rsidRDefault="0012328D" w:rsidP="0012328D">
      <w:pPr>
        <w:numPr>
          <w:ilvl w:val="0"/>
          <w:numId w:val="43"/>
        </w:numPr>
        <w:autoSpaceDE w:val="0"/>
        <w:autoSpaceDN w:val="0"/>
        <w:adjustRightInd w:val="0"/>
        <w:jc w:val="both"/>
        <w:rPr>
          <w:rFonts w:asciiTheme="minorHAnsi" w:hAnsiTheme="minorHAnsi" w:cstheme="minorHAnsi"/>
        </w:rPr>
      </w:pPr>
      <w:r w:rsidRPr="0012328D">
        <w:rPr>
          <w:rFonts w:asciiTheme="minorHAnsi" w:hAnsiTheme="minorHAnsi" w:cstheme="minorHAnsi"/>
        </w:rPr>
        <w:t>Να είναι περιστρεφόμενης ανόδου, ταχύστροφη.</w:t>
      </w:r>
    </w:p>
    <w:p w14:paraId="4BD3F631" w14:textId="77777777" w:rsidR="0012328D" w:rsidRPr="0012328D" w:rsidRDefault="0012328D" w:rsidP="0012328D">
      <w:pPr>
        <w:numPr>
          <w:ilvl w:val="0"/>
          <w:numId w:val="43"/>
        </w:numPr>
        <w:autoSpaceDE w:val="0"/>
        <w:autoSpaceDN w:val="0"/>
        <w:adjustRightInd w:val="0"/>
        <w:jc w:val="both"/>
        <w:rPr>
          <w:rFonts w:asciiTheme="minorHAnsi" w:hAnsiTheme="minorHAnsi" w:cstheme="minorHAnsi"/>
        </w:rPr>
      </w:pPr>
      <w:r w:rsidRPr="0012328D">
        <w:rPr>
          <w:rFonts w:asciiTheme="minorHAnsi" w:hAnsiTheme="minorHAnsi" w:cstheme="minorHAnsi"/>
        </w:rPr>
        <w:t>Να είναι διπλοεστιακή με ισχύ της μεγάλης (Μικρή εστία ≤ 0.6</w:t>
      </w:r>
      <w:r w:rsidRPr="0012328D">
        <w:rPr>
          <w:rFonts w:asciiTheme="minorHAnsi" w:hAnsiTheme="minorHAnsi" w:cstheme="minorHAnsi"/>
          <w:lang w:val="en-US"/>
        </w:rPr>
        <w:t>mm</w:t>
      </w:r>
      <w:r w:rsidRPr="0012328D">
        <w:rPr>
          <w:rFonts w:asciiTheme="minorHAnsi" w:hAnsiTheme="minorHAnsi" w:cstheme="minorHAnsi"/>
        </w:rPr>
        <w:t xml:space="preserve"> &amp; Μεγάλη εστία ≤ 1.2</w:t>
      </w:r>
      <w:r w:rsidRPr="0012328D">
        <w:rPr>
          <w:rFonts w:asciiTheme="minorHAnsi" w:hAnsiTheme="minorHAnsi" w:cstheme="minorHAnsi"/>
          <w:lang w:val="en-US"/>
        </w:rPr>
        <w:t>mm</w:t>
      </w:r>
      <w:r w:rsidRPr="0012328D">
        <w:rPr>
          <w:rFonts w:asciiTheme="minorHAnsi" w:hAnsiTheme="minorHAnsi" w:cstheme="minorHAnsi"/>
        </w:rPr>
        <w:t>). Η ισχύς της μεγάλης εστίας να είναι ανάλογη της μέγιστης ισχύος της γεννήτριας (≥50 Κ</w:t>
      </w:r>
      <w:r w:rsidRPr="0012328D">
        <w:rPr>
          <w:rFonts w:asciiTheme="minorHAnsi" w:hAnsiTheme="minorHAnsi" w:cstheme="minorHAnsi"/>
          <w:lang w:val="en-US"/>
        </w:rPr>
        <w:t>W</w:t>
      </w:r>
      <w:r w:rsidRPr="0012328D">
        <w:rPr>
          <w:rFonts w:asciiTheme="minorHAnsi" w:hAnsiTheme="minorHAnsi" w:cstheme="minorHAnsi"/>
        </w:rPr>
        <w:t>).</w:t>
      </w:r>
    </w:p>
    <w:p w14:paraId="1D9880E2" w14:textId="77777777" w:rsidR="0012328D" w:rsidRPr="0012328D" w:rsidRDefault="0012328D" w:rsidP="0012328D">
      <w:pPr>
        <w:numPr>
          <w:ilvl w:val="0"/>
          <w:numId w:val="43"/>
        </w:numPr>
        <w:autoSpaceDE w:val="0"/>
        <w:autoSpaceDN w:val="0"/>
        <w:adjustRightInd w:val="0"/>
        <w:jc w:val="both"/>
        <w:rPr>
          <w:rFonts w:asciiTheme="minorHAnsi" w:hAnsiTheme="minorHAnsi" w:cstheme="minorHAnsi"/>
        </w:rPr>
      </w:pPr>
      <w:r w:rsidRPr="0012328D">
        <w:rPr>
          <w:rFonts w:asciiTheme="minorHAnsi" w:hAnsiTheme="minorHAnsi" w:cstheme="minorHAnsi"/>
        </w:rPr>
        <w:t>Να διαθέτει κατά το δυνατό μεγαλύτερη θερμοχωρητικότητα ανόδου λυχνίας ≥300 Κ</w:t>
      </w:r>
      <w:r w:rsidRPr="0012328D">
        <w:rPr>
          <w:rFonts w:asciiTheme="minorHAnsi" w:hAnsiTheme="minorHAnsi" w:cstheme="minorHAnsi"/>
          <w:lang w:val="en-US"/>
        </w:rPr>
        <w:t>HU</w:t>
      </w:r>
      <w:r w:rsidRPr="0012328D">
        <w:rPr>
          <w:rFonts w:asciiTheme="minorHAnsi" w:hAnsiTheme="minorHAnsi" w:cstheme="minorHAnsi"/>
        </w:rPr>
        <w:t xml:space="preserve">. </w:t>
      </w:r>
    </w:p>
    <w:p w14:paraId="7E9511B9" w14:textId="77777777" w:rsidR="0012328D" w:rsidRPr="0012328D" w:rsidRDefault="0012328D" w:rsidP="0012328D">
      <w:pPr>
        <w:numPr>
          <w:ilvl w:val="0"/>
          <w:numId w:val="43"/>
        </w:numPr>
        <w:autoSpaceDE w:val="0"/>
        <w:autoSpaceDN w:val="0"/>
        <w:adjustRightInd w:val="0"/>
        <w:jc w:val="both"/>
        <w:rPr>
          <w:rFonts w:asciiTheme="minorHAnsi" w:hAnsiTheme="minorHAnsi" w:cstheme="minorHAnsi"/>
        </w:rPr>
      </w:pPr>
      <w:r w:rsidRPr="0012328D">
        <w:rPr>
          <w:rFonts w:asciiTheme="minorHAnsi" w:hAnsiTheme="minorHAnsi" w:cstheme="minorHAnsi"/>
        </w:rPr>
        <w:t>Να διαθέτει μεγάλη θερμοχωρητικότητα περιβλήματος λυχνίας και υψηλό ρυθμό αποβολής θερμότητας.</w:t>
      </w:r>
    </w:p>
    <w:p w14:paraId="37D5EC2E" w14:textId="77777777" w:rsidR="0012328D" w:rsidRPr="0012328D" w:rsidRDefault="0012328D" w:rsidP="0012328D">
      <w:pPr>
        <w:numPr>
          <w:ilvl w:val="0"/>
          <w:numId w:val="43"/>
        </w:numPr>
        <w:autoSpaceDE w:val="0"/>
        <w:autoSpaceDN w:val="0"/>
        <w:adjustRightInd w:val="0"/>
        <w:jc w:val="both"/>
        <w:rPr>
          <w:rFonts w:asciiTheme="minorHAnsi" w:hAnsiTheme="minorHAnsi" w:cstheme="minorHAnsi"/>
        </w:rPr>
      </w:pPr>
      <w:r w:rsidRPr="0012328D">
        <w:rPr>
          <w:rFonts w:asciiTheme="minorHAnsi" w:hAnsiTheme="minorHAnsi" w:cstheme="minorHAnsi"/>
        </w:rPr>
        <w:lastRenderedPageBreak/>
        <w:t>Να διαθέτει σύστημα αυτοπροστασίας από υπερθέρμανση.</w:t>
      </w:r>
    </w:p>
    <w:p w14:paraId="24D271DC" w14:textId="77777777" w:rsidR="0012328D" w:rsidRPr="0012328D" w:rsidRDefault="0012328D" w:rsidP="0012328D">
      <w:pPr>
        <w:keepNext/>
        <w:autoSpaceDE w:val="0"/>
        <w:autoSpaceDN w:val="0"/>
        <w:adjustRightInd w:val="0"/>
        <w:jc w:val="both"/>
        <w:outlineLvl w:val="0"/>
        <w:rPr>
          <w:rFonts w:asciiTheme="minorHAnsi" w:hAnsiTheme="minorHAnsi" w:cstheme="minorHAnsi"/>
          <w:b/>
          <w:bCs/>
          <w:caps/>
          <w:u w:val="single"/>
        </w:rPr>
      </w:pPr>
    </w:p>
    <w:p w14:paraId="3866D3E6" w14:textId="77777777" w:rsidR="0012328D" w:rsidRPr="0012328D" w:rsidRDefault="0012328D" w:rsidP="0012328D">
      <w:pPr>
        <w:keepNext/>
        <w:autoSpaceDE w:val="0"/>
        <w:autoSpaceDN w:val="0"/>
        <w:adjustRightInd w:val="0"/>
        <w:jc w:val="both"/>
        <w:outlineLvl w:val="0"/>
        <w:rPr>
          <w:rFonts w:asciiTheme="minorHAnsi" w:hAnsiTheme="minorHAnsi" w:cstheme="minorHAnsi"/>
          <w:b/>
          <w:bCs/>
          <w:u w:val="single"/>
        </w:rPr>
      </w:pPr>
      <w:r w:rsidRPr="0012328D">
        <w:rPr>
          <w:rFonts w:asciiTheme="minorHAnsi" w:hAnsiTheme="minorHAnsi" w:cstheme="minorHAnsi"/>
          <w:b/>
          <w:bCs/>
          <w:caps/>
          <w:u w:val="single"/>
        </w:rPr>
        <w:t>ΑΚΤΙΝΟΔΙΑΓΝΩΣΤΙΚΗ ΤΡΑΠΕΖΑ ΜΕ πλεουσα επιφανεια</w:t>
      </w:r>
    </w:p>
    <w:p w14:paraId="5BDBE343" w14:textId="77777777" w:rsidR="0012328D" w:rsidRPr="0012328D" w:rsidRDefault="0012328D" w:rsidP="0012328D">
      <w:pPr>
        <w:autoSpaceDE w:val="0"/>
        <w:autoSpaceDN w:val="0"/>
        <w:adjustRightInd w:val="0"/>
        <w:jc w:val="both"/>
        <w:rPr>
          <w:rFonts w:asciiTheme="minorHAnsi" w:hAnsiTheme="minorHAnsi" w:cstheme="minorHAnsi"/>
        </w:rPr>
      </w:pPr>
    </w:p>
    <w:p w14:paraId="1DAA70D6" w14:textId="77777777" w:rsidR="0012328D" w:rsidRPr="0012328D" w:rsidRDefault="0012328D" w:rsidP="0012328D">
      <w:pPr>
        <w:numPr>
          <w:ilvl w:val="0"/>
          <w:numId w:val="44"/>
        </w:numPr>
        <w:autoSpaceDE w:val="0"/>
        <w:autoSpaceDN w:val="0"/>
        <w:adjustRightInd w:val="0"/>
        <w:jc w:val="both"/>
        <w:rPr>
          <w:rFonts w:asciiTheme="minorHAnsi" w:hAnsiTheme="minorHAnsi" w:cstheme="minorHAnsi"/>
        </w:rPr>
      </w:pPr>
      <w:r w:rsidRPr="0012328D">
        <w:rPr>
          <w:rFonts w:asciiTheme="minorHAnsi" w:hAnsiTheme="minorHAnsi" w:cstheme="minorHAnsi"/>
        </w:rPr>
        <w:t xml:space="preserve">Η τράπεζα να είναι ανθεκτικής κατασκευής και η εξεταστική επιφάνεια να είναι κατά το δυνατόν μεγαλύτερων διαστάσεων τουλάχιστον 220 </w:t>
      </w:r>
      <w:r w:rsidRPr="0012328D">
        <w:rPr>
          <w:rFonts w:asciiTheme="minorHAnsi" w:hAnsiTheme="minorHAnsi" w:cstheme="minorHAnsi"/>
          <w:lang w:val="en-US"/>
        </w:rPr>
        <w:t>x</w:t>
      </w:r>
      <w:r w:rsidRPr="0012328D">
        <w:rPr>
          <w:rFonts w:asciiTheme="minorHAnsi" w:hAnsiTheme="minorHAnsi" w:cstheme="minorHAnsi"/>
        </w:rPr>
        <w:t xml:space="preserve"> 75 </w:t>
      </w:r>
      <w:r w:rsidRPr="0012328D">
        <w:rPr>
          <w:rFonts w:asciiTheme="minorHAnsi" w:hAnsiTheme="minorHAnsi" w:cstheme="minorHAnsi"/>
          <w:lang w:val="en-US"/>
        </w:rPr>
        <w:t>cm</w:t>
      </w:r>
      <w:r w:rsidRPr="0012328D">
        <w:rPr>
          <w:rFonts w:asciiTheme="minorHAnsi" w:hAnsiTheme="minorHAnsi" w:cstheme="minorHAnsi"/>
        </w:rPr>
        <w:t>.</w:t>
      </w:r>
    </w:p>
    <w:p w14:paraId="2EB78002" w14:textId="77777777" w:rsidR="0012328D" w:rsidRPr="0012328D" w:rsidRDefault="0012328D" w:rsidP="0012328D">
      <w:pPr>
        <w:numPr>
          <w:ilvl w:val="0"/>
          <w:numId w:val="44"/>
        </w:numPr>
        <w:autoSpaceDE w:val="0"/>
        <w:autoSpaceDN w:val="0"/>
        <w:adjustRightInd w:val="0"/>
        <w:jc w:val="both"/>
        <w:rPr>
          <w:rFonts w:asciiTheme="minorHAnsi" w:hAnsiTheme="minorHAnsi" w:cstheme="minorHAnsi"/>
        </w:rPr>
      </w:pPr>
      <w:r w:rsidRPr="0012328D">
        <w:rPr>
          <w:rFonts w:asciiTheme="minorHAnsi" w:hAnsiTheme="minorHAnsi" w:cstheme="minorHAnsi"/>
          <w:lang w:val="en-US"/>
        </w:rPr>
        <w:t>H</w:t>
      </w:r>
      <w:r w:rsidRPr="0012328D">
        <w:rPr>
          <w:rFonts w:asciiTheme="minorHAnsi" w:hAnsiTheme="minorHAnsi" w:cstheme="minorHAnsi"/>
        </w:rPr>
        <w:t xml:space="preserve"> επιφάνεια της τράπεζας να είναι πλέουσα προς όλες τις κατευθύνσεις δηλ. να μετατοπίζεται επιμήκως συνολικά 70 </w:t>
      </w:r>
      <w:r w:rsidRPr="0012328D">
        <w:rPr>
          <w:rFonts w:asciiTheme="minorHAnsi" w:hAnsiTheme="minorHAnsi" w:cstheme="minorHAnsi"/>
          <w:lang w:val="en-US"/>
        </w:rPr>
        <w:t>cm</w:t>
      </w:r>
      <w:r w:rsidRPr="0012328D">
        <w:rPr>
          <w:rFonts w:asciiTheme="minorHAnsi" w:hAnsiTheme="minorHAnsi" w:cstheme="minorHAnsi"/>
        </w:rPr>
        <w:t xml:space="preserve"> (±35 </w:t>
      </w:r>
      <w:r w:rsidRPr="0012328D">
        <w:rPr>
          <w:rFonts w:asciiTheme="minorHAnsi" w:hAnsiTheme="minorHAnsi" w:cstheme="minorHAnsi"/>
          <w:lang w:val="en-US"/>
        </w:rPr>
        <w:t>cm</w:t>
      </w:r>
      <w:r w:rsidRPr="0012328D">
        <w:rPr>
          <w:rFonts w:asciiTheme="minorHAnsi" w:hAnsiTheme="minorHAnsi" w:cstheme="minorHAnsi"/>
        </w:rPr>
        <w:t xml:space="preserve">) τουλάχιστον </w:t>
      </w:r>
      <w:r w:rsidRPr="0012328D">
        <w:rPr>
          <w:rFonts w:asciiTheme="minorHAnsi" w:hAnsiTheme="minorHAnsi" w:cstheme="minorHAnsi"/>
          <w:lang w:val="en-US"/>
        </w:rPr>
        <w:t>cm</w:t>
      </w:r>
      <w:r w:rsidRPr="0012328D">
        <w:rPr>
          <w:rFonts w:asciiTheme="minorHAnsi" w:hAnsiTheme="minorHAnsi" w:cstheme="minorHAnsi"/>
        </w:rPr>
        <w:t xml:space="preserve"> και εγκάρσια συνολικά 22 </w:t>
      </w:r>
      <w:r w:rsidRPr="0012328D">
        <w:rPr>
          <w:rFonts w:asciiTheme="minorHAnsi" w:hAnsiTheme="minorHAnsi" w:cstheme="minorHAnsi"/>
          <w:lang w:val="en-US"/>
        </w:rPr>
        <w:t>cm</w:t>
      </w:r>
      <w:r w:rsidRPr="0012328D">
        <w:rPr>
          <w:rFonts w:asciiTheme="minorHAnsi" w:hAnsiTheme="minorHAnsi" w:cstheme="minorHAnsi"/>
        </w:rPr>
        <w:t xml:space="preserve"> (±11 </w:t>
      </w:r>
      <w:r w:rsidRPr="0012328D">
        <w:rPr>
          <w:rFonts w:asciiTheme="minorHAnsi" w:hAnsiTheme="minorHAnsi" w:cstheme="minorHAnsi"/>
          <w:lang w:val="en-US"/>
        </w:rPr>
        <w:t>cm</w:t>
      </w:r>
      <w:r w:rsidRPr="0012328D">
        <w:rPr>
          <w:rFonts w:asciiTheme="minorHAnsi" w:hAnsiTheme="minorHAnsi" w:cstheme="minorHAnsi"/>
        </w:rPr>
        <w:t>) τουλάχιστον.</w:t>
      </w:r>
    </w:p>
    <w:p w14:paraId="50B6A464" w14:textId="77777777" w:rsidR="0012328D" w:rsidRPr="0012328D" w:rsidRDefault="0012328D" w:rsidP="0012328D">
      <w:pPr>
        <w:numPr>
          <w:ilvl w:val="0"/>
          <w:numId w:val="44"/>
        </w:numPr>
        <w:autoSpaceDE w:val="0"/>
        <w:autoSpaceDN w:val="0"/>
        <w:adjustRightInd w:val="0"/>
        <w:jc w:val="both"/>
        <w:rPr>
          <w:rFonts w:asciiTheme="minorHAnsi" w:hAnsiTheme="minorHAnsi" w:cstheme="minorHAnsi"/>
        </w:rPr>
      </w:pPr>
      <w:r w:rsidRPr="0012328D">
        <w:rPr>
          <w:rFonts w:asciiTheme="minorHAnsi" w:hAnsiTheme="minorHAnsi" w:cstheme="minorHAnsi"/>
        </w:rPr>
        <w:t xml:space="preserve">Να διαθέτει ηλεκτροκίνητη μεταβολή ύψους εύρους τουλάχιστον ±32 </w:t>
      </w:r>
      <w:r w:rsidRPr="0012328D">
        <w:rPr>
          <w:rFonts w:asciiTheme="minorHAnsi" w:hAnsiTheme="minorHAnsi" w:cstheme="minorHAnsi"/>
          <w:lang w:val="en-US"/>
        </w:rPr>
        <w:t>cm</w:t>
      </w:r>
    </w:p>
    <w:p w14:paraId="09CD7E1A" w14:textId="77777777" w:rsidR="0012328D" w:rsidRPr="0012328D" w:rsidRDefault="0012328D" w:rsidP="0012328D">
      <w:pPr>
        <w:numPr>
          <w:ilvl w:val="0"/>
          <w:numId w:val="44"/>
        </w:numPr>
        <w:autoSpaceDE w:val="0"/>
        <w:autoSpaceDN w:val="0"/>
        <w:adjustRightInd w:val="0"/>
        <w:jc w:val="both"/>
        <w:rPr>
          <w:rFonts w:asciiTheme="minorHAnsi" w:hAnsiTheme="minorHAnsi" w:cstheme="minorHAnsi"/>
        </w:rPr>
      </w:pPr>
      <w:r w:rsidRPr="0012328D">
        <w:rPr>
          <w:rFonts w:asciiTheme="minorHAnsi" w:hAnsiTheme="minorHAnsi" w:cstheme="minorHAnsi"/>
        </w:rPr>
        <w:t>Ο επιδαπέδιος βραχίονας στήριξης της λυχνίας να κινείται κατά μήκος του τραπεζιού και να συνεργάζεται με αυτό ως ενιαίο σύστημα. Επίσης να έχει την δυνατότητα κίνησης και εκτός του εξεταστικού πεδίου για να μπορεί να πραγματοποιηθεί ακτινογραφία σε φορείο και αναπηρικό αμαξίδιο εκτός της ακτινοδιαγνωστικής τράπεζας.</w:t>
      </w:r>
    </w:p>
    <w:p w14:paraId="2B6B62E5" w14:textId="77777777" w:rsidR="0012328D" w:rsidRPr="0012328D" w:rsidRDefault="0012328D" w:rsidP="0012328D">
      <w:pPr>
        <w:numPr>
          <w:ilvl w:val="0"/>
          <w:numId w:val="44"/>
        </w:numPr>
        <w:autoSpaceDE w:val="0"/>
        <w:autoSpaceDN w:val="0"/>
        <w:adjustRightInd w:val="0"/>
        <w:jc w:val="both"/>
        <w:rPr>
          <w:rFonts w:asciiTheme="minorHAnsi" w:hAnsiTheme="minorHAnsi" w:cstheme="minorHAnsi"/>
        </w:rPr>
      </w:pPr>
      <w:r w:rsidRPr="0012328D">
        <w:rPr>
          <w:rFonts w:asciiTheme="minorHAnsi" w:hAnsiTheme="minorHAnsi" w:cstheme="minorHAnsi"/>
        </w:rPr>
        <w:t>Ο επιδαπέδιος βραχίονας στήριξης της λυχνίας να περιστρέφεται γύρω από τη βάση του κατά +/-120</w:t>
      </w:r>
      <w:r w:rsidRPr="0012328D">
        <w:rPr>
          <w:rFonts w:asciiTheme="minorHAnsi" w:hAnsiTheme="minorHAnsi" w:cstheme="minorHAnsi"/>
          <w:vertAlign w:val="superscript"/>
        </w:rPr>
        <w:t>0</w:t>
      </w:r>
      <w:r w:rsidRPr="0012328D">
        <w:rPr>
          <w:rFonts w:asciiTheme="minorHAnsi" w:hAnsiTheme="minorHAnsi" w:cstheme="minorHAnsi"/>
        </w:rPr>
        <w:t xml:space="preserve">  Η ακτινολογική λυχνία πάνω στον βραχίονα να περιστρέφεται τουλάχιστον  κατά τον κάθετο άξονα +/-120</w:t>
      </w:r>
      <w:r w:rsidRPr="0012328D">
        <w:rPr>
          <w:rFonts w:asciiTheme="minorHAnsi" w:hAnsiTheme="minorHAnsi" w:cstheme="minorHAnsi"/>
          <w:vertAlign w:val="superscript"/>
        </w:rPr>
        <w:t>0</w:t>
      </w:r>
      <w:r w:rsidRPr="0012328D">
        <w:rPr>
          <w:rFonts w:asciiTheme="minorHAnsi" w:hAnsiTheme="minorHAnsi" w:cstheme="minorHAnsi"/>
        </w:rPr>
        <w:t>. Θα εκτιμηθεί η ύπαρξη δυνατότητας εκτέλεσης ακτινογραφιών στο όρθιο bucky σε όσο το δυνατό μικρότερη απόσταση από το έδαφος εξυπηρετώντας ορθοπεδικά περιστατικά όπως ακτινογραφίες ισχίου γονάτων και κάτω άκρων σε όρθια θέση.</w:t>
      </w:r>
    </w:p>
    <w:p w14:paraId="51BDAE8D" w14:textId="77777777" w:rsidR="0012328D" w:rsidRPr="0012328D" w:rsidRDefault="0012328D" w:rsidP="0012328D">
      <w:pPr>
        <w:numPr>
          <w:ilvl w:val="0"/>
          <w:numId w:val="44"/>
        </w:numPr>
        <w:autoSpaceDE w:val="0"/>
        <w:autoSpaceDN w:val="0"/>
        <w:adjustRightInd w:val="0"/>
        <w:jc w:val="both"/>
        <w:rPr>
          <w:rFonts w:asciiTheme="minorHAnsi" w:hAnsiTheme="minorHAnsi" w:cstheme="minorHAnsi"/>
        </w:rPr>
      </w:pPr>
      <w:r w:rsidRPr="0012328D">
        <w:rPr>
          <w:rFonts w:asciiTheme="minorHAnsi" w:hAnsiTheme="minorHAnsi" w:cstheme="minorHAnsi"/>
        </w:rPr>
        <w:t>Η λυχνία πάνω στον βραχίονα να μετακινείται καθ’ ύψος αλλά και εγκάρσια (τηλεσκοπικά). Να αναφερθούν όλες οι αντίστοιχες κινήσεις</w:t>
      </w:r>
    </w:p>
    <w:p w14:paraId="74DE3C5F" w14:textId="77777777" w:rsidR="0012328D" w:rsidRPr="0012328D" w:rsidRDefault="0012328D" w:rsidP="0012328D">
      <w:pPr>
        <w:numPr>
          <w:ilvl w:val="0"/>
          <w:numId w:val="44"/>
        </w:numPr>
        <w:autoSpaceDE w:val="0"/>
        <w:autoSpaceDN w:val="0"/>
        <w:adjustRightInd w:val="0"/>
        <w:jc w:val="both"/>
        <w:rPr>
          <w:rFonts w:asciiTheme="minorHAnsi" w:hAnsiTheme="minorHAnsi" w:cstheme="minorHAnsi"/>
        </w:rPr>
      </w:pPr>
      <w:r w:rsidRPr="0012328D">
        <w:rPr>
          <w:rFonts w:asciiTheme="minorHAnsi" w:hAnsiTheme="minorHAnsi" w:cstheme="minorHAnsi"/>
        </w:rPr>
        <w:t xml:space="preserve">Να έχει μέγιστο επιτρεπτό βάρος ασθενούς 200 </w:t>
      </w:r>
      <w:r w:rsidRPr="0012328D">
        <w:rPr>
          <w:rFonts w:asciiTheme="minorHAnsi" w:hAnsiTheme="minorHAnsi" w:cstheme="minorHAnsi"/>
          <w:lang w:val="en-US"/>
        </w:rPr>
        <w:t>Kg</w:t>
      </w:r>
      <w:r w:rsidRPr="0012328D">
        <w:rPr>
          <w:rFonts w:asciiTheme="minorHAnsi" w:hAnsiTheme="minorHAnsi" w:cstheme="minorHAnsi"/>
        </w:rPr>
        <w:t xml:space="preserve"> τουλάχιστον χωρίς κανένα περιορισμό κινήσεων.</w:t>
      </w:r>
    </w:p>
    <w:p w14:paraId="0CBF10F6" w14:textId="77777777" w:rsidR="0012328D" w:rsidRPr="0012328D" w:rsidRDefault="0012328D" w:rsidP="0012328D">
      <w:pPr>
        <w:numPr>
          <w:ilvl w:val="0"/>
          <w:numId w:val="44"/>
        </w:numPr>
        <w:autoSpaceDE w:val="0"/>
        <w:autoSpaceDN w:val="0"/>
        <w:adjustRightInd w:val="0"/>
        <w:jc w:val="both"/>
        <w:rPr>
          <w:rFonts w:asciiTheme="minorHAnsi" w:hAnsiTheme="minorHAnsi" w:cstheme="minorHAnsi"/>
        </w:rPr>
      </w:pPr>
      <w:r w:rsidRPr="0012328D">
        <w:rPr>
          <w:rFonts w:asciiTheme="minorHAnsi" w:hAnsiTheme="minorHAnsi" w:cstheme="minorHAnsi"/>
        </w:rPr>
        <w:t>Να διαθέτει ποδοδιακόπτες ελέγχου για τις κινήσεις της επιφάνειας της τράπεζας (καθ’ ύψος , επιμήκως και εγκάρσια)</w:t>
      </w:r>
    </w:p>
    <w:p w14:paraId="18FA5801" w14:textId="77777777" w:rsidR="0012328D" w:rsidRPr="0012328D" w:rsidRDefault="0012328D" w:rsidP="0012328D">
      <w:pPr>
        <w:numPr>
          <w:ilvl w:val="0"/>
          <w:numId w:val="44"/>
        </w:numPr>
        <w:autoSpaceDE w:val="0"/>
        <w:autoSpaceDN w:val="0"/>
        <w:adjustRightInd w:val="0"/>
        <w:jc w:val="both"/>
        <w:rPr>
          <w:rFonts w:asciiTheme="minorHAnsi" w:hAnsiTheme="minorHAnsi" w:cstheme="minorHAnsi"/>
        </w:rPr>
      </w:pPr>
      <w:r w:rsidRPr="0012328D">
        <w:rPr>
          <w:rFonts w:asciiTheme="minorHAnsi" w:hAnsiTheme="minorHAnsi" w:cstheme="minorHAnsi"/>
        </w:rPr>
        <w:t>Όλες οι παραπάνω μετατοπίσεις της επιφάνειας να ελέγχονται από ηλεκτρομαγνητικά φρένα.</w:t>
      </w:r>
    </w:p>
    <w:p w14:paraId="570EDF66" w14:textId="77777777" w:rsidR="0012328D" w:rsidRPr="0012328D" w:rsidRDefault="0012328D" w:rsidP="0012328D">
      <w:pPr>
        <w:numPr>
          <w:ilvl w:val="0"/>
          <w:numId w:val="44"/>
        </w:numPr>
        <w:autoSpaceDE w:val="0"/>
        <w:autoSpaceDN w:val="0"/>
        <w:adjustRightInd w:val="0"/>
        <w:jc w:val="both"/>
        <w:rPr>
          <w:rFonts w:asciiTheme="minorHAnsi" w:hAnsiTheme="minorHAnsi" w:cstheme="minorHAnsi"/>
        </w:rPr>
      </w:pPr>
      <w:r w:rsidRPr="0012328D">
        <w:rPr>
          <w:rFonts w:asciiTheme="minorHAnsi" w:hAnsiTheme="minorHAnsi" w:cstheme="minorHAnsi"/>
        </w:rPr>
        <w:t xml:space="preserve">Να διαθέτει </w:t>
      </w:r>
      <w:r w:rsidRPr="0012328D">
        <w:rPr>
          <w:rFonts w:asciiTheme="minorHAnsi" w:hAnsiTheme="minorHAnsi" w:cstheme="minorHAnsi"/>
          <w:lang w:val="en-US"/>
        </w:rPr>
        <w:t>bucky</w:t>
      </w:r>
      <w:r w:rsidRPr="0012328D">
        <w:rPr>
          <w:rFonts w:asciiTheme="minorHAnsi" w:hAnsiTheme="minorHAnsi" w:cstheme="minorHAnsi"/>
        </w:rPr>
        <w:t xml:space="preserve"> που να δέχεται κασέτες όλων των διαστάσεων από 13 </w:t>
      </w:r>
      <w:r w:rsidRPr="0012328D">
        <w:rPr>
          <w:rFonts w:asciiTheme="minorHAnsi" w:hAnsiTheme="minorHAnsi" w:cstheme="minorHAnsi"/>
          <w:lang w:val="en-US"/>
        </w:rPr>
        <w:t>x</w:t>
      </w:r>
      <w:r w:rsidRPr="0012328D">
        <w:rPr>
          <w:rFonts w:asciiTheme="minorHAnsi" w:hAnsiTheme="minorHAnsi" w:cstheme="minorHAnsi"/>
        </w:rPr>
        <w:t xml:space="preserve"> 18 </w:t>
      </w:r>
      <w:r w:rsidRPr="0012328D">
        <w:rPr>
          <w:rFonts w:asciiTheme="minorHAnsi" w:hAnsiTheme="minorHAnsi" w:cstheme="minorHAnsi"/>
          <w:lang w:val="en-US"/>
        </w:rPr>
        <w:t>cm</w:t>
      </w:r>
      <w:r w:rsidRPr="0012328D">
        <w:rPr>
          <w:rFonts w:asciiTheme="minorHAnsi" w:hAnsiTheme="minorHAnsi" w:cstheme="minorHAnsi"/>
        </w:rPr>
        <w:t xml:space="preserve"> έως 35 </w:t>
      </w:r>
      <w:r w:rsidRPr="0012328D">
        <w:rPr>
          <w:rFonts w:asciiTheme="minorHAnsi" w:hAnsiTheme="minorHAnsi" w:cstheme="minorHAnsi"/>
          <w:lang w:val="en-US"/>
        </w:rPr>
        <w:t>x</w:t>
      </w:r>
      <w:r w:rsidRPr="0012328D">
        <w:rPr>
          <w:rFonts w:asciiTheme="minorHAnsi" w:hAnsiTheme="minorHAnsi" w:cstheme="minorHAnsi"/>
        </w:rPr>
        <w:t xml:space="preserve"> 43 </w:t>
      </w:r>
      <w:r w:rsidRPr="0012328D">
        <w:rPr>
          <w:rFonts w:asciiTheme="minorHAnsi" w:hAnsiTheme="minorHAnsi" w:cstheme="minorHAnsi"/>
          <w:lang w:val="en-US"/>
        </w:rPr>
        <w:t>cm</w:t>
      </w:r>
      <w:r w:rsidRPr="0012328D">
        <w:rPr>
          <w:rFonts w:asciiTheme="minorHAnsi" w:hAnsiTheme="minorHAnsi" w:cstheme="minorHAnsi"/>
        </w:rPr>
        <w:t>.</w:t>
      </w:r>
    </w:p>
    <w:p w14:paraId="709D3F5E" w14:textId="77777777" w:rsidR="0012328D" w:rsidRPr="0012328D" w:rsidRDefault="0012328D" w:rsidP="0012328D">
      <w:pPr>
        <w:numPr>
          <w:ilvl w:val="0"/>
          <w:numId w:val="44"/>
        </w:numPr>
        <w:autoSpaceDE w:val="0"/>
        <w:autoSpaceDN w:val="0"/>
        <w:adjustRightInd w:val="0"/>
        <w:jc w:val="both"/>
        <w:rPr>
          <w:rFonts w:asciiTheme="minorHAnsi" w:hAnsiTheme="minorHAnsi" w:cstheme="minorHAnsi"/>
        </w:rPr>
      </w:pPr>
      <w:r w:rsidRPr="0012328D">
        <w:rPr>
          <w:rFonts w:asciiTheme="minorHAnsi" w:hAnsiTheme="minorHAnsi" w:cstheme="minorHAnsi"/>
        </w:rPr>
        <w:t>Να διαθέτει ταλαντούμενο διάφραγμα (</w:t>
      </w:r>
      <w:r w:rsidRPr="0012328D">
        <w:rPr>
          <w:rFonts w:asciiTheme="minorHAnsi" w:hAnsiTheme="minorHAnsi" w:cstheme="minorHAnsi"/>
          <w:lang w:val="en-US"/>
        </w:rPr>
        <w:t>grid</w:t>
      </w:r>
      <w:r w:rsidRPr="0012328D">
        <w:rPr>
          <w:rFonts w:asciiTheme="minorHAnsi" w:hAnsiTheme="minorHAnsi" w:cstheme="minorHAnsi"/>
        </w:rPr>
        <w:t>)</w:t>
      </w:r>
    </w:p>
    <w:p w14:paraId="5B94E7E4" w14:textId="77777777" w:rsidR="0012328D" w:rsidRPr="0012328D" w:rsidRDefault="0012328D" w:rsidP="0012328D">
      <w:pPr>
        <w:numPr>
          <w:ilvl w:val="0"/>
          <w:numId w:val="44"/>
        </w:numPr>
        <w:autoSpaceDE w:val="0"/>
        <w:autoSpaceDN w:val="0"/>
        <w:adjustRightInd w:val="0"/>
        <w:jc w:val="both"/>
        <w:rPr>
          <w:rFonts w:asciiTheme="minorHAnsi" w:hAnsiTheme="minorHAnsi" w:cstheme="minorHAnsi"/>
        </w:rPr>
      </w:pPr>
      <w:r w:rsidRPr="0012328D">
        <w:rPr>
          <w:rFonts w:asciiTheme="minorHAnsi" w:hAnsiTheme="minorHAnsi" w:cstheme="minorHAnsi"/>
        </w:rPr>
        <w:t xml:space="preserve">Να διαθέτει θάλαμο ιονισμού τριών πεδίων για συνεργασία με το </w:t>
      </w:r>
      <w:r w:rsidRPr="0012328D">
        <w:rPr>
          <w:rFonts w:asciiTheme="minorHAnsi" w:hAnsiTheme="minorHAnsi" w:cstheme="minorHAnsi"/>
          <w:lang w:val="en-US"/>
        </w:rPr>
        <w:t>AEC</w:t>
      </w:r>
      <w:r w:rsidRPr="0012328D">
        <w:rPr>
          <w:rFonts w:asciiTheme="minorHAnsi" w:hAnsiTheme="minorHAnsi" w:cstheme="minorHAnsi"/>
        </w:rPr>
        <w:t xml:space="preserve"> της γεννήτριας .</w:t>
      </w:r>
    </w:p>
    <w:p w14:paraId="7A9101A6" w14:textId="77777777" w:rsidR="0012328D" w:rsidRPr="0012328D" w:rsidRDefault="0012328D" w:rsidP="0012328D">
      <w:pPr>
        <w:keepNext/>
        <w:autoSpaceDE w:val="0"/>
        <w:autoSpaceDN w:val="0"/>
        <w:adjustRightInd w:val="0"/>
        <w:jc w:val="both"/>
        <w:outlineLvl w:val="0"/>
        <w:rPr>
          <w:rFonts w:asciiTheme="minorHAnsi" w:hAnsiTheme="minorHAnsi" w:cstheme="minorHAnsi"/>
          <w:b/>
          <w:bCs/>
          <w:caps/>
          <w:u w:val="single"/>
        </w:rPr>
      </w:pPr>
    </w:p>
    <w:p w14:paraId="27F925C2" w14:textId="77777777" w:rsidR="0012328D" w:rsidRPr="0012328D" w:rsidRDefault="0012328D" w:rsidP="0012328D">
      <w:pPr>
        <w:tabs>
          <w:tab w:val="left" w:pos="6516"/>
        </w:tabs>
        <w:autoSpaceDE w:val="0"/>
        <w:autoSpaceDN w:val="0"/>
        <w:adjustRightInd w:val="0"/>
        <w:ind w:left="1080"/>
        <w:rPr>
          <w:rFonts w:asciiTheme="minorHAnsi" w:hAnsiTheme="minorHAnsi" w:cstheme="minorHAnsi"/>
        </w:rPr>
      </w:pPr>
      <w:r w:rsidRPr="0012328D">
        <w:rPr>
          <w:rFonts w:asciiTheme="minorHAnsi" w:hAnsiTheme="minorHAnsi" w:cstheme="minorHAnsi"/>
        </w:rPr>
        <w:tab/>
      </w:r>
    </w:p>
    <w:p w14:paraId="1C2A3F0C" w14:textId="77777777" w:rsidR="0012328D" w:rsidRPr="0012328D" w:rsidRDefault="0012328D" w:rsidP="0012328D">
      <w:pPr>
        <w:autoSpaceDE w:val="0"/>
        <w:autoSpaceDN w:val="0"/>
        <w:adjustRightInd w:val="0"/>
        <w:spacing w:after="200" w:line="275" w:lineRule="auto"/>
        <w:rPr>
          <w:rFonts w:asciiTheme="minorHAnsi" w:hAnsiTheme="minorHAnsi" w:cstheme="minorHAnsi"/>
          <w:b/>
          <w:bCs/>
          <w:caps/>
          <w:u w:val="single"/>
        </w:rPr>
      </w:pPr>
      <w:r w:rsidRPr="0012328D">
        <w:rPr>
          <w:rFonts w:asciiTheme="minorHAnsi" w:hAnsiTheme="minorHAnsi" w:cstheme="minorHAnsi"/>
          <w:b/>
          <w:bCs/>
          <w:caps/>
          <w:u w:val="single"/>
        </w:rPr>
        <w:t xml:space="preserve">ΟΡΘΙΟ </w:t>
      </w:r>
      <w:r w:rsidRPr="0012328D">
        <w:rPr>
          <w:rFonts w:asciiTheme="minorHAnsi" w:hAnsiTheme="minorHAnsi" w:cstheme="minorHAnsi"/>
          <w:b/>
          <w:bCs/>
          <w:caps/>
          <w:u w:val="single"/>
          <w:lang w:val="en-US"/>
        </w:rPr>
        <w:t>BUCKY</w:t>
      </w:r>
    </w:p>
    <w:p w14:paraId="1BC17259" w14:textId="77777777" w:rsidR="0012328D" w:rsidRPr="0012328D" w:rsidRDefault="0012328D" w:rsidP="0012328D">
      <w:pPr>
        <w:autoSpaceDE w:val="0"/>
        <w:autoSpaceDN w:val="0"/>
        <w:adjustRightInd w:val="0"/>
        <w:ind w:left="510"/>
        <w:jc w:val="both"/>
        <w:rPr>
          <w:rFonts w:asciiTheme="minorHAnsi" w:hAnsiTheme="minorHAnsi" w:cstheme="minorHAnsi"/>
        </w:rPr>
      </w:pPr>
    </w:p>
    <w:p w14:paraId="674C82A4" w14:textId="77777777" w:rsidR="0012328D" w:rsidRPr="0012328D" w:rsidRDefault="0012328D" w:rsidP="0012328D">
      <w:pPr>
        <w:numPr>
          <w:ilvl w:val="0"/>
          <w:numId w:val="45"/>
        </w:numPr>
        <w:autoSpaceDE w:val="0"/>
        <w:autoSpaceDN w:val="0"/>
        <w:adjustRightInd w:val="0"/>
        <w:jc w:val="both"/>
        <w:rPr>
          <w:rFonts w:asciiTheme="minorHAnsi" w:hAnsiTheme="minorHAnsi" w:cstheme="minorHAnsi"/>
        </w:rPr>
      </w:pPr>
      <w:r w:rsidRPr="0012328D">
        <w:rPr>
          <w:rFonts w:asciiTheme="minorHAnsi" w:hAnsiTheme="minorHAnsi" w:cstheme="minorHAnsi"/>
        </w:rPr>
        <w:t xml:space="preserve">Να  δέχεται κασέτες όλων των διαστάσεων από 13 </w:t>
      </w:r>
      <w:r w:rsidRPr="0012328D">
        <w:rPr>
          <w:rFonts w:asciiTheme="minorHAnsi" w:hAnsiTheme="minorHAnsi" w:cstheme="minorHAnsi"/>
          <w:lang w:val="en-US"/>
        </w:rPr>
        <w:t>x</w:t>
      </w:r>
      <w:r w:rsidRPr="0012328D">
        <w:rPr>
          <w:rFonts w:asciiTheme="minorHAnsi" w:hAnsiTheme="minorHAnsi" w:cstheme="minorHAnsi"/>
        </w:rPr>
        <w:t xml:space="preserve"> 18 </w:t>
      </w:r>
      <w:r w:rsidRPr="0012328D">
        <w:rPr>
          <w:rFonts w:asciiTheme="minorHAnsi" w:hAnsiTheme="minorHAnsi" w:cstheme="minorHAnsi"/>
          <w:lang w:val="en-US"/>
        </w:rPr>
        <w:t>cm</w:t>
      </w:r>
      <w:r w:rsidRPr="0012328D">
        <w:rPr>
          <w:rFonts w:asciiTheme="minorHAnsi" w:hAnsiTheme="minorHAnsi" w:cstheme="minorHAnsi"/>
        </w:rPr>
        <w:t xml:space="preserve"> έως 35 </w:t>
      </w:r>
      <w:r w:rsidRPr="0012328D">
        <w:rPr>
          <w:rFonts w:asciiTheme="minorHAnsi" w:hAnsiTheme="minorHAnsi" w:cstheme="minorHAnsi"/>
          <w:lang w:val="en-US"/>
        </w:rPr>
        <w:t>x</w:t>
      </w:r>
      <w:r w:rsidRPr="0012328D">
        <w:rPr>
          <w:rFonts w:asciiTheme="minorHAnsi" w:hAnsiTheme="minorHAnsi" w:cstheme="minorHAnsi"/>
        </w:rPr>
        <w:t xml:space="preserve"> 43 </w:t>
      </w:r>
      <w:r w:rsidRPr="0012328D">
        <w:rPr>
          <w:rFonts w:asciiTheme="minorHAnsi" w:hAnsiTheme="minorHAnsi" w:cstheme="minorHAnsi"/>
          <w:lang w:val="en-US"/>
        </w:rPr>
        <w:t>cm</w:t>
      </w:r>
      <w:r w:rsidRPr="0012328D">
        <w:rPr>
          <w:rFonts w:asciiTheme="minorHAnsi" w:hAnsiTheme="minorHAnsi" w:cstheme="minorHAnsi"/>
        </w:rPr>
        <w:t>.</w:t>
      </w:r>
    </w:p>
    <w:p w14:paraId="7D3CC443" w14:textId="77777777" w:rsidR="0012328D" w:rsidRPr="0012328D" w:rsidRDefault="0012328D" w:rsidP="0012328D">
      <w:pPr>
        <w:numPr>
          <w:ilvl w:val="0"/>
          <w:numId w:val="45"/>
        </w:numPr>
        <w:autoSpaceDE w:val="0"/>
        <w:autoSpaceDN w:val="0"/>
        <w:adjustRightInd w:val="0"/>
        <w:jc w:val="both"/>
        <w:rPr>
          <w:rFonts w:asciiTheme="minorHAnsi" w:hAnsiTheme="minorHAnsi" w:cstheme="minorHAnsi"/>
        </w:rPr>
      </w:pPr>
      <w:r w:rsidRPr="0012328D">
        <w:rPr>
          <w:rFonts w:asciiTheme="minorHAnsi" w:hAnsiTheme="minorHAnsi" w:cstheme="minorHAnsi"/>
        </w:rPr>
        <w:t>Η εισαγωγή των κασετών να γίνεται ανάλογα τις χωροταξικές ανάγκες του χώρου εγκατάστασης είτε από δεξιά είτε από αριστερά.</w:t>
      </w:r>
    </w:p>
    <w:p w14:paraId="1F4233C1" w14:textId="77777777" w:rsidR="0012328D" w:rsidRPr="0012328D" w:rsidRDefault="0012328D" w:rsidP="0012328D">
      <w:pPr>
        <w:numPr>
          <w:ilvl w:val="0"/>
          <w:numId w:val="45"/>
        </w:numPr>
        <w:autoSpaceDE w:val="0"/>
        <w:autoSpaceDN w:val="0"/>
        <w:adjustRightInd w:val="0"/>
        <w:jc w:val="both"/>
        <w:rPr>
          <w:rFonts w:asciiTheme="minorHAnsi" w:hAnsiTheme="minorHAnsi" w:cstheme="minorHAnsi"/>
        </w:rPr>
      </w:pPr>
      <w:r w:rsidRPr="0012328D">
        <w:rPr>
          <w:rFonts w:asciiTheme="minorHAnsi" w:hAnsiTheme="minorHAnsi" w:cstheme="minorHAnsi"/>
        </w:rPr>
        <w:t>Να διαθέτει ταλαντούμενο διάφραγμα (</w:t>
      </w:r>
      <w:r w:rsidRPr="0012328D">
        <w:rPr>
          <w:rFonts w:asciiTheme="minorHAnsi" w:hAnsiTheme="minorHAnsi" w:cstheme="minorHAnsi"/>
          <w:lang w:val="en-US"/>
        </w:rPr>
        <w:t>grid</w:t>
      </w:r>
      <w:r w:rsidRPr="0012328D">
        <w:rPr>
          <w:rFonts w:asciiTheme="minorHAnsi" w:hAnsiTheme="minorHAnsi" w:cstheme="minorHAnsi"/>
        </w:rPr>
        <w:t>)</w:t>
      </w:r>
    </w:p>
    <w:p w14:paraId="49C83EDE" w14:textId="77777777" w:rsidR="0012328D" w:rsidRPr="0012328D" w:rsidRDefault="0012328D" w:rsidP="0012328D">
      <w:pPr>
        <w:numPr>
          <w:ilvl w:val="0"/>
          <w:numId w:val="45"/>
        </w:numPr>
        <w:autoSpaceDE w:val="0"/>
        <w:autoSpaceDN w:val="0"/>
        <w:adjustRightInd w:val="0"/>
        <w:jc w:val="both"/>
        <w:rPr>
          <w:rFonts w:asciiTheme="minorHAnsi" w:hAnsiTheme="minorHAnsi" w:cstheme="minorHAnsi"/>
        </w:rPr>
      </w:pPr>
      <w:r w:rsidRPr="0012328D">
        <w:rPr>
          <w:rFonts w:asciiTheme="minorHAnsi" w:hAnsiTheme="minorHAnsi" w:cstheme="minorHAnsi"/>
        </w:rPr>
        <w:t xml:space="preserve">Να διαθέτει θάλαμο ιονισμού 3 πεδίων για συνεργασία του με το </w:t>
      </w:r>
      <w:r w:rsidRPr="0012328D">
        <w:rPr>
          <w:rFonts w:asciiTheme="minorHAnsi" w:hAnsiTheme="minorHAnsi" w:cstheme="minorHAnsi"/>
          <w:lang w:val="en-US"/>
        </w:rPr>
        <w:t>AEC</w:t>
      </w:r>
      <w:r w:rsidRPr="0012328D">
        <w:rPr>
          <w:rFonts w:asciiTheme="minorHAnsi" w:hAnsiTheme="minorHAnsi" w:cstheme="minorHAnsi"/>
        </w:rPr>
        <w:t xml:space="preserve"> της γεννήτριας.</w:t>
      </w:r>
    </w:p>
    <w:p w14:paraId="222096A1" w14:textId="1A8FB786" w:rsidR="0012328D" w:rsidRDefault="0012328D" w:rsidP="0012328D">
      <w:pPr>
        <w:numPr>
          <w:ilvl w:val="0"/>
          <w:numId w:val="45"/>
        </w:numPr>
        <w:autoSpaceDE w:val="0"/>
        <w:autoSpaceDN w:val="0"/>
        <w:adjustRightInd w:val="0"/>
        <w:jc w:val="both"/>
        <w:rPr>
          <w:rFonts w:asciiTheme="minorHAnsi" w:hAnsiTheme="minorHAnsi" w:cstheme="minorHAnsi"/>
        </w:rPr>
      </w:pPr>
      <w:r w:rsidRPr="0012328D">
        <w:rPr>
          <w:rFonts w:asciiTheme="minorHAnsi" w:hAnsiTheme="minorHAnsi" w:cstheme="minorHAnsi"/>
        </w:rPr>
        <w:t xml:space="preserve">Να διαθέτει κατακόρυφη μετακίνηση τουλάχιστον 120 </w:t>
      </w:r>
      <w:r w:rsidRPr="0012328D">
        <w:rPr>
          <w:rFonts w:asciiTheme="minorHAnsi" w:hAnsiTheme="minorHAnsi" w:cstheme="minorHAnsi"/>
          <w:lang w:val="en-US"/>
        </w:rPr>
        <w:t>cm</w:t>
      </w:r>
      <w:r w:rsidRPr="0012328D">
        <w:rPr>
          <w:rFonts w:asciiTheme="minorHAnsi" w:hAnsiTheme="minorHAnsi" w:cstheme="minorHAnsi"/>
        </w:rPr>
        <w:t>.</w:t>
      </w:r>
    </w:p>
    <w:p w14:paraId="1680409C" w14:textId="513B6B99" w:rsidR="0012328D" w:rsidRDefault="0012328D" w:rsidP="0012328D">
      <w:pPr>
        <w:autoSpaceDE w:val="0"/>
        <w:autoSpaceDN w:val="0"/>
        <w:adjustRightInd w:val="0"/>
        <w:jc w:val="both"/>
        <w:rPr>
          <w:rFonts w:asciiTheme="minorHAnsi" w:hAnsiTheme="minorHAnsi" w:cstheme="minorHAnsi"/>
        </w:rPr>
      </w:pPr>
    </w:p>
    <w:p w14:paraId="6F9BBEFF" w14:textId="77777777" w:rsidR="0012328D" w:rsidRPr="0012328D" w:rsidRDefault="0012328D" w:rsidP="0012328D">
      <w:pPr>
        <w:autoSpaceDE w:val="0"/>
        <w:autoSpaceDN w:val="0"/>
        <w:adjustRightInd w:val="0"/>
        <w:jc w:val="both"/>
        <w:rPr>
          <w:rFonts w:asciiTheme="minorHAnsi" w:hAnsiTheme="minorHAnsi" w:cstheme="minorHAnsi"/>
        </w:rPr>
      </w:pPr>
    </w:p>
    <w:p w14:paraId="573F5902" w14:textId="77777777" w:rsidR="0012328D" w:rsidRPr="0012328D" w:rsidRDefault="0012328D" w:rsidP="0012328D">
      <w:pPr>
        <w:autoSpaceDE w:val="0"/>
        <w:autoSpaceDN w:val="0"/>
        <w:adjustRightInd w:val="0"/>
        <w:jc w:val="both"/>
        <w:rPr>
          <w:rFonts w:asciiTheme="minorHAnsi" w:hAnsiTheme="minorHAnsi" w:cstheme="minorHAnsi"/>
        </w:rPr>
      </w:pPr>
    </w:p>
    <w:p w14:paraId="3446763F" w14:textId="77777777" w:rsidR="0012328D" w:rsidRPr="0012328D" w:rsidRDefault="0012328D" w:rsidP="0012328D">
      <w:pPr>
        <w:autoSpaceDE w:val="0"/>
        <w:autoSpaceDN w:val="0"/>
        <w:adjustRightInd w:val="0"/>
        <w:jc w:val="center"/>
        <w:rPr>
          <w:rFonts w:asciiTheme="minorHAnsi" w:hAnsiTheme="minorHAnsi" w:cstheme="minorHAnsi"/>
          <w:b/>
          <w:bCs/>
        </w:rPr>
      </w:pPr>
      <w:r w:rsidRPr="0012328D">
        <w:rPr>
          <w:rFonts w:asciiTheme="minorHAnsi" w:hAnsiTheme="minorHAnsi" w:cstheme="minorHAnsi"/>
          <w:b/>
          <w:bCs/>
        </w:rPr>
        <w:lastRenderedPageBreak/>
        <w:t>ΓΕΝΙΚΑ ΧΑΡΑΚΤΗΡΙΣΤΙΚΑ</w:t>
      </w:r>
    </w:p>
    <w:p w14:paraId="0E332488" w14:textId="77777777" w:rsidR="0012328D" w:rsidRPr="0012328D" w:rsidRDefault="0012328D" w:rsidP="0012328D">
      <w:pPr>
        <w:autoSpaceDE w:val="0"/>
        <w:autoSpaceDN w:val="0"/>
        <w:adjustRightInd w:val="0"/>
        <w:jc w:val="both"/>
        <w:rPr>
          <w:rFonts w:asciiTheme="minorHAnsi" w:hAnsiTheme="minorHAnsi" w:cstheme="minorHAnsi"/>
        </w:rPr>
      </w:pPr>
    </w:p>
    <w:p w14:paraId="5B0D407C" w14:textId="77777777" w:rsidR="0012328D" w:rsidRPr="0012328D" w:rsidRDefault="0012328D" w:rsidP="0012328D">
      <w:pPr>
        <w:numPr>
          <w:ilvl w:val="0"/>
          <w:numId w:val="46"/>
        </w:numPr>
        <w:autoSpaceDE w:val="0"/>
        <w:autoSpaceDN w:val="0"/>
        <w:adjustRightInd w:val="0"/>
        <w:spacing w:after="160" w:line="258" w:lineRule="auto"/>
        <w:contextualSpacing/>
        <w:jc w:val="both"/>
        <w:rPr>
          <w:rFonts w:asciiTheme="minorHAnsi" w:hAnsiTheme="minorHAnsi" w:cstheme="minorHAnsi"/>
        </w:rPr>
      </w:pPr>
      <w:r w:rsidRPr="0012328D">
        <w:rPr>
          <w:rFonts w:asciiTheme="minorHAnsi" w:hAnsiTheme="minorHAnsi" w:cstheme="minorHAnsi"/>
        </w:rPr>
        <w:t>Ο ζητούμενος εξοπλισμός θα πρέπει να είναι πλήρης, απολύτως καινούργιος (αμεταχείριστος), άριστης αντοχής, σύγχρονης τεχνολογίας, κατάλληλος για χρήση σε κέντρο υγείας και να περιλαμβάνει όλα τα εξαρτήματα που απαιτούνται για την πλήρη εκμετάλλευση των δυνατοτήτων του.</w:t>
      </w:r>
    </w:p>
    <w:p w14:paraId="266FAF0A" w14:textId="77777777" w:rsidR="0012328D" w:rsidRPr="0012328D" w:rsidRDefault="0012328D" w:rsidP="0012328D">
      <w:pPr>
        <w:numPr>
          <w:ilvl w:val="0"/>
          <w:numId w:val="46"/>
        </w:numPr>
        <w:autoSpaceDE w:val="0"/>
        <w:autoSpaceDN w:val="0"/>
        <w:adjustRightInd w:val="0"/>
        <w:spacing w:after="160" w:line="258" w:lineRule="auto"/>
        <w:contextualSpacing/>
        <w:jc w:val="both"/>
        <w:rPr>
          <w:rFonts w:asciiTheme="minorHAnsi" w:hAnsiTheme="minorHAnsi" w:cstheme="minorHAnsi"/>
        </w:rPr>
      </w:pPr>
      <w:r w:rsidRPr="0012328D">
        <w:rPr>
          <w:rFonts w:asciiTheme="minorHAnsi" w:hAnsiTheme="minorHAnsi" w:cstheme="minorHAnsi"/>
        </w:rPr>
        <w:t>Να είναι εύχρηστος, παρέχοντας τη μέγιστη δυνατή ασφάλεια και προστασία ασθενούς, χρηστών και περιβάλλοντος.</w:t>
      </w:r>
    </w:p>
    <w:p w14:paraId="259ACBE1" w14:textId="77777777" w:rsidR="0012328D" w:rsidRPr="0012328D" w:rsidRDefault="0012328D" w:rsidP="0012328D">
      <w:pPr>
        <w:numPr>
          <w:ilvl w:val="0"/>
          <w:numId w:val="46"/>
        </w:numPr>
        <w:autoSpaceDE w:val="0"/>
        <w:autoSpaceDN w:val="0"/>
        <w:adjustRightInd w:val="0"/>
        <w:spacing w:after="160" w:line="258" w:lineRule="auto"/>
        <w:contextualSpacing/>
        <w:jc w:val="both"/>
        <w:rPr>
          <w:rFonts w:asciiTheme="minorHAnsi" w:hAnsiTheme="minorHAnsi" w:cstheme="minorHAnsi"/>
        </w:rPr>
      </w:pPr>
      <w:r w:rsidRPr="0012328D">
        <w:rPr>
          <w:rFonts w:asciiTheme="minorHAnsi" w:hAnsiTheme="minorHAnsi" w:cstheme="minorHAnsi"/>
        </w:rPr>
        <w:t>Το προσφερόμενο μηχάνημα να καλύπτει υποχρεωτικά τις προδιαγραφές των διεθνών κανονισμών ασφαλείας, να φέρει σήμανση CE σύμφωνα με τις οδηγίες του Συμβουλίου της Ευρωπαϊκής Ένωσης.</w:t>
      </w:r>
    </w:p>
    <w:p w14:paraId="3E8C47E3" w14:textId="77777777" w:rsidR="0012328D" w:rsidRPr="0012328D" w:rsidRDefault="0012328D" w:rsidP="0012328D">
      <w:pPr>
        <w:numPr>
          <w:ilvl w:val="0"/>
          <w:numId w:val="46"/>
        </w:numPr>
        <w:autoSpaceDE w:val="0"/>
        <w:autoSpaceDN w:val="0"/>
        <w:adjustRightInd w:val="0"/>
        <w:spacing w:after="160" w:line="258" w:lineRule="auto"/>
        <w:contextualSpacing/>
        <w:jc w:val="both"/>
        <w:rPr>
          <w:rFonts w:asciiTheme="minorHAnsi" w:hAnsiTheme="minorHAnsi" w:cstheme="minorHAnsi"/>
        </w:rPr>
      </w:pPr>
      <w:r w:rsidRPr="0012328D">
        <w:rPr>
          <w:rFonts w:asciiTheme="minorHAnsi" w:hAnsiTheme="minorHAnsi" w:cstheme="minorHAnsi"/>
        </w:rPr>
        <w:t>Ο κατασκευαστής του εξοπλισμού και ο αντιπρόσωπος – διανομέας του, υποχρεωτικά πρέπει να διαθέτουν πιστοποιητικά διακίνησης Ιατροτεχνολογικών προϊόντων και τεχνικής υποστήριξης κατά ISO. Να κατατεθούν τα αντίστοιχα πιστοποιητικά, τα οποία θα είναι επίσημα μεταφρασμένα, στην Ελληνική γλώσσα.</w:t>
      </w:r>
    </w:p>
    <w:p w14:paraId="26AE9E71" w14:textId="77777777" w:rsidR="0012328D" w:rsidRPr="0012328D" w:rsidRDefault="0012328D" w:rsidP="0012328D">
      <w:pPr>
        <w:numPr>
          <w:ilvl w:val="0"/>
          <w:numId w:val="46"/>
        </w:numPr>
        <w:autoSpaceDE w:val="0"/>
        <w:autoSpaceDN w:val="0"/>
        <w:adjustRightInd w:val="0"/>
        <w:spacing w:after="160" w:line="258" w:lineRule="auto"/>
        <w:contextualSpacing/>
        <w:jc w:val="both"/>
        <w:rPr>
          <w:rFonts w:asciiTheme="minorHAnsi" w:hAnsiTheme="minorHAnsi" w:cstheme="minorHAnsi"/>
        </w:rPr>
      </w:pPr>
      <w:r w:rsidRPr="0012328D">
        <w:rPr>
          <w:rFonts w:asciiTheme="minorHAnsi" w:hAnsiTheme="minorHAnsi" w:cstheme="minorHAnsi"/>
        </w:rPr>
        <w:t>Να καλύπτεται από εγγύηση καλής λειτουργίας δύο ετών.</w:t>
      </w:r>
    </w:p>
    <w:p w14:paraId="140119C3" w14:textId="77777777" w:rsidR="0012328D" w:rsidRPr="0012328D" w:rsidRDefault="0012328D" w:rsidP="0012328D">
      <w:pPr>
        <w:numPr>
          <w:ilvl w:val="0"/>
          <w:numId w:val="46"/>
        </w:numPr>
        <w:autoSpaceDE w:val="0"/>
        <w:autoSpaceDN w:val="0"/>
        <w:adjustRightInd w:val="0"/>
        <w:spacing w:after="160" w:line="258" w:lineRule="auto"/>
        <w:contextualSpacing/>
        <w:jc w:val="both"/>
        <w:rPr>
          <w:rFonts w:asciiTheme="minorHAnsi" w:hAnsiTheme="minorHAnsi" w:cstheme="minorHAnsi"/>
        </w:rPr>
      </w:pPr>
      <w:r w:rsidRPr="0012328D">
        <w:rPr>
          <w:rFonts w:asciiTheme="minorHAnsi" w:hAnsiTheme="minorHAnsi" w:cstheme="minorHAnsi"/>
        </w:rPr>
        <w:t>Να διαθέτει ανταλλακτικά τουλάχιστον για δέκα χρόνια.</w:t>
      </w:r>
    </w:p>
    <w:p w14:paraId="094616F9" w14:textId="77777777" w:rsidR="0012328D" w:rsidRPr="0012328D" w:rsidRDefault="0012328D" w:rsidP="0012328D">
      <w:pPr>
        <w:numPr>
          <w:ilvl w:val="0"/>
          <w:numId w:val="46"/>
        </w:numPr>
        <w:autoSpaceDE w:val="0"/>
        <w:autoSpaceDN w:val="0"/>
        <w:adjustRightInd w:val="0"/>
        <w:spacing w:after="160" w:line="258" w:lineRule="auto"/>
        <w:contextualSpacing/>
        <w:jc w:val="both"/>
        <w:rPr>
          <w:rFonts w:asciiTheme="minorHAnsi" w:hAnsiTheme="minorHAnsi" w:cstheme="minorHAnsi"/>
        </w:rPr>
      </w:pPr>
      <w:r w:rsidRPr="0012328D">
        <w:rPr>
          <w:rFonts w:asciiTheme="minorHAnsi" w:hAnsiTheme="minorHAnsi" w:cstheme="minorHAnsi"/>
        </w:rPr>
        <w:t>Ο προμηθευτής να διαθέτει EN ISO 13485:2003 και να είναι ενταγμένος σε πρόγραμμα εναλλακτικής διαχείρισης Α.Η.Η.Ε.</w:t>
      </w:r>
    </w:p>
    <w:p w14:paraId="60EC0CB9" w14:textId="77777777" w:rsidR="0012328D" w:rsidRPr="0012328D" w:rsidRDefault="0012328D" w:rsidP="0012328D">
      <w:pPr>
        <w:numPr>
          <w:ilvl w:val="0"/>
          <w:numId w:val="46"/>
        </w:numPr>
        <w:autoSpaceDE w:val="0"/>
        <w:autoSpaceDN w:val="0"/>
        <w:adjustRightInd w:val="0"/>
        <w:spacing w:after="160" w:line="258" w:lineRule="auto"/>
        <w:contextualSpacing/>
        <w:jc w:val="both"/>
        <w:rPr>
          <w:rFonts w:asciiTheme="minorHAnsi" w:hAnsiTheme="minorHAnsi" w:cstheme="minorHAnsi"/>
        </w:rPr>
      </w:pPr>
      <w:r w:rsidRPr="0012328D">
        <w:rPr>
          <w:rFonts w:asciiTheme="minorHAnsi" w:hAnsiTheme="minorHAnsi" w:cstheme="minorHAnsi"/>
        </w:rPr>
        <w:t>Να δοθεί πλήρης κατάλογος με τους αντίστοιχους εργοστασιακούς κωδικούς και τιμές των ανταλλακτικών και αναλώσιμων.</w:t>
      </w:r>
    </w:p>
    <w:p w14:paraId="5AB0ECDF" w14:textId="77777777" w:rsidR="0012328D" w:rsidRPr="0012328D" w:rsidRDefault="0012328D" w:rsidP="0012328D">
      <w:pPr>
        <w:numPr>
          <w:ilvl w:val="0"/>
          <w:numId w:val="46"/>
        </w:numPr>
        <w:autoSpaceDE w:val="0"/>
        <w:autoSpaceDN w:val="0"/>
        <w:adjustRightInd w:val="0"/>
        <w:spacing w:after="160" w:line="258" w:lineRule="auto"/>
        <w:contextualSpacing/>
        <w:jc w:val="both"/>
        <w:rPr>
          <w:rFonts w:asciiTheme="minorHAnsi" w:hAnsiTheme="minorHAnsi" w:cstheme="minorHAnsi"/>
        </w:rPr>
      </w:pPr>
      <w:r w:rsidRPr="0012328D">
        <w:rPr>
          <w:rFonts w:asciiTheme="minorHAnsi" w:hAnsiTheme="minorHAnsi" w:cstheme="minorHAnsi"/>
        </w:rPr>
        <w:t>Ο χρόνος παράδοσης θα είναι ο συντομότερος δυνατός και δεν θα υπερβαίνει τις εξήντα (60) ημερολογιακές ημέρες από την ημέρα υπογραφής της σύμβασης.</w:t>
      </w:r>
    </w:p>
    <w:p w14:paraId="507C14C8" w14:textId="77777777" w:rsidR="0012328D" w:rsidRPr="0012328D" w:rsidRDefault="0012328D" w:rsidP="0012328D">
      <w:pPr>
        <w:numPr>
          <w:ilvl w:val="0"/>
          <w:numId w:val="46"/>
        </w:numPr>
        <w:autoSpaceDE w:val="0"/>
        <w:autoSpaceDN w:val="0"/>
        <w:adjustRightInd w:val="0"/>
        <w:spacing w:after="160" w:line="258" w:lineRule="auto"/>
        <w:contextualSpacing/>
        <w:jc w:val="both"/>
        <w:rPr>
          <w:rFonts w:asciiTheme="minorHAnsi" w:hAnsiTheme="minorHAnsi" w:cstheme="minorHAnsi"/>
        </w:rPr>
      </w:pPr>
      <w:r w:rsidRPr="0012328D">
        <w:rPr>
          <w:rFonts w:asciiTheme="minorHAnsi" w:hAnsiTheme="minorHAnsi" w:cstheme="minorHAnsi"/>
        </w:rPr>
        <w:t>Το μηχάνημα θα παραδοθεί με την εργοστασιακή του συσκευασία στο χώρο εγκατάστασης του και αφού γίνει ποσοτική παραλαβή , θα τεθεί σε λειτουργία από τον προμηθευτή με ευθύνη και έξοδα δικά του, θα παραληφθεί δε μετά από 30-ήμερη δοκιμαστική λειτουργία, σύμφωνα με τις προδιαγραφές του, στο τέλος της οποίας και εφόσον δεν υπάρχει πρόβλημα θα γίνει ποιοτική παραλαβή.</w:t>
      </w:r>
    </w:p>
    <w:p w14:paraId="43361A77" w14:textId="77777777" w:rsidR="0012328D" w:rsidRPr="0012328D" w:rsidRDefault="0012328D" w:rsidP="0012328D">
      <w:pPr>
        <w:numPr>
          <w:ilvl w:val="0"/>
          <w:numId w:val="46"/>
        </w:numPr>
        <w:autoSpaceDE w:val="0"/>
        <w:autoSpaceDN w:val="0"/>
        <w:adjustRightInd w:val="0"/>
        <w:contextualSpacing/>
        <w:jc w:val="both"/>
        <w:rPr>
          <w:rFonts w:asciiTheme="minorHAnsi" w:hAnsiTheme="minorHAnsi" w:cstheme="minorHAnsi"/>
        </w:rPr>
      </w:pPr>
      <w:r w:rsidRPr="0012328D">
        <w:rPr>
          <w:rFonts w:asciiTheme="minorHAnsi" w:hAnsiTheme="minorHAnsi" w:cstheme="minorHAnsi"/>
        </w:rPr>
        <w:t>Ο προμηθευτής υποχρεούται να απεγκαταστήσει το υπάρχον μηχάνημα στο Κ.Υ. Ιλίου, να το αποθέσει σε χώρο που θα του υποδείξει η Ενιαία Τεχνική Υπηρεσία της 2</w:t>
      </w:r>
      <w:r w:rsidRPr="0012328D">
        <w:rPr>
          <w:rFonts w:asciiTheme="minorHAnsi" w:hAnsiTheme="minorHAnsi" w:cstheme="minorHAnsi"/>
          <w:vertAlign w:val="superscript"/>
        </w:rPr>
        <w:t>ης</w:t>
      </w:r>
      <w:r w:rsidRPr="0012328D">
        <w:rPr>
          <w:rFonts w:asciiTheme="minorHAnsi" w:hAnsiTheme="minorHAnsi" w:cstheme="minorHAnsi"/>
        </w:rPr>
        <w:t xml:space="preserve"> Δ.Υ.Π.Ε. Πειραιώς &amp; Νήσων, και να εγκαταστήσει και να παραδώσει σε πλήρη λειτουργία το ένα καινούργιο μηχάνημα στο Κ.Υ. Ιλίου και το άλλο καινούργιο μηχάνημα στο Κ.Υ. Αγίας Σοφίας.</w:t>
      </w:r>
    </w:p>
    <w:p w14:paraId="0DA230F5" w14:textId="77777777" w:rsidR="0012328D" w:rsidRPr="0012328D" w:rsidRDefault="0012328D" w:rsidP="0012328D">
      <w:pPr>
        <w:numPr>
          <w:ilvl w:val="0"/>
          <w:numId w:val="46"/>
        </w:numPr>
        <w:autoSpaceDE w:val="0"/>
        <w:autoSpaceDN w:val="0"/>
        <w:adjustRightInd w:val="0"/>
        <w:contextualSpacing/>
        <w:jc w:val="both"/>
        <w:rPr>
          <w:rFonts w:asciiTheme="minorHAnsi" w:hAnsiTheme="minorHAnsi" w:cstheme="minorHAnsi"/>
        </w:rPr>
      </w:pPr>
      <w:r w:rsidRPr="0012328D">
        <w:rPr>
          <w:rFonts w:asciiTheme="minorHAnsi" w:hAnsiTheme="minorHAnsi" w:cstheme="minorHAnsi"/>
        </w:rPr>
        <w:t>Κατά τη δοκιµαστική περίοδο λειτουργίας του µηχανήµατος (διάρκειας 30 ημερών) ο προμηθευτής υποχρεούται να εκπαιδεύσει χωρίς αμοιβή το προσωπικό στην σωστή εκμετάλλευση όλων των δυνατοτήτων του μηχανήματος.</w:t>
      </w:r>
    </w:p>
    <w:p w14:paraId="223CE5CC" w14:textId="77777777" w:rsidR="0012328D" w:rsidRPr="0012328D" w:rsidRDefault="0012328D" w:rsidP="0012328D">
      <w:pPr>
        <w:numPr>
          <w:ilvl w:val="0"/>
          <w:numId w:val="46"/>
        </w:numPr>
        <w:autoSpaceDE w:val="0"/>
        <w:autoSpaceDN w:val="0"/>
        <w:adjustRightInd w:val="0"/>
        <w:contextualSpacing/>
        <w:jc w:val="both"/>
        <w:rPr>
          <w:rFonts w:asciiTheme="minorHAnsi" w:hAnsiTheme="minorHAnsi" w:cstheme="minorHAnsi"/>
        </w:rPr>
      </w:pPr>
      <w:r w:rsidRPr="0012328D">
        <w:rPr>
          <w:rFonts w:asciiTheme="minorHAnsi" w:hAnsiTheme="minorHAnsi" w:cstheme="minorHAnsi"/>
        </w:rPr>
        <w:t>Με την παράδοση του συγκροτήματος να παραδοθεί μία πλήρης σειρά των ΤΕΧΝΙΚΩΝ ΕΓΧΕΙΡΙΔΙΩΝ (και σε ηλεκτρονική μορφή), στην Ελληνική και Αγγλική γλώσσα, όπως οδηγίες συντήρησης, ηλεκτρονικά, ηλεκτρολογικά και μηχανολογικά διαγράμματα, κατάλογοι ανταλλακτικών, κλπ καθώς και ΟΔΗΓΙΕΣ ΧΡΗΣΗΣ του οίκου κατασκευής και οπωσδήποτε με μετάφραση στην Ελληνική γλώσσα.</w:t>
      </w:r>
    </w:p>
    <w:p w14:paraId="15487ED5" w14:textId="77777777" w:rsidR="0012328D" w:rsidRPr="0012328D" w:rsidRDefault="0012328D" w:rsidP="0012328D">
      <w:pPr>
        <w:numPr>
          <w:ilvl w:val="0"/>
          <w:numId w:val="46"/>
        </w:numPr>
        <w:autoSpaceDE w:val="0"/>
        <w:autoSpaceDN w:val="0"/>
        <w:adjustRightInd w:val="0"/>
        <w:contextualSpacing/>
        <w:jc w:val="both"/>
        <w:rPr>
          <w:rFonts w:asciiTheme="minorHAnsi" w:hAnsiTheme="minorHAnsi" w:cstheme="minorHAnsi"/>
        </w:rPr>
      </w:pPr>
      <w:r w:rsidRPr="0012328D">
        <w:rPr>
          <w:rFonts w:asciiTheme="minorHAnsi" w:hAnsiTheme="minorHAnsi" w:cstheme="minorHAnsi"/>
        </w:rPr>
        <w:t>Να παρέχεται εγγύηση καλής λειτουργίας για δύο (2) έτη τουλάχιστον κατά την οποία να παρέχεται δωρεάν υποστήριξη βλαβών και προβλεπόμενης συντήρησης συμπεριλαμβανομένων των ανταλλακτικών, σύμφωνα με τις οδηγίες του κατασκευαστή και κάλυψη ύπαρξης ανταλλακτικών για δέκα (10) έτη.</w:t>
      </w:r>
    </w:p>
    <w:p w14:paraId="19365BF1" w14:textId="77777777" w:rsidR="0012328D" w:rsidRPr="0012328D" w:rsidRDefault="0012328D" w:rsidP="0012328D">
      <w:pPr>
        <w:numPr>
          <w:ilvl w:val="0"/>
          <w:numId w:val="46"/>
        </w:numPr>
        <w:autoSpaceDE w:val="0"/>
        <w:autoSpaceDN w:val="0"/>
        <w:adjustRightInd w:val="0"/>
        <w:contextualSpacing/>
        <w:jc w:val="both"/>
        <w:rPr>
          <w:rFonts w:asciiTheme="minorHAnsi" w:hAnsiTheme="minorHAnsi" w:cstheme="minorHAnsi"/>
        </w:rPr>
      </w:pPr>
      <w:r w:rsidRPr="0012328D">
        <w:rPr>
          <w:rFonts w:asciiTheme="minorHAnsi" w:hAnsiTheme="minorHAnsi" w:cstheme="minorHAnsi"/>
        </w:rPr>
        <w:t>Η επέμβαση για την αποκατάσταση κάθε βλάβης θα πρέπει να γίνεται εντός 48ώρου κατά τη διάρκεια του χρονικού διαστήματος της εγγύησης.</w:t>
      </w:r>
    </w:p>
    <w:p w14:paraId="5571E69F" w14:textId="77777777" w:rsidR="0012328D" w:rsidRPr="0012328D" w:rsidRDefault="0012328D" w:rsidP="0012328D">
      <w:pPr>
        <w:numPr>
          <w:ilvl w:val="0"/>
          <w:numId w:val="46"/>
        </w:numPr>
        <w:autoSpaceDE w:val="0"/>
        <w:autoSpaceDN w:val="0"/>
        <w:adjustRightInd w:val="0"/>
        <w:contextualSpacing/>
        <w:jc w:val="both"/>
        <w:rPr>
          <w:rFonts w:asciiTheme="minorHAnsi" w:hAnsiTheme="minorHAnsi" w:cstheme="minorHAnsi"/>
        </w:rPr>
      </w:pPr>
      <w:r w:rsidRPr="0012328D">
        <w:rPr>
          <w:rFonts w:asciiTheme="minorHAnsi" w:hAnsiTheme="minorHAnsi" w:cstheme="minorHAnsi"/>
        </w:rPr>
        <w:lastRenderedPageBreak/>
        <w:t>Μετά τη λήξη του ως άνω χρόνου εγγύησης καλής λειτουργίας ο Προμηθευτής υποχρεώνεται, εφόσον του ανατεθεί να αναλάβει τη συντήρηση και επισκευή του μέχρι τη συμπλήρωση δέκα (10) ετών από την παράδοση των μηχανημάτων σε κατάσταση λειτουργίας, έναντι ιδιαίτερης ετήσιας αμοιβής, η οποία θα αναπροσαρμόζεται για κάθε επόμενο έτος με βάση τον μέσο ετήσιο δείκτη τιμών καταναλωτή, των προηγούμενων ετών και θα καθορίζει οπωσδήποτε στην αρχική οικονομική του προσφορά, με βάση τα παρακάτω:</w:t>
      </w:r>
    </w:p>
    <w:p w14:paraId="0DA932D6" w14:textId="77777777" w:rsidR="0012328D" w:rsidRPr="0012328D" w:rsidRDefault="0012328D" w:rsidP="0012328D">
      <w:pPr>
        <w:numPr>
          <w:ilvl w:val="4"/>
          <w:numId w:val="47"/>
        </w:numPr>
        <w:autoSpaceDE w:val="0"/>
        <w:autoSpaceDN w:val="0"/>
        <w:adjustRightInd w:val="0"/>
        <w:ind w:left="851"/>
        <w:contextualSpacing/>
        <w:jc w:val="both"/>
        <w:rPr>
          <w:rFonts w:asciiTheme="minorHAnsi" w:hAnsiTheme="minorHAnsi" w:cstheme="minorHAnsi"/>
        </w:rPr>
      </w:pPr>
      <w:r w:rsidRPr="0012328D">
        <w:rPr>
          <w:rFonts w:asciiTheme="minorHAnsi" w:hAnsiTheme="minorHAnsi" w:cstheme="minorHAnsi"/>
        </w:rPr>
        <w:t>Ωριαία χρέωση μετά από κλήση του ΠΕΔΥ-ΚΥ ή ΠΕΔΥ-ΜΥ για προληπτικό έλεγχο συντήρησης (service) και για επισκευή βλαβών με παροχή εργατικών σύμφωνα με τις οδηγίες του κατασκευαστή, εκτός των ανταλλακτικών και λοιπών εξαρτημάτων.</w:t>
      </w:r>
    </w:p>
    <w:p w14:paraId="2F1003C0" w14:textId="77777777" w:rsidR="0012328D" w:rsidRPr="0012328D" w:rsidRDefault="0012328D" w:rsidP="0012328D">
      <w:pPr>
        <w:numPr>
          <w:ilvl w:val="4"/>
          <w:numId w:val="47"/>
        </w:numPr>
        <w:autoSpaceDE w:val="0"/>
        <w:autoSpaceDN w:val="0"/>
        <w:adjustRightInd w:val="0"/>
        <w:ind w:left="851"/>
        <w:contextualSpacing/>
        <w:jc w:val="both"/>
        <w:rPr>
          <w:rFonts w:asciiTheme="minorHAnsi" w:hAnsiTheme="minorHAnsi" w:cstheme="minorHAnsi"/>
        </w:rPr>
      </w:pPr>
      <w:r w:rsidRPr="0012328D">
        <w:rPr>
          <w:rFonts w:asciiTheme="minorHAnsi" w:hAnsiTheme="minorHAnsi" w:cstheme="minorHAnsi"/>
        </w:rPr>
        <w:t>Συντήρηση και επισκευή πλήρης, ποσοστιαία (%) επί της αξίας του προσφερόμενου μηχανήματος αναπροσαρμοζόμενη κατ’ έτος σύμφωνα με τον τιμαριθμικό δείκτη της αγοράς, που περιλαμβάνει την υποχρέωση του προμηθευτή για προληπτικό έλεγχο – συντήρηση (service) και επισκευή βλαβών για όσες φορές χρειαστεί με παροχή εργατικών, ανταλλακτικών και λοιπών εξαρτημάτων, σύμφωνα με τις οδηγίες του κατασκευαστή, οι οποίες θα αναφερθούν αναλυτικά στην προσφορά (συχνότητα και εργασίες ελέγχων-συντήρηση και ανταλλακτικά που απαιτούνται).</w:t>
      </w:r>
    </w:p>
    <w:p w14:paraId="146CA595" w14:textId="77777777" w:rsidR="0012328D" w:rsidRPr="0012328D" w:rsidRDefault="0012328D" w:rsidP="0012328D">
      <w:pPr>
        <w:numPr>
          <w:ilvl w:val="4"/>
          <w:numId w:val="47"/>
        </w:numPr>
        <w:autoSpaceDE w:val="0"/>
        <w:autoSpaceDN w:val="0"/>
        <w:adjustRightInd w:val="0"/>
        <w:ind w:left="851"/>
        <w:contextualSpacing/>
        <w:jc w:val="both"/>
        <w:rPr>
          <w:rFonts w:asciiTheme="minorHAnsi" w:hAnsiTheme="minorHAnsi" w:cstheme="minorHAnsi"/>
        </w:rPr>
      </w:pPr>
      <w:r w:rsidRPr="0012328D">
        <w:rPr>
          <w:rFonts w:asciiTheme="minorHAnsi" w:hAnsiTheme="minorHAnsi" w:cstheme="minorHAnsi"/>
        </w:rPr>
        <w:t>Συντήρηση και επισκευή χωρίς ανταλλακτικά, που περιλαμβάνει την υποχρέωση του προμηθευτή για προληπτικό έλεγχο- συντήρηση (service) και επισκευή βλαβών για όσες φορές χρειαστεί με παροχή εργατικών, σύμφωνα με της οδηγίες του κατασκευαστή, οι οποίες θα αναφερθούν αναλυτικά στην προσφορά (συχνότητα και εργασίες ελέγχου- συντηρήσεων) εκτός των ανταλλακτικών και λοιπών εξαρτημάτων.</w:t>
      </w:r>
    </w:p>
    <w:p w14:paraId="27190DE3" w14:textId="77777777" w:rsidR="0012328D" w:rsidRPr="0012328D" w:rsidRDefault="0012328D" w:rsidP="0012328D">
      <w:pPr>
        <w:numPr>
          <w:ilvl w:val="0"/>
          <w:numId w:val="48"/>
        </w:numPr>
        <w:autoSpaceDE w:val="0"/>
        <w:autoSpaceDN w:val="0"/>
        <w:adjustRightInd w:val="0"/>
        <w:ind w:left="426" w:hanging="426"/>
        <w:contextualSpacing/>
        <w:jc w:val="both"/>
        <w:rPr>
          <w:rFonts w:asciiTheme="minorHAnsi" w:hAnsiTheme="minorHAnsi" w:cstheme="minorHAnsi"/>
        </w:rPr>
      </w:pPr>
      <w:r w:rsidRPr="0012328D">
        <w:rPr>
          <w:rFonts w:asciiTheme="minorHAnsi" w:hAnsiTheme="minorHAnsi" w:cstheme="minorHAnsi"/>
        </w:rPr>
        <w:t>Να κατατεθεί επί ποινή απόρριψης αναλυτικό Φύλλο Συμμόρφωσης με παραπομπές σε τεχνικά εγχειρίδια (πρωτότυπα ή επικυρωμένα φωτοαντίγραφα prospectus, operating manual, product data κτλ.).</w:t>
      </w:r>
    </w:p>
    <w:p w14:paraId="07367F41" w14:textId="44FB247D" w:rsidR="0012328D" w:rsidRDefault="0012328D" w:rsidP="0012328D">
      <w:pPr>
        <w:numPr>
          <w:ilvl w:val="0"/>
          <w:numId w:val="48"/>
        </w:numPr>
        <w:autoSpaceDE w:val="0"/>
        <w:autoSpaceDN w:val="0"/>
        <w:adjustRightInd w:val="0"/>
        <w:ind w:left="426" w:hanging="426"/>
        <w:contextualSpacing/>
        <w:jc w:val="both"/>
        <w:rPr>
          <w:rFonts w:asciiTheme="minorHAnsi" w:hAnsiTheme="minorHAnsi" w:cstheme="minorHAnsi"/>
        </w:rPr>
      </w:pPr>
      <w:r w:rsidRPr="0012328D">
        <w:rPr>
          <w:rFonts w:asciiTheme="minorHAnsi" w:hAnsiTheme="minorHAnsi" w:cstheme="minorHAnsi"/>
        </w:rPr>
        <w:t>Προσφορές που δεν απαντούν αναλυτικά σε όλες τις ζητούμενες προδιαγραφές απορρίπτονται ως απαράδεκτες.</w:t>
      </w:r>
    </w:p>
    <w:p w14:paraId="5C7D65D4" w14:textId="51B87073" w:rsidR="0012328D" w:rsidRDefault="0012328D" w:rsidP="0012328D">
      <w:pPr>
        <w:autoSpaceDE w:val="0"/>
        <w:autoSpaceDN w:val="0"/>
        <w:adjustRightInd w:val="0"/>
        <w:contextualSpacing/>
        <w:jc w:val="both"/>
        <w:rPr>
          <w:rFonts w:asciiTheme="minorHAnsi" w:hAnsiTheme="minorHAnsi" w:cstheme="minorHAnsi"/>
        </w:rPr>
      </w:pPr>
    </w:p>
    <w:p w14:paraId="2BBEBDFA" w14:textId="4F8ADD43" w:rsidR="0012328D" w:rsidRDefault="0012328D" w:rsidP="0012328D">
      <w:pPr>
        <w:autoSpaceDE w:val="0"/>
        <w:autoSpaceDN w:val="0"/>
        <w:adjustRightInd w:val="0"/>
        <w:contextualSpacing/>
        <w:jc w:val="both"/>
        <w:rPr>
          <w:rFonts w:asciiTheme="minorHAnsi" w:hAnsiTheme="minorHAnsi" w:cstheme="minorHAnsi"/>
        </w:rPr>
      </w:pPr>
    </w:p>
    <w:p w14:paraId="1D572B15" w14:textId="570622B9" w:rsidR="00546EC0" w:rsidRDefault="00546EC0">
      <w:pPr>
        <w:spacing w:after="160" w:line="259" w:lineRule="auto"/>
        <w:rPr>
          <w:rFonts w:asciiTheme="minorHAnsi" w:hAnsiTheme="minorHAnsi" w:cstheme="minorHAnsi"/>
        </w:rPr>
      </w:pPr>
      <w:r>
        <w:rPr>
          <w:rFonts w:asciiTheme="minorHAnsi" w:hAnsiTheme="minorHAnsi" w:cstheme="minorHAnsi"/>
        </w:rPr>
        <w:br w:type="page"/>
      </w:r>
    </w:p>
    <w:tbl>
      <w:tblPr>
        <w:tblW w:w="10573" w:type="dxa"/>
        <w:jc w:val="center"/>
        <w:tblBorders>
          <w:insideH w:val="single" w:sz="4" w:space="0" w:color="auto"/>
          <w:insideV w:val="single" w:sz="4" w:space="0" w:color="auto"/>
        </w:tblBorders>
        <w:tblLook w:val="04A0" w:firstRow="1" w:lastRow="0" w:firstColumn="1" w:lastColumn="0" w:noHBand="0" w:noVBand="1"/>
      </w:tblPr>
      <w:tblGrid>
        <w:gridCol w:w="10573"/>
      </w:tblGrid>
      <w:tr w:rsidR="00546EC0" w:rsidRPr="00546EC0" w14:paraId="2FF741CB" w14:textId="77777777" w:rsidTr="00546EC0">
        <w:trPr>
          <w:jc w:val="center"/>
        </w:trPr>
        <w:tc>
          <w:tcPr>
            <w:tcW w:w="10573" w:type="dxa"/>
            <w:shd w:val="clear" w:color="auto" w:fill="auto"/>
          </w:tcPr>
          <w:p w14:paraId="04D79C36" w14:textId="77777777" w:rsidR="00546EC0" w:rsidRPr="00546EC0" w:rsidRDefault="00546EC0" w:rsidP="00546EC0">
            <w:pPr>
              <w:suppressAutoHyphens/>
              <w:spacing w:after="120"/>
              <w:jc w:val="both"/>
              <w:rPr>
                <w:rFonts w:ascii="Calibri" w:hAnsi="Calibri" w:cs="Calibri"/>
                <w:sz w:val="22"/>
                <w:lang w:eastAsia="zh-CN"/>
              </w:rPr>
            </w:pPr>
          </w:p>
          <w:tbl>
            <w:tblPr>
              <w:tblW w:w="10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3"/>
              <w:gridCol w:w="3965"/>
              <w:gridCol w:w="1275"/>
              <w:gridCol w:w="1227"/>
              <w:gridCol w:w="1437"/>
            </w:tblGrid>
            <w:tr w:rsidR="00546EC0" w:rsidRPr="00546EC0" w14:paraId="6777C26A" w14:textId="77777777" w:rsidTr="00546EC0">
              <w:trPr>
                <w:trHeight w:val="300"/>
              </w:trPr>
              <w:tc>
                <w:tcPr>
                  <w:tcW w:w="10347" w:type="dxa"/>
                  <w:gridSpan w:val="5"/>
                  <w:shd w:val="clear" w:color="auto" w:fill="auto"/>
                </w:tcPr>
                <w:p w14:paraId="5E9078D1" w14:textId="2F5F10AE" w:rsidR="00546EC0" w:rsidRPr="00546EC0" w:rsidRDefault="00546EC0" w:rsidP="00546EC0">
                  <w:pPr>
                    <w:jc w:val="center"/>
                    <w:rPr>
                      <w:b/>
                      <w:bCs/>
                      <w:color w:val="1F3864" w:themeColor="accent1" w:themeShade="80"/>
                    </w:rPr>
                  </w:pPr>
                  <w:r w:rsidRPr="00546EC0">
                    <w:rPr>
                      <w:b/>
                      <w:bCs/>
                      <w:color w:val="1F3864" w:themeColor="accent1" w:themeShade="80"/>
                    </w:rPr>
                    <w:t>ΦΥΛΛΟ ΣΥΜΜΟΡΦΩΣΗΣ</w:t>
                  </w:r>
                </w:p>
              </w:tc>
            </w:tr>
            <w:tr w:rsidR="00546EC0" w:rsidRPr="00546EC0" w14:paraId="563F33CF" w14:textId="77777777" w:rsidTr="00546EC0">
              <w:trPr>
                <w:trHeight w:val="315"/>
              </w:trPr>
              <w:tc>
                <w:tcPr>
                  <w:tcW w:w="2443" w:type="dxa"/>
                  <w:shd w:val="clear" w:color="auto" w:fill="auto"/>
                </w:tcPr>
                <w:p w14:paraId="786A4A33" w14:textId="77777777" w:rsidR="00546EC0" w:rsidRPr="00546EC0" w:rsidRDefault="00546EC0" w:rsidP="00546EC0"/>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0AD83BC" w14:textId="77777777" w:rsidR="00546EC0" w:rsidRPr="00546EC0" w:rsidRDefault="00546EC0" w:rsidP="00546EC0">
                  <w:r w:rsidRPr="00546EC0">
                    <w:t xml:space="preserve">Προδιαγραφή </w:t>
                  </w:r>
                </w:p>
              </w:tc>
              <w:tc>
                <w:tcPr>
                  <w:tcW w:w="1275" w:type="dxa"/>
                  <w:shd w:val="clear" w:color="auto" w:fill="auto"/>
                </w:tcPr>
                <w:p w14:paraId="3BA38ADB" w14:textId="77777777" w:rsidR="00546EC0" w:rsidRPr="00546EC0" w:rsidRDefault="00546EC0" w:rsidP="00546EC0">
                  <w:r w:rsidRPr="00546EC0">
                    <w:t xml:space="preserve">Απάντηση </w:t>
                  </w:r>
                </w:p>
              </w:tc>
              <w:tc>
                <w:tcPr>
                  <w:tcW w:w="1227" w:type="dxa"/>
                  <w:shd w:val="clear" w:color="auto" w:fill="auto"/>
                </w:tcPr>
                <w:p w14:paraId="0C12B8F2" w14:textId="77777777" w:rsidR="00546EC0" w:rsidRPr="00546EC0" w:rsidRDefault="00546EC0" w:rsidP="00546EC0">
                  <w:r w:rsidRPr="00546EC0">
                    <w:t xml:space="preserve">Απαίτηση </w:t>
                  </w:r>
                </w:p>
              </w:tc>
              <w:tc>
                <w:tcPr>
                  <w:tcW w:w="1437" w:type="dxa"/>
                  <w:shd w:val="clear" w:color="auto" w:fill="auto"/>
                </w:tcPr>
                <w:p w14:paraId="454DD708" w14:textId="77777777" w:rsidR="00546EC0" w:rsidRPr="00546EC0" w:rsidRDefault="00546EC0" w:rsidP="00546EC0">
                  <w:r w:rsidRPr="00546EC0">
                    <w:t xml:space="preserve">Παραπομπή </w:t>
                  </w:r>
                </w:p>
              </w:tc>
            </w:tr>
            <w:tr w:rsidR="00546EC0" w:rsidRPr="00546EC0" w14:paraId="6A8C5D3C" w14:textId="77777777" w:rsidTr="00546EC0">
              <w:trPr>
                <w:trHeight w:val="315"/>
              </w:trPr>
              <w:tc>
                <w:tcPr>
                  <w:tcW w:w="10347" w:type="dxa"/>
                  <w:gridSpan w:val="5"/>
                  <w:shd w:val="clear" w:color="auto" w:fill="auto"/>
                </w:tcPr>
                <w:p w14:paraId="51B3673D" w14:textId="77777777" w:rsidR="00546EC0" w:rsidRPr="00546EC0" w:rsidRDefault="00546EC0" w:rsidP="00546EC0">
                  <w:pPr>
                    <w:jc w:val="center"/>
                  </w:pPr>
                  <w:r w:rsidRPr="00546EC0">
                    <w:rPr>
                      <w:b/>
                    </w:rPr>
                    <w:t>Τεχνικές προδιαγραφές ακτινολογικού συγκροτήματος με στήριξη οροφής</w:t>
                  </w:r>
                </w:p>
              </w:tc>
            </w:tr>
            <w:tr w:rsidR="00546EC0" w:rsidRPr="00546EC0" w14:paraId="2567C5F3" w14:textId="77777777" w:rsidTr="00546EC0">
              <w:trPr>
                <w:trHeight w:val="315"/>
              </w:trPr>
              <w:tc>
                <w:tcPr>
                  <w:tcW w:w="2443" w:type="dxa"/>
                  <w:shd w:val="clear" w:color="auto" w:fill="auto"/>
                </w:tcPr>
                <w:p w14:paraId="25E1AAFA" w14:textId="77777777" w:rsidR="00546EC0" w:rsidRPr="00546EC0" w:rsidRDefault="00546EC0" w:rsidP="00546EC0">
                  <w:pPr>
                    <w:rPr>
                      <w:b/>
                      <w:sz w:val="22"/>
                      <w:szCs w:val="22"/>
                      <w:u w:val="single"/>
                    </w:rPr>
                  </w:pPr>
                  <w:r w:rsidRPr="00546EC0">
                    <w:rPr>
                      <w:b/>
                      <w:sz w:val="22"/>
                      <w:szCs w:val="22"/>
                      <w:u w:val="single"/>
                    </w:rPr>
                    <w:t>ΠΕΡΙΓΡΑΦΗ ΣΥΓΚΡΟΤΗΜΑΤΟΣ</w:t>
                  </w:r>
                </w:p>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D690D0A" w14:textId="77777777" w:rsidR="00546EC0" w:rsidRPr="00546EC0" w:rsidRDefault="00546EC0" w:rsidP="00546EC0">
                  <w:r w:rsidRPr="00546EC0">
                    <w:t>Το ακτινολογικό μηχάνημα θα περιλαμβάνει:</w:t>
                  </w:r>
                </w:p>
                <w:p w14:paraId="222618C5" w14:textId="77777777" w:rsidR="00546EC0" w:rsidRPr="00546EC0" w:rsidRDefault="00546EC0" w:rsidP="00546EC0">
                  <w:pPr>
                    <w:numPr>
                      <w:ilvl w:val="0"/>
                      <w:numId w:val="4"/>
                    </w:numPr>
                    <w:suppressAutoHyphens/>
                    <w:spacing w:after="120"/>
                    <w:contextualSpacing/>
                    <w:jc w:val="both"/>
                  </w:pPr>
                  <w:r w:rsidRPr="00546EC0">
                    <w:t>Γεννήτρια</w:t>
                  </w:r>
                </w:p>
                <w:p w14:paraId="2A90F2C4" w14:textId="77777777" w:rsidR="00546EC0" w:rsidRPr="00546EC0" w:rsidRDefault="00546EC0" w:rsidP="00546EC0">
                  <w:pPr>
                    <w:numPr>
                      <w:ilvl w:val="0"/>
                      <w:numId w:val="4"/>
                    </w:numPr>
                    <w:suppressAutoHyphens/>
                    <w:spacing w:after="120"/>
                    <w:contextualSpacing/>
                    <w:jc w:val="both"/>
                  </w:pPr>
                  <w:r w:rsidRPr="00546EC0">
                    <w:t>Ακτινοδιαγνωστική τράπεζα με πλέουσα επιφάνεια και επιδαπέδιο βραχίονα στήριξης της ακτινολογικής λυχνίας</w:t>
                  </w:r>
                </w:p>
                <w:p w14:paraId="15BE21B2" w14:textId="77777777" w:rsidR="00546EC0" w:rsidRPr="00546EC0" w:rsidRDefault="00546EC0" w:rsidP="00546EC0">
                  <w:pPr>
                    <w:numPr>
                      <w:ilvl w:val="0"/>
                      <w:numId w:val="4"/>
                    </w:numPr>
                    <w:suppressAutoHyphens/>
                    <w:spacing w:after="120"/>
                    <w:contextualSpacing/>
                    <w:jc w:val="both"/>
                  </w:pPr>
                  <w:r w:rsidRPr="00546EC0">
                    <w:t>Ακτινολογική λυχνία</w:t>
                  </w:r>
                </w:p>
                <w:p w14:paraId="3A1F70FF" w14:textId="77777777" w:rsidR="00546EC0" w:rsidRPr="00546EC0" w:rsidRDefault="00546EC0" w:rsidP="00546EC0">
                  <w:pPr>
                    <w:numPr>
                      <w:ilvl w:val="0"/>
                      <w:numId w:val="4"/>
                    </w:numPr>
                    <w:suppressAutoHyphens/>
                    <w:spacing w:after="120"/>
                    <w:contextualSpacing/>
                    <w:jc w:val="both"/>
                  </w:pPr>
                  <w:r w:rsidRPr="00546EC0">
                    <w:t xml:space="preserve">Όρθιο </w:t>
                  </w:r>
                  <w:r w:rsidRPr="00546EC0">
                    <w:rPr>
                      <w:lang w:val="en-US"/>
                    </w:rPr>
                    <w:t>bucky</w:t>
                  </w:r>
                </w:p>
              </w:tc>
              <w:tc>
                <w:tcPr>
                  <w:tcW w:w="1275" w:type="dxa"/>
                  <w:shd w:val="clear" w:color="auto" w:fill="auto"/>
                </w:tcPr>
                <w:p w14:paraId="633EBD7A" w14:textId="77777777" w:rsidR="00546EC0" w:rsidRPr="00546EC0" w:rsidRDefault="00546EC0" w:rsidP="00546EC0"/>
              </w:tc>
              <w:tc>
                <w:tcPr>
                  <w:tcW w:w="1227" w:type="dxa"/>
                  <w:shd w:val="clear" w:color="auto" w:fill="auto"/>
                </w:tcPr>
                <w:p w14:paraId="78F7DF29" w14:textId="0C4B94DD" w:rsidR="00546EC0" w:rsidRPr="00546EC0" w:rsidRDefault="00546EC0" w:rsidP="00546EC0">
                  <w:pPr>
                    <w:jc w:val="center"/>
                  </w:pPr>
                  <w:r>
                    <w:t>ΝΑΙ</w:t>
                  </w:r>
                </w:p>
              </w:tc>
              <w:tc>
                <w:tcPr>
                  <w:tcW w:w="1437" w:type="dxa"/>
                  <w:shd w:val="clear" w:color="auto" w:fill="auto"/>
                </w:tcPr>
                <w:p w14:paraId="58393309" w14:textId="77777777" w:rsidR="00546EC0" w:rsidRPr="00546EC0" w:rsidRDefault="00546EC0" w:rsidP="00546EC0"/>
              </w:tc>
            </w:tr>
            <w:tr w:rsidR="00546EC0" w:rsidRPr="00546EC0" w14:paraId="11858D63" w14:textId="77777777" w:rsidTr="00546EC0">
              <w:trPr>
                <w:trHeight w:val="315"/>
              </w:trPr>
              <w:tc>
                <w:tcPr>
                  <w:tcW w:w="2443" w:type="dxa"/>
                  <w:shd w:val="clear" w:color="auto" w:fill="auto"/>
                </w:tcPr>
                <w:p w14:paraId="1921C16A" w14:textId="77777777" w:rsidR="00546EC0" w:rsidRPr="00546EC0" w:rsidRDefault="00546EC0" w:rsidP="00546EC0">
                  <w:pPr>
                    <w:rPr>
                      <w:b/>
                      <w:u w:val="single"/>
                    </w:rPr>
                  </w:pPr>
                  <w:r w:rsidRPr="00546EC0">
                    <w:rPr>
                      <w:b/>
                      <w:u w:val="single"/>
                    </w:rPr>
                    <w:t>ΓΕΝΝΗΤΡΙΑ ΥΤ</w:t>
                  </w:r>
                </w:p>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F05B395" w14:textId="77777777" w:rsidR="00546EC0" w:rsidRPr="00546EC0" w:rsidRDefault="00546EC0" w:rsidP="00546EC0">
                  <w:r w:rsidRPr="00546EC0">
                    <w:t>Η γεννήτρια να είναι σύγχρονης τεχνολογίας, τριφασική, ελεγχόμενη από μικροϋπολογιστή (</w:t>
                  </w:r>
                  <w:r w:rsidRPr="00546EC0">
                    <w:rPr>
                      <w:lang w:val="en-US"/>
                    </w:rPr>
                    <w:t>microprocessor</w:t>
                  </w:r>
                  <w:r w:rsidRPr="00546EC0">
                    <w:t>) και υψηλής συχνότητας.</w:t>
                  </w:r>
                </w:p>
              </w:tc>
              <w:tc>
                <w:tcPr>
                  <w:tcW w:w="1275" w:type="dxa"/>
                  <w:shd w:val="clear" w:color="auto" w:fill="auto"/>
                </w:tcPr>
                <w:p w14:paraId="58C73E2F" w14:textId="77777777" w:rsidR="00546EC0" w:rsidRPr="00546EC0" w:rsidRDefault="00546EC0" w:rsidP="00546EC0"/>
              </w:tc>
              <w:tc>
                <w:tcPr>
                  <w:tcW w:w="1227" w:type="dxa"/>
                  <w:shd w:val="clear" w:color="auto" w:fill="auto"/>
                </w:tcPr>
                <w:p w14:paraId="6EA96FDB" w14:textId="25A9FFF2" w:rsidR="00546EC0" w:rsidRPr="00546EC0" w:rsidRDefault="00546EC0" w:rsidP="00546EC0">
                  <w:pPr>
                    <w:jc w:val="center"/>
                  </w:pPr>
                  <w:r>
                    <w:t>ΝΑΙ</w:t>
                  </w:r>
                </w:p>
              </w:tc>
              <w:tc>
                <w:tcPr>
                  <w:tcW w:w="1437" w:type="dxa"/>
                  <w:shd w:val="clear" w:color="auto" w:fill="auto"/>
                </w:tcPr>
                <w:p w14:paraId="75351C24" w14:textId="77777777" w:rsidR="00546EC0" w:rsidRPr="00546EC0" w:rsidRDefault="00546EC0" w:rsidP="00546EC0"/>
              </w:tc>
            </w:tr>
            <w:tr w:rsidR="00546EC0" w:rsidRPr="00546EC0" w14:paraId="0A7FF328" w14:textId="77777777" w:rsidTr="00546EC0">
              <w:trPr>
                <w:trHeight w:val="315"/>
              </w:trPr>
              <w:tc>
                <w:tcPr>
                  <w:tcW w:w="2443" w:type="dxa"/>
                  <w:shd w:val="clear" w:color="auto" w:fill="auto"/>
                </w:tcPr>
                <w:p w14:paraId="4B8DCFA1" w14:textId="77777777" w:rsidR="00546EC0" w:rsidRPr="00546EC0" w:rsidRDefault="00546EC0" w:rsidP="00546EC0"/>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A6323F7" w14:textId="77777777" w:rsidR="00546EC0" w:rsidRPr="00546EC0" w:rsidRDefault="00546EC0" w:rsidP="00546EC0">
                  <w:r w:rsidRPr="00546EC0">
                    <w:t>Η ισχύς της να είναι ≥ 50</w:t>
                  </w:r>
                  <w:r w:rsidRPr="00546EC0">
                    <w:rPr>
                      <w:lang w:val="en-US"/>
                    </w:rPr>
                    <w:t>KW</w:t>
                  </w:r>
                  <w:r w:rsidRPr="00546EC0">
                    <w:t>.</w:t>
                  </w:r>
                </w:p>
              </w:tc>
              <w:tc>
                <w:tcPr>
                  <w:tcW w:w="1275" w:type="dxa"/>
                  <w:shd w:val="clear" w:color="auto" w:fill="auto"/>
                </w:tcPr>
                <w:p w14:paraId="6867715A" w14:textId="77777777" w:rsidR="00546EC0" w:rsidRPr="00546EC0" w:rsidRDefault="00546EC0" w:rsidP="00546EC0"/>
              </w:tc>
              <w:tc>
                <w:tcPr>
                  <w:tcW w:w="1227" w:type="dxa"/>
                  <w:shd w:val="clear" w:color="auto" w:fill="auto"/>
                </w:tcPr>
                <w:p w14:paraId="6374737E" w14:textId="05CCBF42" w:rsidR="00546EC0" w:rsidRPr="00546EC0" w:rsidRDefault="00546EC0" w:rsidP="00546EC0">
                  <w:pPr>
                    <w:jc w:val="center"/>
                  </w:pPr>
                  <w:r>
                    <w:t>ΝΑΙ</w:t>
                  </w:r>
                </w:p>
              </w:tc>
              <w:tc>
                <w:tcPr>
                  <w:tcW w:w="1437" w:type="dxa"/>
                  <w:shd w:val="clear" w:color="auto" w:fill="auto"/>
                </w:tcPr>
                <w:p w14:paraId="057F94E6" w14:textId="77777777" w:rsidR="00546EC0" w:rsidRPr="00546EC0" w:rsidRDefault="00546EC0" w:rsidP="00546EC0"/>
              </w:tc>
            </w:tr>
            <w:tr w:rsidR="00546EC0" w:rsidRPr="00546EC0" w14:paraId="25252886" w14:textId="77777777" w:rsidTr="00546EC0">
              <w:trPr>
                <w:trHeight w:val="315"/>
              </w:trPr>
              <w:tc>
                <w:tcPr>
                  <w:tcW w:w="2443" w:type="dxa"/>
                  <w:shd w:val="clear" w:color="auto" w:fill="auto"/>
                </w:tcPr>
                <w:p w14:paraId="699FF077" w14:textId="77777777" w:rsidR="00546EC0" w:rsidRPr="00546EC0" w:rsidRDefault="00546EC0" w:rsidP="00546EC0"/>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7D8E224" w14:textId="77777777" w:rsidR="00546EC0" w:rsidRPr="00546EC0" w:rsidRDefault="00546EC0" w:rsidP="00546EC0">
                  <w:r w:rsidRPr="00546EC0">
                    <w:t xml:space="preserve">Το εύρος τιμών υψηλής τάσης σε </w:t>
                  </w:r>
                  <w:r w:rsidRPr="00546EC0">
                    <w:rPr>
                      <w:lang w:val="en-US"/>
                    </w:rPr>
                    <w:t>KV</w:t>
                  </w:r>
                  <w:r w:rsidRPr="00546EC0">
                    <w:t xml:space="preserve"> να κυμαίνεται μεταξύ: 50 ≤ </w:t>
                  </w:r>
                  <w:r w:rsidRPr="00546EC0">
                    <w:rPr>
                      <w:lang w:val="en-US"/>
                    </w:rPr>
                    <w:t>KV</w:t>
                  </w:r>
                  <w:r w:rsidRPr="00546EC0">
                    <w:t xml:space="preserve"> ≤ 150.</w:t>
                  </w:r>
                </w:p>
              </w:tc>
              <w:tc>
                <w:tcPr>
                  <w:tcW w:w="1275" w:type="dxa"/>
                  <w:shd w:val="clear" w:color="auto" w:fill="auto"/>
                </w:tcPr>
                <w:p w14:paraId="166861E9" w14:textId="77777777" w:rsidR="00546EC0" w:rsidRPr="00546EC0" w:rsidRDefault="00546EC0" w:rsidP="00546EC0"/>
              </w:tc>
              <w:tc>
                <w:tcPr>
                  <w:tcW w:w="1227" w:type="dxa"/>
                  <w:shd w:val="clear" w:color="auto" w:fill="auto"/>
                </w:tcPr>
                <w:p w14:paraId="3D80F186" w14:textId="1AD20060" w:rsidR="00546EC0" w:rsidRPr="00546EC0" w:rsidRDefault="00546EC0" w:rsidP="00546EC0">
                  <w:pPr>
                    <w:jc w:val="center"/>
                  </w:pPr>
                  <w:r>
                    <w:t>ΝΑΙ</w:t>
                  </w:r>
                </w:p>
              </w:tc>
              <w:tc>
                <w:tcPr>
                  <w:tcW w:w="1437" w:type="dxa"/>
                  <w:shd w:val="clear" w:color="auto" w:fill="auto"/>
                </w:tcPr>
                <w:p w14:paraId="16BE7F45" w14:textId="77777777" w:rsidR="00546EC0" w:rsidRPr="00546EC0" w:rsidRDefault="00546EC0" w:rsidP="00546EC0"/>
              </w:tc>
            </w:tr>
            <w:tr w:rsidR="00546EC0" w:rsidRPr="00546EC0" w14:paraId="383E2079" w14:textId="77777777" w:rsidTr="00546EC0">
              <w:trPr>
                <w:trHeight w:val="315"/>
              </w:trPr>
              <w:tc>
                <w:tcPr>
                  <w:tcW w:w="2443" w:type="dxa"/>
                  <w:shd w:val="clear" w:color="auto" w:fill="auto"/>
                </w:tcPr>
                <w:p w14:paraId="1D9067D6" w14:textId="77777777" w:rsidR="00546EC0" w:rsidRPr="00546EC0" w:rsidRDefault="00546EC0" w:rsidP="00546EC0"/>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7EC3756" w14:textId="77777777" w:rsidR="00546EC0" w:rsidRPr="00546EC0" w:rsidRDefault="00546EC0" w:rsidP="00546EC0">
                  <w:r w:rsidRPr="00546EC0">
                    <w:t xml:space="preserve">Η μέγιστη τιμή ρεύματος σε </w:t>
                  </w:r>
                  <w:r w:rsidRPr="00546EC0">
                    <w:rPr>
                      <w:lang w:val="en-US"/>
                    </w:rPr>
                    <w:t>mA</w:t>
                  </w:r>
                  <w:r w:rsidRPr="00546EC0">
                    <w:t xml:space="preserve"> να είναι  ≤ 600</w:t>
                  </w:r>
                  <w:r w:rsidRPr="00546EC0">
                    <w:rPr>
                      <w:lang w:val="en-US"/>
                    </w:rPr>
                    <w:t>mA</w:t>
                  </w:r>
                  <w:r w:rsidRPr="00546EC0">
                    <w:t>.</w:t>
                  </w:r>
                </w:p>
              </w:tc>
              <w:tc>
                <w:tcPr>
                  <w:tcW w:w="1275" w:type="dxa"/>
                  <w:shd w:val="clear" w:color="auto" w:fill="auto"/>
                </w:tcPr>
                <w:p w14:paraId="4C13B9BB" w14:textId="77777777" w:rsidR="00546EC0" w:rsidRPr="00546EC0" w:rsidRDefault="00546EC0" w:rsidP="00546EC0"/>
              </w:tc>
              <w:tc>
                <w:tcPr>
                  <w:tcW w:w="1227" w:type="dxa"/>
                  <w:shd w:val="clear" w:color="auto" w:fill="auto"/>
                </w:tcPr>
                <w:p w14:paraId="2BC90C75" w14:textId="05651B9A" w:rsidR="00546EC0" w:rsidRPr="00546EC0" w:rsidRDefault="00546EC0" w:rsidP="00546EC0">
                  <w:pPr>
                    <w:jc w:val="center"/>
                  </w:pPr>
                  <w:r>
                    <w:t>ΝΑΙ</w:t>
                  </w:r>
                </w:p>
              </w:tc>
              <w:tc>
                <w:tcPr>
                  <w:tcW w:w="1437" w:type="dxa"/>
                  <w:shd w:val="clear" w:color="auto" w:fill="auto"/>
                </w:tcPr>
                <w:p w14:paraId="5AEFAFF5" w14:textId="77777777" w:rsidR="00546EC0" w:rsidRPr="00546EC0" w:rsidRDefault="00546EC0" w:rsidP="00546EC0"/>
              </w:tc>
            </w:tr>
            <w:tr w:rsidR="00546EC0" w:rsidRPr="00546EC0" w14:paraId="31DCAB48" w14:textId="77777777" w:rsidTr="00546EC0">
              <w:trPr>
                <w:trHeight w:val="315"/>
              </w:trPr>
              <w:tc>
                <w:tcPr>
                  <w:tcW w:w="2443" w:type="dxa"/>
                  <w:shd w:val="clear" w:color="auto" w:fill="auto"/>
                </w:tcPr>
                <w:p w14:paraId="42708CF6" w14:textId="77777777" w:rsidR="00546EC0" w:rsidRPr="00546EC0" w:rsidRDefault="00546EC0" w:rsidP="00546EC0"/>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2DC8C63" w14:textId="77777777" w:rsidR="00546EC0" w:rsidRPr="00546EC0" w:rsidRDefault="00546EC0" w:rsidP="00546EC0">
                  <w:r w:rsidRPr="00546EC0">
                    <w:t>Να διαθέτει ελάχιστο χρόνο έκθεσης 1</w:t>
                  </w:r>
                  <w:r w:rsidRPr="00546EC0">
                    <w:rPr>
                      <w:lang w:val="en-US"/>
                    </w:rPr>
                    <w:t>ms</w:t>
                  </w:r>
                  <w:r w:rsidRPr="00546EC0">
                    <w:t>.</w:t>
                  </w:r>
                </w:p>
              </w:tc>
              <w:tc>
                <w:tcPr>
                  <w:tcW w:w="1275" w:type="dxa"/>
                  <w:shd w:val="clear" w:color="auto" w:fill="auto"/>
                </w:tcPr>
                <w:p w14:paraId="120295B3" w14:textId="77777777" w:rsidR="00546EC0" w:rsidRPr="00546EC0" w:rsidRDefault="00546EC0" w:rsidP="00546EC0"/>
              </w:tc>
              <w:tc>
                <w:tcPr>
                  <w:tcW w:w="1227" w:type="dxa"/>
                  <w:shd w:val="clear" w:color="auto" w:fill="auto"/>
                </w:tcPr>
                <w:p w14:paraId="08359E84" w14:textId="12E08351" w:rsidR="00546EC0" w:rsidRPr="00546EC0" w:rsidRDefault="00546EC0" w:rsidP="00546EC0">
                  <w:pPr>
                    <w:jc w:val="center"/>
                  </w:pPr>
                  <w:r>
                    <w:t>ΝΑΙ</w:t>
                  </w:r>
                </w:p>
              </w:tc>
              <w:tc>
                <w:tcPr>
                  <w:tcW w:w="1437" w:type="dxa"/>
                  <w:shd w:val="clear" w:color="auto" w:fill="auto"/>
                </w:tcPr>
                <w:p w14:paraId="0C0EE10F" w14:textId="77777777" w:rsidR="00546EC0" w:rsidRPr="00546EC0" w:rsidRDefault="00546EC0" w:rsidP="00546EC0"/>
              </w:tc>
            </w:tr>
            <w:tr w:rsidR="00546EC0" w:rsidRPr="00546EC0" w14:paraId="4FB78D04" w14:textId="77777777" w:rsidTr="00546EC0">
              <w:trPr>
                <w:trHeight w:val="315"/>
              </w:trPr>
              <w:tc>
                <w:tcPr>
                  <w:tcW w:w="2443" w:type="dxa"/>
                  <w:shd w:val="clear" w:color="auto" w:fill="auto"/>
                </w:tcPr>
                <w:p w14:paraId="79A3B0C9" w14:textId="77777777" w:rsidR="00546EC0" w:rsidRPr="00546EC0" w:rsidRDefault="00546EC0" w:rsidP="00546EC0"/>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7C201BD" w14:textId="77777777" w:rsidR="00546EC0" w:rsidRPr="00546EC0" w:rsidRDefault="00546EC0" w:rsidP="00546EC0">
                  <w:r w:rsidRPr="00546EC0">
                    <w:t>Να διαθέτει αυτόματη ρύθμιση έκθεσης (</w:t>
                  </w:r>
                  <w:r w:rsidRPr="00546EC0">
                    <w:rPr>
                      <w:lang w:val="en-US"/>
                    </w:rPr>
                    <w:t>AEC</w:t>
                  </w:r>
                  <w:r w:rsidRPr="00546EC0">
                    <w:t xml:space="preserve">), με τους αντίστοιχους θαλάμους ιονισμού τόσο στην οριζόντια τράπεζα όσο και στο όρθιο </w:t>
                  </w:r>
                  <w:r w:rsidRPr="00546EC0">
                    <w:rPr>
                      <w:lang w:val="en-US"/>
                    </w:rPr>
                    <w:t>bucky</w:t>
                  </w:r>
                  <w:r w:rsidRPr="00546EC0">
                    <w:t>.</w:t>
                  </w:r>
                </w:p>
              </w:tc>
              <w:tc>
                <w:tcPr>
                  <w:tcW w:w="1275" w:type="dxa"/>
                  <w:shd w:val="clear" w:color="auto" w:fill="auto"/>
                </w:tcPr>
                <w:p w14:paraId="08C966BC" w14:textId="77777777" w:rsidR="00546EC0" w:rsidRPr="00546EC0" w:rsidRDefault="00546EC0" w:rsidP="00546EC0"/>
              </w:tc>
              <w:tc>
                <w:tcPr>
                  <w:tcW w:w="1227" w:type="dxa"/>
                  <w:shd w:val="clear" w:color="auto" w:fill="auto"/>
                </w:tcPr>
                <w:p w14:paraId="3177012E" w14:textId="4A1A7FE2" w:rsidR="00546EC0" w:rsidRPr="00546EC0" w:rsidRDefault="00546EC0" w:rsidP="00546EC0">
                  <w:pPr>
                    <w:jc w:val="center"/>
                  </w:pPr>
                  <w:r>
                    <w:t>ΝΑΙ</w:t>
                  </w:r>
                </w:p>
              </w:tc>
              <w:tc>
                <w:tcPr>
                  <w:tcW w:w="1437" w:type="dxa"/>
                  <w:shd w:val="clear" w:color="auto" w:fill="auto"/>
                </w:tcPr>
                <w:p w14:paraId="3D75151B" w14:textId="77777777" w:rsidR="00546EC0" w:rsidRPr="00546EC0" w:rsidRDefault="00546EC0" w:rsidP="00546EC0"/>
              </w:tc>
            </w:tr>
            <w:tr w:rsidR="00546EC0" w:rsidRPr="00546EC0" w14:paraId="2C47DBA9" w14:textId="77777777" w:rsidTr="00546EC0">
              <w:trPr>
                <w:trHeight w:val="315"/>
              </w:trPr>
              <w:tc>
                <w:tcPr>
                  <w:tcW w:w="2443" w:type="dxa"/>
                  <w:shd w:val="clear" w:color="auto" w:fill="auto"/>
                </w:tcPr>
                <w:p w14:paraId="4FA9B4FC" w14:textId="77777777" w:rsidR="00546EC0" w:rsidRPr="00546EC0" w:rsidRDefault="00546EC0" w:rsidP="00546EC0"/>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C90FBEB" w14:textId="77777777" w:rsidR="00546EC0" w:rsidRPr="00546EC0" w:rsidRDefault="00546EC0" w:rsidP="00546EC0">
                  <w:r w:rsidRPr="00546EC0">
                    <w:t>Να διαθέτει σύστημα αυτοδιάγνωσης βλαβών.</w:t>
                  </w:r>
                </w:p>
              </w:tc>
              <w:tc>
                <w:tcPr>
                  <w:tcW w:w="1275" w:type="dxa"/>
                  <w:shd w:val="clear" w:color="auto" w:fill="auto"/>
                </w:tcPr>
                <w:p w14:paraId="211D2E14" w14:textId="77777777" w:rsidR="00546EC0" w:rsidRPr="00546EC0" w:rsidRDefault="00546EC0" w:rsidP="00546EC0"/>
              </w:tc>
              <w:tc>
                <w:tcPr>
                  <w:tcW w:w="1227" w:type="dxa"/>
                  <w:shd w:val="clear" w:color="auto" w:fill="auto"/>
                </w:tcPr>
                <w:p w14:paraId="777D8895" w14:textId="75A8E98C" w:rsidR="00546EC0" w:rsidRPr="00546EC0" w:rsidRDefault="00546EC0" w:rsidP="00546EC0">
                  <w:pPr>
                    <w:jc w:val="center"/>
                  </w:pPr>
                  <w:r>
                    <w:t>ΝΑΙ</w:t>
                  </w:r>
                </w:p>
              </w:tc>
              <w:tc>
                <w:tcPr>
                  <w:tcW w:w="1437" w:type="dxa"/>
                  <w:shd w:val="clear" w:color="auto" w:fill="auto"/>
                </w:tcPr>
                <w:p w14:paraId="25EDBBBC" w14:textId="77777777" w:rsidR="00546EC0" w:rsidRPr="00546EC0" w:rsidRDefault="00546EC0" w:rsidP="00546EC0"/>
              </w:tc>
            </w:tr>
            <w:tr w:rsidR="00546EC0" w:rsidRPr="00546EC0" w14:paraId="3DA6344C" w14:textId="77777777" w:rsidTr="00546EC0">
              <w:trPr>
                <w:trHeight w:val="315"/>
              </w:trPr>
              <w:tc>
                <w:tcPr>
                  <w:tcW w:w="2443" w:type="dxa"/>
                  <w:shd w:val="clear" w:color="auto" w:fill="auto"/>
                </w:tcPr>
                <w:p w14:paraId="5BC2BD5B" w14:textId="77777777" w:rsidR="00546EC0" w:rsidRPr="00546EC0" w:rsidRDefault="00546EC0" w:rsidP="00546EC0"/>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8E73987" w14:textId="77777777" w:rsidR="00546EC0" w:rsidRPr="00546EC0" w:rsidRDefault="00546EC0" w:rsidP="00546EC0">
                  <w:r w:rsidRPr="00546EC0">
                    <w:t>Να διαθέτει σύστημα προστασίας για υπερθέρμανση, των νημάτων κλπ.</w:t>
                  </w:r>
                </w:p>
              </w:tc>
              <w:tc>
                <w:tcPr>
                  <w:tcW w:w="1275" w:type="dxa"/>
                  <w:shd w:val="clear" w:color="auto" w:fill="auto"/>
                </w:tcPr>
                <w:p w14:paraId="3996D858" w14:textId="77777777" w:rsidR="00546EC0" w:rsidRPr="00546EC0" w:rsidRDefault="00546EC0" w:rsidP="00546EC0"/>
              </w:tc>
              <w:tc>
                <w:tcPr>
                  <w:tcW w:w="1227" w:type="dxa"/>
                  <w:shd w:val="clear" w:color="auto" w:fill="auto"/>
                </w:tcPr>
                <w:p w14:paraId="6AF67BD0" w14:textId="6C14A800" w:rsidR="00546EC0" w:rsidRPr="00546EC0" w:rsidRDefault="00546EC0" w:rsidP="00546EC0">
                  <w:pPr>
                    <w:jc w:val="center"/>
                  </w:pPr>
                  <w:r>
                    <w:t>ΝΑΙ</w:t>
                  </w:r>
                </w:p>
              </w:tc>
              <w:tc>
                <w:tcPr>
                  <w:tcW w:w="1437" w:type="dxa"/>
                  <w:shd w:val="clear" w:color="auto" w:fill="auto"/>
                </w:tcPr>
                <w:p w14:paraId="0CF8BE38" w14:textId="77777777" w:rsidR="00546EC0" w:rsidRPr="00546EC0" w:rsidRDefault="00546EC0" w:rsidP="00546EC0"/>
              </w:tc>
            </w:tr>
            <w:tr w:rsidR="00546EC0" w:rsidRPr="00546EC0" w14:paraId="3BB1C017" w14:textId="77777777" w:rsidTr="00546EC0">
              <w:trPr>
                <w:trHeight w:val="315"/>
              </w:trPr>
              <w:tc>
                <w:tcPr>
                  <w:tcW w:w="2443" w:type="dxa"/>
                  <w:shd w:val="clear" w:color="auto" w:fill="auto"/>
                </w:tcPr>
                <w:p w14:paraId="2C312C2A" w14:textId="77777777" w:rsidR="00546EC0" w:rsidRPr="00546EC0" w:rsidRDefault="00546EC0" w:rsidP="00546EC0"/>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57817F4" w14:textId="77777777" w:rsidR="00546EC0" w:rsidRPr="00546EC0" w:rsidRDefault="00546EC0" w:rsidP="00546EC0">
                  <w:r w:rsidRPr="00546EC0">
                    <w:t>Να διαθέτει ενσωματωμένο ή ανεξάρτητο σταθεροποιητή τάσης του δικτύου για μεταβολές της τάσης του ρεύματος.</w:t>
                  </w:r>
                </w:p>
              </w:tc>
              <w:tc>
                <w:tcPr>
                  <w:tcW w:w="1275" w:type="dxa"/>
                  <w:shd w:val="clear" w:color="auto" w:fill="auto"/>
                </w:tcPr>
                <w:p w14:paraId="1B3BDD89" w14:textId="77777777" w:rsidR="00546EC0" w:rsidRPr="00546EC0" w:rsidRDefault="00546EC0" w:rsidP="00546EC0"/>
              </w:tc>
              <w:tc>
                <w:tcPr>
                  <w:tcW w:w="1227" w:type="dxa"/>
                  <w:shd w:val="clear" w:color="auto" w:fill="auto"/>
                </w:tcPr>
                <w:p w14:paraId="62AE87D7" w14:textId="6F7E09D9" w:rsidR="00546EC0" w:rsidRPr="00546EC0" w:rsidRDefault="00546EC0" w:rsidP="00546EC0">
                  <w:pPr>
                    <w:jc w:val="center"/>
                  </w:pPr>
                  <w:r>
                    <w:t>ΝΑΙ</w:t>
                  </w:r>
                </w:p>
              </w:tc>
              <w:tc>
                <w:tcPr>
                  <w:tcW w:w="1437" w:type="dxa"/>
                  <w:shd w:val="clear" w:color="auto" w:fill="auto"/>
                </w:tcPr>
                <w:p w14:paraId="5C9E3059" w14:textId="77777777" w:rsidR="00546EC0" w:rsidRPr="00546EC0" w:rsidRDefault="00546EC0" w:rsidP="00546EC0"/>
              </w:tc>
            </w:tr>
            <w:tr w:rsidR="00546EC0" w:rsidRPr="00546EC0" w14:paraId="69B32E57" w14:textId="77777777" w:rsidTr="00546EC0">
              <w:trPr>
                <w:trHeight w:val="315"/>
              </w:trPr>
              <w:tc>
                <w:tcPr>
                  <w:tcW w:w="2443" w:type="dxa"/>
                  <w:shd w:val="clear" w:color="auto" w:fill="auto"/>
                </w:tcPr>
                <w:p w14:paraId="2D231291" w14:textId="77777777" w:rsidR="00546EC0" w:rsidRPr="00546EC0" w:rsidRDefault="00546EC0" w:rsidP="00546EC0"/>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58C00D8" w14:textId="77777777" w:rsidR="00546EC0" w:rsidRPr="00546EC0" w:rsidRDefault="00546EC0" w:rsidP="00546EC0">
                  <w:r w:rsidRPr="00546EC0">
                    <w:t>Η κονσόλα χειρισμού να είναι σε απόσταση από το υπόλοιπο τμήμα του συγκροτήματος.</w:t>
                  </w:r>
                </w:p>
              </w:tc>
              <w:tc>
                <w:tcPr>
                  <w:tcW w:w="1275" w:type="dxa"/>
                  <w:shd w:val="clear" w:color="auto" w:fill="auto"/>
                </w:tcPr>
                <w:p w14:paraId="570932D6" w14:textId="77777777" w:rsidR="00546EC0" w:rsidRPr="00546EC0" w:rsidRDefault="00546EC0" w:rsidP="00546EC0"/>
              </w:tc>
              <w:tc>
                <w:tcPr>
                  <w:tcW w:w="1227" w:type="dxa"/>
                  <w:shd w:val="clear" w:color="auto" w:fill="auto"/>
                </w:tcPr>
                <w:p w14:paraId="16F029D1" w14:textId="514CC1CB" w:rsidR="00546EC0" w:rsidRPr="00546EC0" w:rsidRDefault="00546EC0" w:rsidP="00546EC0">
                  <w:pPr>
                    <w:jc w:val="center"/>
                  </w:pPr>
                  <w:r>
                    <w:t>ΝΑΙ</w:t>
                  </w:r>
                </w:p>
              </w:tc>
              <w:tc>
                <w:tcPr>
                  <w:tcW w:w="1437" w:type="dxa"/>
                  <w:shd w:val="clear" w:color="auto" w:fill="auto"/>
                </w:tcPr>
                <w:p w14:paraId="1680E3E3" w14:textId="77777777" w:rsidR="00546EC0" w:rsidRPr="00546EC0" w:rsidRDefault="00546EC0" w:rsidP="00546EC0"/>
              </w:tc>
            </w:tr>
            <w:tr w:rsidR="00546EC0" w:rsidRPr="00546EC0" w14:paraId="2B056C8C" w14:textId="77777777" w:rsidTr="00546EC0">
              <w:trPr>
                <w:trHeight w:val="315"/>
              </w:trPr>
              <w:tc>
                <w:tcPr>
                  <w:tcW w:w="2443" w:type="dxa"/>
                  <w:shd w:val="clear" w:color="auto" w:fill="auto"/>
                </w:tcPr>
                <w:p w14:paraId="1A05A643" w14:textId="77777777" w:rsidR="00546EC0" w:rsidRPr="00546EC0" w:rsidRDefault="00546EC0" w:rsidP="00546EC0"/>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5C805F8" w14:textId="77777777" w:rsidR="00546EC0" w:rsidRPr="00546EC0" w:rsidRDefault="00546EC0" w:rsidP="00546EC0">
                  <w:r w:rsidRPr="00546EC0">
                    <w:t>Η κονσόλα χειρισμού να διαθέτει ψηφιακές ενδείξεις στην οποία θα απεικονίζονται όλες οι βασικές ακτινολογικές παράμετροι.</w:t>
                  </w:r>
                </w:p>
              </w:tc>
              <w:tc>
                <w:tcPr>
                  <w:tcW w:w="1275" w:type="dxa"/>
                  <w:shd w:val="clear" w:color="auto" w:fill="auto"/>
                </w:tcPr>
                <w:p w14:paraId="4599ECAF" w14:textId="77777777" w:rsidR="00546EC0" w:rsidRPr="00546EC0" w:rsidRDefault="00546EC0" w:rsidP="00546EC0"/>
              </w:tc>
              <w:tc>
                <w:tcPr>
                  <w:tcW w:w="1227" w:type="dxa"/>
                  <w:shd w:val="clear" w:color="auto" w:fill="auto"/>
                </w:tcPr>
                <w:p w14:paraId="3D19DD80" w14:textId="08B35B3F" w:rsidR="00546EC0" w:rsidRPr="00546EC0" w:rsidRDefault="00546EC0" w:rsidP="00546EC0">
                  <w:pPr>
                    <w:jc w:val="center"/>
                  </w:pPr>
                  <w:r>
                    <w:t>ΝΑΙ</w:t>
                  </w:r>
                </w:p>
              </w:tc>
              <w:tc>
                <w:tcPr>
                  <w:tcW w:w="1437" w:type="dxa"/>
                  <w:shd w:val="clear" w:color="auto" w:fill="auto"/>
                </w:tcPr>
                <w:p w14:paraId="24534EDE" w14:textId="77777777" w:rsidR="00546EC0" w:rsidRPr="00546EC0" w:rsidRDefault="00546EC0" w:rsidP="00546EC0"/>
              </w:tc>
            </w:tr>
            <w:tr w:rsidR="00546EC0" w:rsidRPr="00546EC0" w14:paraId="785D47F3" w14:textId="77777777" w:rsidTr="00546EC0">
              <w:trPr>
                <w:trHeight w:val="315"/>
              </w:trPr>
              <w:tc>
                <w:tcPr>
                  <w:tcW w:w="2443" w:type="dxa"/>
                  <w:shd w:val="clear" w:color="auto" w:fill="auto"/>
                </w:tcPr>
                <w:p w14:paraId="0A21FECB" w14:textId="77777777" w:rsidR="00546EC0" w:rsidRPr="00546EC0" w:rsidRDefault="00546EC0" w:rsidP="00546EC0"/>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538739B" w14:textId="77777777" w:rsidR="00546EC0" w:rsidRPr="00546EC0" w:rsidRDefault="00546EC0" w:rsidP="00546EC0">
                  <w:r w:rsidRPr="00546EC0">
                    <w:t>Η κονσόλα χειρισμού να διαθέτει πλήκτρα μεμβράνης ή οθόνη αφής.</w:t>
                  </w:r>
                </w:p>
              </w:tc>
              <w:tc>
                <w:tcPr>
                  <w:tcW w:w="1275" w:type="dxa"/>
                  <w:shd w:val="clear" w:color="auto" w:fill="auto"/>
                </w:tcPr>
                <w:p w14:paraId="71B7F48C" w14:textId="77777777" w:rsidR="00546EC0" w:rsidRPr="00546EC0" w:rsidRDefault="00546EC0" w:rsidP="00546EC0"/>
              </w:tc>
              <w:tc>
                <w:tcPr>
                  <w:tcW w:w="1227" w:type="dxa"/>
                  <w:shd w:val="clear" w:color="auto" w:fill="auto"/>
                </w:tcPr>
                <w:p w14:paraId="392D86A3" w14:textId="63C032D6" w:rsidR="00546EC0" w:rsidRPr="00546EC0" w:rsidRDefault="00546EC0" w:rsidP="00546EC0">
                  <w:pPr>
                    <w:jc w:val="center"/>
                  </w:pPr>
                  <w:r>
                    <w:t>ΝΑΙ</w:t>
                  </w:r>
                </w:p>
              </w:tc>
              <w:tc>
                <w:tcPr>
                  <w:tcW w:w="1437" w:type="dxa"/>
                  <w:shd w:val="clear" w:color="auto" w:fill="auto"/>
                </w:tcPr>
                <w:p w14:paraId="2292E4B9" w14:textId="77777777" w:rsidR="00546EC0" w:rsidRPr="00546EC0" w:rsidRDefault="00546EC0" w:rsidP="00546EC0"/>
              </w:tc>
            </w:tr>
            <w:tr w:rsidR="00546EC0" w:rsidRPr="00546EC0" w14:paraId="69E52FAF" w14:textId="77777777" w:rsidTr="00546EC0">
              <w:trPr>
                <w:trHeight w:val="315"/>
              </w:trPr>
              <w:tc>
                <w:tcPr>
                  <w:tcW w:w="2443" w:type="dxa"/>
                  <w:shd w:val="clear" w:color="auto" w:fill="auto"/>
                </w:tcPr>
                <w:p w14:paraId="2D9E1EB4" w14:textId="77777777" w:rsidR="00546EC0" w:rsidRPr="00546EC0" w:rsidRDefault="00546EC0" w:rsidP="00546EC0"/>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60CA8BF" w14:textId="77777777" w:rsidR="00546EC0" w:rsidRPr="00546EC0" w:rsidRDefault="00546EC0" w:rsidP="00546EC0">
                  <w:r w:rsidRPr="00546EC0">
                    <w:t>Να διαθέτει προγράμματα ανατομικής τεχνικής και να σημειωθούν οι τεχνικές λειτουργίας.</w:t>
                  </w:r>
                </w:p>
              </w:tc>
              <w:tc>
                <w:tcPr>
                  <w:tcW w:w="1275" w:type="dxa"/>
                  <w:shd w:val="clear" w:color="auto" w:fill="auto"/>
                </w:tcPr>
                <w:p w14:paraId="4EB27A8E" w14:textId="77777777" w:rsidR="00546EC0" w:rsidRPr="00546EC0" w:rsidRDefault="00546EC0" w:rsidP="00546EC0"/>
              </w:tc>
              <w:tc>
                <w:tcPr>
                  <w:tcW w:w="1227" w:type="dxa"/>
                  <w:shd w:val="clear" w:color="auto" w:fill="auto"/>
                </w:tcPr>
                <w:p w14:paraId="30148B41" w14:textId="5F6B295C" w:rsidR="00546EC0" w:rsidRPr="00546EC0" w:rsidRDefault="00546EC0" w:rsidP="00546EC0">
                  <w:pPr>
                    <w:jc w:val="center"/>
                  </w:pPr>
                  <w:r>
                    <w:t>ΝΑΙ</w:t>
                  </w:r>
                </w:p>
              </w:tc>
              <w:tc>
                <w:tcPr>
                  <w:tcW w:w="1437" w:type="dxa"/>
                  <w:shd w:val="clear" w:color="auto" w:fill="auto"/>
                </w:tcPr>
                <w:p w14:paraId="1F2F0525" w14:textId="77777777" w:rsidR="00546EC0" w:rsidRPr="00546EC0" w:rsidRDefault="00546EC0" w:rsidP="00546EC0"/>
              </w:tc>
            </w:tr>
            <w:tr w:rsidR="00546EC0" w:rsidRPr="00546EC0" w14:paraId="0398A78F" w14:textId="77777777" w:rsidTr="00546EC0">
              <w:trPr>
                <w:trHeight w:val="315"/>
              </w:trPr>
              <w:tc>
                <w:tcPr>
                  <w:tcW w:w="2443" w:type="dxa"/>
                  <w:shd w:val="clear" w:color="auto" w:fill="auto"/>
                </w:tcPr>
                <w:p w14:paraId="18634536" w14:textId="77777777" w:rsidR="00546EC0" w:rsidRPr="00546EC0" w:rsidRDefault="00546EC0" w:rsidP="00546EC0">
                  <w:pPr>
                    <w:rPr>
                      <w:b/>
                      <w:u w:val="single"/>
                    </w:rPr>
                  </w:pPr>
                  <w:r w:rsidRPr="00546EC0">
                    <w:rPr>
                      <w:b/>
                      <w:u w:val="single"/>
                    </w:rPr>
                    <w:lastRenderedPageBreak/>
                    <w:t>ΑΚΤΙΝΟΛΟΓΙΚΗ ΛΥΧΝΙΑ</w:t>
                  </w:r>
                </w:p>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362ED07" w14:textId="77777777" w:rsidR="00546EC0" w:rsidRPr="00546EC0" w:rsidRDefault="00546EC0" w:rsidP="00546EC0">
                  <w:r w:rsidRPr="00546EC0">
                    <w:t>Να είναι περιστρεφόμενης ανόδου, ταχύστροφη.</w:t>
                  </w:r>
                </w:p>
              </w:tc>
              <w:tc>
                <w:tcPr>
                  <w:tcW w:w="1275" w:type="dxa"/>
                  <w:shd w:val="clear" w:color="auto" w:fill="auto"/>
                </w:tcPr>
                <w:p w14:paraId="752BF929" w14:textId="77777777" w:rsidR="00546EC0" w:rsidRPr="00546EC0" w:rsidRDefault="00546EC0" w:rsidP="00546EC0"/>
              </w:tc>
              <w:tc>
                <w:tcPr>
                  <w:tcW w:w="1227" w:type="dxa"/>
                  <w:shd w:val="clear" w:color="auto" w:fill="auto"/>
                </w:tcPr>
                <w:p w14:paraId="33028F02" w14:textId="2D1EA4A9" w:rsidR="00546EC0" w:rsidRPr="00546EC0" w:rsidRDefault="00546EC0" w:rsidP="00546EC0">
                  <w:pPr>
                    <w:jc w:val="center"/>
                  </w:pPr>
                  <w:r>
                    <w:t>ΝΑΙ</w:t>
                  </w:r>
                </w:p>
              </w:tc>
              <w:tc>
                <w:tcPr>
                  <w:tcW w:w="1437" w:type="dxa"/>
                  <w:shd w:val="clear" w:color="auto" w:fill="auto"/>
                </w:tcPr>
                <w:p w14:paraId="043515F9" w14:textId="77777777" w:rsidR="00546EC0" w:rsidRPr="00546EC0" w:rsidRDefault="00546EC0" w:rsidP="00546EC0"/>
              </w:tc>
            </w:tr>
            <w:tr w:rsidR="00546EC0" w:rsidRPr="00546EC0" w14:paraId="03BE98FF" w14:textId="77777777" w:rsidTr="00546EC0">
              <w:trPr>
                <w:trHeight w:val="315"/>
              </w:trPr>
              <w:tc>
                <w:tcPr>
                  <w:tcW w:w="2443" w:type="dxa"/>
                  <w:shd w:val="clear" w:color="auto" w:fill="auto"/>
                </w:tcPr>
                <w:p w14:paraId="1260D1F9" w14:textId="77777777" w:rsidR="00546EC0" w:rsidRPr="00546EC0" w:rsidRDefault="00546EC0" w:rsidP="00546EC0">
                  <w:pPr>
                    <w:rPr>
                      <w:b/>
                      <w:u w:val="single"/>
                    </w:rPr>
                  </w:pPr>
                </w:p>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763F9B4" w14:textId="77777777" w:rsidR="00546EC0" w:rsidRPr="00546EC0" w:rsidRDefault="00546EC0" w:rsidP="00546EC0">
                  <w:r w:rsidRPr="00546EC0">
                    <w:t>Να είναι διπλοεστιακή με ισχύ της μεγάλης (Μικρή εστία ≤ 0.6</w:t>
                  </w:r>
                  <w:r w:rsidRPr="00546EC0">
                    <w:rPr>
                      <w:lang w:val="en-US"/>
                    </w:rPr>
                    <w:t>mm</w:t>
                  </w:r>
                  <w:r w:rsidRPr="00546EC0">
                    <w:t xml:space="preserve"> &amp; Μεγάλη εστία ≤ 1.2 </w:t>
                  </w:r>
                  <w:r w:rsidRPr="00546EC0">
                    <w:rPr>
                      <w:lang w:val="en-US"/>
                    </w:rPr>
                    <w:t>mm</w:t>
                  </w:r>
                  <w:r w:rsidRPr="00546EC0">
                    <w:t xml:space="preserve">). Η ισχύς της μεγάλης εστίας να είναι ανάλογη της μέγιστης ισχύος της γεννήτριας ( ≥50 </w:t>
                  </w:r>
                  <w:r w:rsidRPr="00546EC0">
                    <w:rPr>
                      <w:lang w:val="en-US"/>
                    </w:rPr>
                    <w:t>KW</w:t>
                  </w:r>
                  <w:r w:rsidRPr="00546EC0">
                    <w:t>).</w:t>
                  </w:r>
                </w:p>
              </w:tc>
              <w:tc>
                <w:tcPr>
                  <w:tcW w:w="1275" w:type="dxa"/>
                  <w:shd w:val="clear" w:color="auto" w:fill="auto"/>
                </w:tcPr>
                <w:p w14:paraId="416F235D" w14:textId="77777777" w:rsidR="00546EC0" w:rsidRPr="00546EC0" w:rsidRDefault="00546EC0" w:rsidP="00546EC0"/>
              </w:tc>
              <w:tc>
                <w:tcPr>
                  <w:tcW w:w="1227" w:type="dxa"/>
                  <w:shd w:val="clear" w:color="auto" w:fill="auto"/>
                </w:tcPr>
                <w:p w14:paraId="5FAC90BB" w14:textId="0B9FB300" w:rsidR="00546EC0" w:rsidRPr="00546EC0" w:rsidRDefault="00546EC0" w:rsidP="00546EC0">
                  <w:pPr>
                    <w:jc w:val="center"/>
                  </w:pPr>
                  <w:r>
                    <w:t>ΝΑΙ</w:t>
                  </w:r>
                </w:p>
              </w:tc>
              <w:tc>
                <w:tcPr>
                  <w:tcW w:w="1437" w:type="dxa"/>
                  <w:shd w:val="clear" w:color="auto" w:fill="auto"/>
                </w:tcPr>
                <w:p w14:paraId="7A394FFD" w14:textId="77777777" w:rsidR="00546EC0" w:rsidRPr="00546EC0" w:rsidRDefault="00546EC0" w:rsidP="00546EC0"/>
              </w:tc>
            </w:tr>
            <w:tr w:rsidR="00546EC0" w:rsidRPr="00546EC0" w14:paraId="33B3A795" w14:textId="77777777" w:rsidTr="00546EC0">
              <w:trPr>
                <w:trHeight w:val="315"/>
              </w:trPr>
              <w:tc>
                <w:tcPr>
                  <w:tcW w:w="2443" w:type="dxa"/>
                  <w:shd w:val="clear" w:color="auto" w:fill="auto"/>
                </w:tcPr>
                <w:p w14:paraId="42001A52" w14:textId="77777777" w:rsidR="00546EC0" w:rsidRPr="00546EC0" w:rsidRDefault="00546EC0" w:rsidP="00546EC0">
                  <w:pPr>
                    <w:rPr>
                      <w:b/>
                      <w:u w:val="single"/>
                    </w:rPr>
                  </w:pPr>
                </w:p>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8FE91A9" w14:textId="77777777" w:rsidR="00546EC0" w:rsidRPr="00546EC0" w:rsidRDefault="00546EC0" w:rsidP="00546EC0">
                  <w:r w:rsidRPr="00546EC0">
                    <w:t xml:space="preserve">Να διαθέτει κατά το δυνατό μεγαλύτερη θερμοχωρητικότητα ανόδου λυχνίας ≥ 300 </w:t>
                  </w:r>
                  <w:r w:rsidRPr="00546EC0">
                    <w:rPr>
                      <w:lang w:val="en-US"/>
                    </w:rPr>
                    <w:t>KHU</w:t>
                  </w:r>
                  <w:r w:rsidRPr="00546EC0">
                    <w:t>.</w:t>
                  </w:r>
                </w:p>
              </w:tc>
              <w:tc>
                <w:tcPr>
                  <w:tcW w:w="1275" w:type="dxa"/>
                  <w:shd w:val="clear" w:color="auto" w:fill="auto"/>
                </w:tcPr>
                <w:p w14:paraId="7926BA03" w14:textId="77777777" w:rsidR="00546EC0" w:rsidRPr="00546EC0" w:rsidRDefault="00546EC0" w:rsidP="00546EC0"/>
              </w:tc>
              <w:tc>
                <w:tcPr>
                  <w:tcW w:w="1227" w:type="dxa"/>
                  <w:shd w:val="clear" w:color="auto" w:fill="auto"/>
                </w:tcPr>
                <w:p w14:paraId="5DBAF914" w14:textId="08A2C50B" w:rsidR="00546EC0" w:rsidRPr="00546EC0" w:rsidRDefault="00546EC0" w:rsidP="00546EC0">
                  <w:pPr>
                    <w:jc w:val="center"/>
                  </w:pPr>
                  <w:r>
                    <w:t>ΝΑΙ</w:t>
                  </w:r>
                </w:p>
              </w:tc>
              <w:tc>
                <w:tcPr>
                  <w:tcW w:w="1437" w:type="dxa"/>
                  <w:shd w:val="clear" w:color="auto" w:fill="auto"/>
                </w:tcPr>
                <w:p w14:paraId="68F254FF" w14:textId="77777777" w:rsidR="00546EC0" w:rsidRPr="00546EC0" w:rsidRDefault="00546EC0" w:rsidP="00546EC0"/>
              </w:tc>
            </w:tr>
            <w:tr w:rsidR="00546EC0" w:rsidRPr="00546EC0" w14:paraId="160D0FA0" w14:textId="77777777" w:rsidTr="00546EC0">
              <w:trPr>
                <w:trHeight w:val="315"/>
              </w:trPr>
              <w:tc>
                <w:tcPr>
                  <w:tcW w:w="2443" w:type="dxa"/>
                  <w:shd w:val="clear" w:color="auto" w:fill="auto"/>
                </w:tcPr>
                <w:p w14:paraId="0E30DD04" w14:textId="77777777" w:rsidR="00546EC0" w:rsidRPr="00546EC0" w:rsidRDefault="00546EC0" w:rsidP="00546EC0">
                  <w:pPr>
                    <w:rPr>
                      <w:b/>
                      <w:u w:val="single"/>
                    </w:rPr>
                  </w:pPr>
                </w:p>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39BACC9" w14:textId="77777777" w:rsidR="00546EC0" w:rsidRPr="00546EC0" w:rsidRDefault="00546EC0" w:rsidP="00546EC0">
                  <w:r w:rsidRPr="00546EC0">
                    <w:t>Να διαθέτει μεγάλη θερμοχωρητικότητα περιβλήματος λυχνίας και υψηλό ρυθμό αποβολής θερμότητας.</w:t>
                  </w:r>
                </w:p>
              </w:tc>
              <w:tc>
                <w:tcPr>
                  <w:tcW w:w="1275" w:type="dxa"/>
                  <w:shd w:val="clear" w:color="auto" w:fill="auto"/>
                </w:tcPr>
                <w:p w14:paraId="064055B1" w14:textId="77777777" w:rsidR="00546EC0" w:rsidRPr="00546EC0" w:rsidRDefault="00546EC0" w:rsidP="00546EC0"/>
              </w:tc>
              <w:tc>
                <w:tcPr>
                  <w:tcW w:w="1227" w:type="dxa"/>
                  <w:shd w:val="clear" w:color="auto" w:fill="auto"/>
                </w:tcPr>
                <w:p w14:paraId="6D242364" w14:textId="676DF9C1" w:rsidR="00546EC0" w:rsidRPr="00546EC0" w:rsidRDefault="00546EC0" w:rsidP="00546EC0">
                  <w:pPr>
                    <w:jc w:val="center"/>
                  </w:pPr>
                  <w:r>
                    <w:t>ΝΑΙ</w:t>
                  </w:r>
                </w:p>
              </w:tc>
              <w:tc>
                <w:tcPr>
                  <w:tcW w:w="1437" w:type="dxa"/>
                  <w:shd w:val="clear" w:color="auto" w:fill="auto"/>
                </w:tcPr>
                <w:p w14:paraId="1E6EA718" w14:textId="77777777" w:rsidR="00546EC0" w:rsidRPr="00546EC0" w:rsidRDefault="00546EC0" w:rsidP="00546EC0"/>
              </w:tc>
            </w:tr>
            <w:tr w:rsidR="00546EC0" w:rsidRPr="00546EC0" w14:paraId="5D567E7B" w14:textId="77777777" w:rsidTr="00546EC0">
              <w:trPr>
                <w:trHeight w:val="315"/>
              </w:trPr>
              <w:tc>
                <w:tcPr>
                  <w:tcW w:w="2443" w:type="dxa"/>
                  <w:shd w:val="clear" w:color="auto" w:fill="auto"/>
                </w:tcPr>
                <w:p w14:paraId="0E1D20AE" w14:textId="77777777" w:rsidR="00546EC0" w:rsidRPr="00546EC0" w:rsidRDefault="00546EC0" w:rsidP="00546EC0">
                  <w:pPr>
                    <w:rPr>
                      <w:b/>
                      <w:u w:val="single"/>
                    </w:rPr>
                  </w:pPr>
                </w:p>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E7B657E" w14:textId="77777777" w:rsidR="00546EC0" w:rsidRPr="00546EC0" w:rsidRDefault="00546EC0" w:rsidP="00546EC0">
                  <w:r w:rsidRPr="00546EC0">
                    <w:t>Να διαθέτει σύστημα αυτοπροστασίας από υπερθέρμανση.</w:t>
                  </w:r>
                </w:p>
              </w:tc>
              <w:tc>
                <w:tcPr>
                  <w:tcW w:w="1275" w:type="dxa"/>
                  <w:shd w:val="clear" w:color="auto" w:fill="auto"/>
                </w:tcPr>
                <w:p w14:paraId="2EF141AE" w14:textId="77777777" w:rsidR="00546EC0" w:rsidRPr="00546EC0" w:rsidRDefault="00546EC0" w:rsidP="00546EC0"/>
              </w:tc>
              <w:tc>
                <w:tcPr>
                  <w:tcW w:w="1227" w:type="dxa"/>
                  <w:shd w:val="clear" w:color="auto" w:fill="auto"/>
                </w:tcPr>
                <w:p w14:paraId="78717ECF" w14:textId="01135B40" w:rsidR="00546EC0" w:rsidRPr="00546EC0" w:rsidRDefault="00546EC0" w:rsidP="00546EC0">
                  <w:pPr>
                    <w:jc w:val="center"/>
                  </w:pPr>
                  <w:r>
                    <w:t>ΝΑΙ</w:t>
                  </w:r>
                </w:p>
              </w:tc>
              <w:tc>
                <w:tcPr>
                  <w:tcW w:w="1437" w:type="dxa"/>
                  <w:shd w:val="clear" w:color="auto" w:fill="auto"/>
                </w:tcPr>
                <w:p w14:paraId="351AB9CB" w14:textId="77777777" w:rsidR="00546EC0" w:rsidRPr="00546EC0" w:rsidRDefault="00546EC0" w:rsidP="00546EC0"/>
              </w:tc>
            </w:tr>
            <w:tr w:rsidR="00546EC0" w:rsidRPr="00546EC0" w14:paraId="4506C8CC" w14:textId="77777777" w:rsidTr="00546EC0">
              <w:trPr>
                <w:trHeight w:val="315"/>
              </w:trPr>
              <w:tc>
                <w:tcPr>
                  <w:tcW w:w="2443" w:type="dxa"/>
                  <w:shd w:val="clear" w:color="auto" w:fill="auto"/>
                </w:tcPr>
                <w:p w14:paraId="5A3F1770" w14:textId="77777777" w:rsidR="00546EC0" w:rsidRPr="00546EC0" w:rsidRDefault="00546EC0" w:rsidP="00546EC0">
                  <w:pPr>
                    <w:rPr>
                      <w:b/>
                      <w:sz w:val="18"/>
                      <w:szCs w:val="18"/>
                      <w:u w:val="single"/>
                    </w:rPr>
                  </w:pPr>
                  <w:r w:rsidRPr="00546EC0">
                    <w:rPr>
                      <w:b/>
                      <w:sz w:val="18"/>
                      <w:szCs w:val="18"/>
                      <w:u w:val="single"/>
                    </w:rPr>
                    <w:t>ΑΚΤΙΝΟΔΙΑΓΝΩΣΤΙΚΗ ΤΡΑΠΕΖΑ ΜΕ ΠΛΕΟΥΣΑ ΕΠΙΦΑΝΕΙΑ</w:t>
                  </w:r>
                </w:p>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1730CF6" w14:textId="77777777" w:rsidR="00546EC0" w:rsidRPr="00546EC0" w:rsidRDefault="00546EC0" w:rsidP="00546EC0">
                  <w:r w:rsidRPr="00546EC0">
                    <w:t xml:space="preserve">Η τράπεζα να είναι ανθεκτικής κατασκευής και η εξεταστική επιφάνεια να είναι κατά το δυνατόν μεγαλύτερων διαστάσεων τουλάχιστον 220 </w:t>
                  </w:r>
                  <w:r w:rsidRPr="00546EC0">
                    <w:rPr>
                      <w:lang w:val="en-US"/>
                    </w:rPr>
                    <w:t>x</w:t>
                  </w:r>
                  <w:r w:rsidRPr="00546EC0">
                    <w:t xml:space="preserve"> 75 </w:t>
                  </w:r>
                  <w:r w:rsidRPr="00546EC0">
                    <w:rPr>
                      <w:lang w:val="en-US"/>
                    </w:rPr>
                    <w:t>cm</w:t>
                  </w:r>
                  <w:r w:rsidRPr="00546EC0">
                    <w:t>.</w:t>
                  </w:r>
                </w:p>
              </w:tc>
              <w:tc>
                <w:tcPr>
                  <w:tcW w:w="1275" w:type="dxa"/>
                  <w:shd w:val="clear" w:color="auto" w:fill="auto"/>
                </w:tcPr>
                <w:p w14:paraId="75C51B12" w14:textId="77777777" w:rsidR="00546EC0" w:rsidRPr="00546EC0" w:rsidRDefault="00546EC0" w:rsidP="00546EC0"/>
              </w:tc>
              <w:tc>
                <w:tcPr>
                  <w:tcW w:w="1227" w:type="dxa"/>
                  <w:shd w:val="clear" w:color="auto" w:fill="auto"/>
                </w:tcPr>
                <w:p w14:paraId="25AC7C59" w14:textId="5EA05C92" w:rsidR="00546EC0" w:rsidRPr="00546EC0" w:rsidRDefault="00546EC0" w:rsidP="00546EC0">
                  <w:pPr>
                    <w:jc w:val="center"/>
                  </w:pPr>
                  <w:r>
                    <w:t>ΝΑΙ</w:t>
                  </w:r>
                </w:p>
              </w:tc>
              <w:tc>
                <w:tcPr>
                  <w:tcW w:w="1437" w:type="dxa"/>
                  <w:shd w:val="clear" w:color="auto" w:fill="auto"/>
                </w:tcPr>
                <w:p w14:paraId="652B3114" w14:textId="77777777" w:rsidR="00546EC0" w:rsidRPr="00546EC0" w:rsidRDefault="00546EC0" w:rsidP="00546EC0"/>
              </w:tc>
            </w:tr>
            <w:tr w:rsidR="00546EC0" w:rsidRPr="00546EC0" w14:paraId="3AFDB879" w14:textId="77777777" w:rsidTr="00546EC0">
              <w:trPr>
                <w:trHeight w:val="315"/>
              </w:trPr>
              <w:tc>
                <w:tcPr>
                  <w:tcW w:w="2443" w:type="dxa"/>
                  <w:shd w:val="clear" w:color="auto" w:fill="auto"/>
                </w:tcPr>
                <w:p w14:paraId="30520F9B" w14:textId="77777777" w:rsidR="00546EC0" w:rsidRPr="00546EC0" w:rsidRDefault="00546EC0" w:rsidP="00546EC0">
                  <w:pPr>
                    <w:rPr>
                      <w:b/>
                      <w:sz w:val="18"/>
                      <w:szCs w:val="18"/>
                      <w:u w:val="single"/>
                    </w:rPr>
                  </w:pPr>
                </w:p>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72D6A73" w14:textId="77777777" w:rsidR="00546EC0" w:rsidRPr="00546EC0" w:rsidRDefault="00546EC0" w:rsidP="00546EC0">
                  <w:r w:rsidRPr="00546EC0">
                    <w:t xml:space="preserve">Η επιφάνεια της τράπεζας να είναι πλέουσα προς όλες τις κατευθύνσεις δηλ. να μετατοπίζεται επιμήκως συνολικά 70 </w:t>
                  </w:r>
                  <w:r w:rsidRPr="00546EC0">
                    <w:rPr>
                      <w:lang w:val="en-US"/>
                    </w:rPr>
                    <w:t>cm</w:t>
                  </w:r>
                  <w:r w:rsidRPr="00546EC0">
                    <w:t xml:space="preserve"> (± 35 </w:t>
                  </w:r>
                  <w:r w:rsidRPr="00546EC0">
                    <w:rPr>
                      <w:lang w:val="en-US"/>
                    </w:rPr>
                    <w:t>cm</w:t>
                  </w:r>
                  <w:r w:rsidRPr="00546EC0">
                    <w:t xml:space="preserve">) τουλάχιστον </w:t>
                  </w:r>
                  <w:r w:rsidRPr="00546EC0">
                    <w:rPr>
                      <w:lang w:val="en-US"/>
                    </w:rPr>
                    <w:t>cm</w:t>
                  </w:r>
                  <w:r w:rsidRPr="00546EC0">
                    <w:t xml:space="preserve"> και εγκάρσια συνολικά 22 </w:t>
                  </w:r>
                  <w:r w:rsidRPr="00546EC0">
                    <w:rPr>
                      <w:lang w:val="en-US"/>
                    </w:rPr>
                    <w:t>cm</w:t>
                  </w:r>
                  <w:r w:rsidRPr="00546EC0">
                    <w:t xml:space="preserve"> (± 11 </w:t>
                  </w:r>
                  <w:r w:rsidRPr="00546EC0">
                    <w:rPr>
                      <w:lang w:val="en-US"/>
                    </w:rPr>
                    <w:t>cm</w:t>
                  </w:r>
                  <w:r w:rsidRPr="00546EC0">
                    <w:t>) τουλάχιστον.</w:t>
                  </w:r>
                </w:p>
              </w:tc>
              <w:tc>
                <w:tcPr>
                  <w:tcW w:w="1275" w:type="dxa"/>
                  <w:shd w:val="clear" w:color="auto" w:fill="auto"/>
                </w:tcPr>
                <w:p w14:paraId="0459A003" w14:textId="77777777" w:rsidR="00546EC0" w:rsidRPr="00546EC0" w:rsidRDefault="00546EC0" w:rsidP="00546EC0"/>
              </w:tc>
              <w:tc>
                <w:tcPr>
                  <w:tcW w:w="1227" w:type="dxa"/>
                  <w:shd w:val="clear" w:color="auto" w:fill="auto"/>
                </w:tcPr>
                <w:p w14:paraId="7D5C4B95" w14:textId="490C4154" w:rsidR="00546EC0" w:rsidRPr="00546EC0" w:rsidRDefault="00546EC0" w:rsidP="00546EC0">
                  <w:pPr>
                    <w:jc w:val="center"/>
                  </w:pPr>
                  <w:r>
                    <w:t>ΝΑΙ</w:t>
                  </w:r>
                </w:p>
              </w:tc>
              <w:tc>
                <w:tcPr>
                  <w:tcW w:w="1437" w:type="dxa"/>
                  <w:shd w:val="clear" w:color="auto" w:fill="auto"/>
                </w:tcPr>
                <w:p w14:paraId="58CC91AE" w14:textId="77777777" w:rsidR="00546EC0" w:rsidRPr="00546EC0" w:rsidRDefault="00546EC0" w:rsidP="00546EC0"/>
              </w:tc>
            </w:tr>
            <w:tr w:rsidR="00546EC0" w:rsidRPr="00546EC0" w14:paraId="6FFB15E0" w14:textId="77777777" w:rsidTr="00546EC0">
              <w:trPr>
                <w:trHeight w:val="315"/>
              </w:trPr>
              <w:tc>
                <w:tcPr>
                  <w:tcW w:w="2443" w:type="dxa"/>
                  <w:shd w:val="clear" w:color="auto" w:fill="auto"/>
                </w:tcPr>
                <w:p w14:paraId="329AC1E4" w14:textId="77777777" w:rsidR="00546EC0" w:rsidRPr="00546EC0" w:rsidRDefault="00546EC0" w:rsidP="00546EC0">
                  <w:pPr>
                    <w:rPr>
                      <w:b/>
                      <w:sz w:val="18"/>
                      <w:szCs w:val="18"/>
                      <w:u w:val="single"/>
                    </w:rPr>
                  </w:pPr>
                </w:p>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60D09B0" w14:textId="77777777" w:rsidR="00546EC0" w:rsidRPr="00546EC0" w:rsidRDefault="00546EC0" w:rsidP="00546EC0">
                  <w:r w:rsidRPr="00546EC0">
                    <w:t xml:space="preserve">Να διαθέτει ηλεκτροκίνητη μεταβολή ύψους εύρους τουλάχιστον ± 32 </w:t>
                  </w:r>
                  <w:r w:rsidRPr="00546EC0">
                    <w:rPr>
                      <w:lang w:val="en-US"/>
                    </w:rPr>
                    <w:t>cm</w:t>
                  </w:r>
                  <w:r w:rsidRPr="00546EC0">
                    <w:t>.</w:t>
                  </w:r>
                </w:p>
              </w:tc>
              <w:tc>
                <w:tcPr>
                  <w:tcW w:w="1275" w:type="dxa"/>
                  <w:shd w:val="clear" w:color="auto" w:fill="auto"/>
                </w:tcPr>
                <w:p w14:paraId="6D39982D" w14:textId="77777777" w:rsidR="00546EC0" w:rsidRPr="00546EC0" w:rsidRDefault="00546EC0" w:rsidP="00546EC0"/>
              </w:tc>
              <w:tc>
                <w:tcPr>
                  <w:tcW w:w="1227" w:type="dxa"/>
                  <w:shd w:val="clear" w:color="auto" w:fill="auto"/>
                </w:tcPr>
                <w:p w14:paraId="558FDE46" w14:textId="76331538" w:rsidR="00546EC0" w:rsidRPr="00546EC0" w:rsidRDefault="00546EC0" w:rsidP="00546EC0">
                  <w:pPr>
                    <w:jc w:val="center"/>
                  </w:pPr>
                  <w:r>
                    <w:t>ΝΑΙ</w:t>
                  </w:r>
                </w:p>
              </w:tc>
              <w:tc>
                <w:tcPr>
                  <w:tcW w:w="1437" w:type="dxa"/>
                  <w:shd w:val="clear" w:color="auto" w:fill="auto"/>
                </w:tcPr>
                <w:p w14:paraId="0B4EFAE0" w14:textId="77777777" w:rsidR="00546EC0" w:rsidRPr="00546EC0" w:rsidRDefault="00546EC0" w:rsidP="00546EC0"/>
              </w:tc>
            </w:tr>
            <w:tr w:rsidR="00546EC0" w:rsidRPr="00546EC0" w14:paraId="7BBE78E4" w14:textId="77777777" w:rsidTr="00546EC0">
              <w:trPr>
                <w:trHeight w:val="315"/>
              </w:trPr>
              <w:tc>
                <w:tcPr>
                  <w:tcW w:w="2443" w:type="dxa"/>
                  <w:shd w:val="clear" w:color="auto" w:fill="auto"/>
                </w:tcPr>
                <w:p w14:paraId="0E831C8D" w14:textId="77777777" w:rsidR="00546EC0" w:rsidRPr="00546EC0" w:rsidRDefault="00546EC0" w:rsidP="00546EC0">
                  <w:pPr>
                    <w:rPr>
                      <w:b/>
                      <w:sz w:val="18"/>
                      <w:szCs w:val="18"/>
                      <w:u w:val="single"/>
                    </w:rPr>
                  </w:pPr>
                </w:p>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6EB0F88" w14:textId="77777777" w:rsidR="00546EC0" w:rsidRPr="00546EC0" w:rsidRDefault="00546EC0" w:rsidP="00546EC0">
                  <w:r w:rsidRPr="00546EC0">
                    <w:t>Ο επιδαπέδιος βραχίονας στήριξης της λυχνίας να κινείται κατά μήκος του τραπεζιού και να συνεργάζεται με αυτό ως ενιαίο σύστημα. Επίσης να έχει τη δυνατότητα κίνησης και εκτός του εξεταστικού πεδίου για να μπορεί να πραγματοποιηθεί ακτινογραφία σε φορείο και αναπηρικό αμαξίδιο εκτός της ακτινοδιαγνωστικής τράπεζας.</w:t>
                  </w:r>
                </w:p>
              </w:tc>
              <w:tc>
                <w:tcPr>
                  <w:tcW w:w="1275" w:type="dxa"/>
                  <w:shd w:val="clear" w:color="auto" w:fill="auto"/>
                </w:tcPr>
                <w:p w14:paraId="12BFCB19" w14:textId="77777777" w:rsidR="00546EC0" w:rsidRPr="00546EC0" w:rsidRDefault="00546EC0" w:rsidP="00546EC0"/>
              </w:tc>
              <w:tc>
                <w:tcPr>
                  <w:tcW w:w="1227" w:type="dxa"/>
                  <w:shd w:val="clear" w:color="auto" w:fill="auto"/>
                </w:tcPr>
                <w:p w14:paraId="62DF26C4" w14:textId="20C20027" w:rsidR="00546EC0" w:rsidRPr="00546EC0" w:rsidRDefault="00546EC0" w:rsidP="00546EC0">
                  <w:pPr>
                    <w:jc w:val="center"/>
                  </w:pPr>
                  <w:r>
                    <w:t>ΝΑΙ</w:t>
                  </w:r>
                </w:p>
              </w:tc>
              <w:tc>
                <w:tcPr>
                  <w:tcW w:w="1437" w:type="dxa"/>
                  <w:shd w:val="clear" w:color="auto" w:fill="auto"/>
                </w:tcPr>
                <w:p w14:paraId="25DF1F3F" w14:textId="77777777" w:rsidR="00546EC0" w:rsidRPr="00546EC0" w:rsidRDefault="00546EC0" w:rsidP="00546EC0"/>
              </w:tc>
            </w:tr>
            <w:tr w:rsidR="00546EC0" w:rsidRPr="00546EC0" w14:paraId="45AF5478" w14:textId="77777777" w:rsidTr="00546EC0">
              <w:trPr>
                <w:trHeight w:val="315"/>
              </w:trPr>
              <w:tc>
                <w:tcPr>
                  <w:tcW w:w="2443" w:type="dxa"/>
                  <w:shd w:val="clear" w:color="auto" w:fill="auto"/>
                </w:tcPr>
                <w:p w14:paraId="5530CE32" w14:textId="77777777" w:rsidR="00546EC0" w:rsidRPr="00546EC0" w:rsidRDefault="00546EC0" w:rsidP="00546EC0">
                  <w:pPr>
                    <w:rPr>
                      <w:b/>
                      <w:sz w:val="18"/>
                      <w:szCs w:val="18"/>
                      <w:u w:val="single"/>
                    </w:rPr>
                  </w:pPr>
                </w:p>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C63284F" w14:textId="77777777" w:rsidR="00546EC0" w:rsidRPr="00546EC0" w:rsidRDefault="00546EC0" w:rsidP="00546EC0">
                  <w:r w:rsidRPr="00546EC0">
                    <w:t xml:space="preserve">Ο επιδαπέδιος βραχίονας στήριξης της λυχνίας να περιστρέφεται γύρω από τη βάση του κατά +/- 120°. Η ακτινολογική λυχνία πάνω στο βραχίονα να περιστρέφεται τουλάχιστον κατά τον κάθετο άξονα +/- 120°. Θα εκτιμηθεί η ύπαρξη δυνατότητας εκτέλεσης ακτινογραφιών στο όρθιο </w:t>
                  </w:r>
                  <w:r w:rsidRPr="00546EC0">
                    <w:rPr>
                      <w:lang w:val="en-US"/>
                    </w:rPr>
                    <w:t>bucky</w:t>
                  </w:r>
                  <w:r w:rsidRPr="00546EC0">
                    <w:t xml:space="preserve"> σε όσο το δυνατό μικρότερη απόσταση από το έδαφος εξυπηρετώντας </w:t>
                  </w:r>
                  <w:r w:rsidRPr="00546EC0">
                    <w:lastRenderedPageBreak/>
                    <w:t>ορθοπεδικά περιστατικά όπως ακτινογραφίες ισχίου γονάτων και κάτω άκρων σε όρθια θέση.</w:t>
                  </w:r>
                </w:p>
              </w:tc>
              <w:tc>
                <w:tcPr>
                  <w:tcW w:w="1275" w:type="dxa"/>
                  <w:shd w:val="clear" w:color="auto" w:fill="auto"/>
                </w:tcPr>
                <w:p w14:paraId="130E37DE" w14:textId="77777777" w:rsidR="00546EC0" w:rsidRPr="00546EC0" w:rsidRDefault="00546EC0" w:rsidP="00546EC0"/>
              </w:tc>
              <w:tc>
                <w:tcPr>
                  <w:tcW w:w="1227" w:type="dxa"/>
                  <w:shd w:val="clear" w:color="auto" w:fill="auto"/>
                </w:tcPr>
                <w:p w14:paraId="2381F8F8" w14:textId="2DD0BEE6" w:rsidR="00546EC0" w:rsidRPr="00546EC0" w:rsidRDefault="00546EC0" w:rsidP="00546EC0">
                  <w:pPr>
                    <w:jc w:val="center"/>
                  </w:pPr>
                  <w:r>
                    <w:t>ΝΑΙ</w:t>
                  </w:r>
                </w:p>
              </w:tc>
              <w:tc>
                <w:tcPr>
                  <w:tcW w:w="1437" w:type="dxa"/>
                  <w:shd w:val="clear" w:color="auto" w:fill="auto"/>
                </w:tcPr>
                <w:p w14:paraId="4C391A36" w14:textId="77777777" w:rsidR="00546EC0" w:rsidRPr="00546EC0" w:rsidRDefault="00546EC0" w:rsidP="00546EC0"/>
              </w:tc>
            </w:tr>
            <w:tr w:rsidR="00546EC0" w:rsidRPr="00546EC0" w14:paraId="3DA1FFFC" w14:textId="77777777" w:rsidTr="00546EC0">
              <w:trPr>
                <w:trHeight w:val="315"/>
              </w:trPr>
              <w:tc>
                <w:tcPr>
                  <w:tcW w:w="2443" w:type="dxa"/>
                  <w:shd w:val="clear" w:color="auto" w:fill="auto"/>
                </w:tcPr>
                <w:p w14:paraId="72486B0A" w14:textId="77777777" w:rsidR="00546EC0" w:rsidRPr="00546EC0" w:rsidRDefault="00546EC0" w:rsidP="00546EC0">
                  <w:pPr>
                    <w:rPr>
                      <w:b/>
                      <w:sz w:val="18"/>
                      <w:szCs w:val="18"/>
                      <w:u w:val="single"/>
                    </w:rPr>
                  </w:pPr>
                </w:p>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F3F4A9A" w14:textId="77777777" w:rsidR="00546EC0" w:rsidRPr="00546EC0" w:rsidRDefault="00546EC0" w:rsidP="00546EC0">
                  <w:r w:rsidRPr="00546EC0">
                    <w:t>Η λυχνία πάνω στο βραχίονα να μετακινείται καθ’ ύψος αλλά και εγκάρσια (τηλεσκοπικά). Να αναφερθούν όλες οι αντίστοιχες κινήσεις.</w:t>
                  </w:r>
                </w:p>
              </w:tc>
              <w:tc>
                <w:tcPr>
                  <w:tcW w:w="1275" w:type="dxa"/>
                  <w:shd w:val="clear" w:color="auto" w:fill="auto"/>
                </w:tcPr>
                <w:p w14:paraId="1A1DEC69" w14:textId="77777777" w:rsidR="00546EC0" w:rsidRPr="00546EC0" w:rsidRDefault="00546EC0" w:rsidP="00546EC0"/>
              </w:tc>
              <w:tc>
                <w:tcPr>
                  <w:tcW w:w="1227" w:type="dxa"/>
                  <w:shd w:val="clear" w:color="auto" w:fill="auto"/>
                </w:tcPr>
                <w:p w14:paraId="0903324B" w14:textId="3C385080" w:rsidR="00546EC0" w:rsidRPr="00546EC0" w:rsidRDefault="00546EC0" w:rsidP="00546EC0">
                  <w:pPr>
                    <w:jc w:val="center"/>
                  </w:pPr>
                  <w:r>
                    <w:t>ΝΑΙ</w:t>
                  </w:r>
                </w:p>
              </w:tc>
              <w:tc>
                <w:tcPr>
                  <w:tcW w:w="1437" w:type="dxa"/>
                  <w:shd w:val="clear" w:color="auto" w:fill="auto"/>
                </w:tcPr>
                <w:p w14:paraId="5AAD18EC" w14:textId="77777777" w:rsidR="00546EC0" w:rsidRPr="00546EC0" w:rsidRDefault="00546EC0" w:rsidP="00546EC0"/>
              </w:tc>
            </w:tr>
            <w:tr w:rsidR="00546EC0" w:rsidRPr="00546EC0" w14:paraId="296A3F6E" w14:textId="77777777" w:rsidTr="00546EC0">
              <w:trPr>
                <w:trHeight w:val="315"/>
              </w:trPr>
              <w:tc>
                <w:tcPr>
                  <w:tcW w:w="2443" w:type="dxa"/>
                  <w:shd w:val="clear" w:color="auto" w:fill="auto"/>
                </w:tcPr>
                <w:p w14:paraId="0AE62FC1" w14:textId="77777777" w:rsidR="00546EC0" w:rsidRPr="00546EC0" w:rsidRDefault="00546EC0" w:rsidP="00546EC0">
                  <w:pPr>
                    <w:rPr>
                      <w:b/>
                      <w:sz w:val="18"/>
                      <w:szCs w:val="18"/>
                      <w:u w:val="single"/>
                    </w:rPr>
                  </w:pPr>
                </w:p>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BC2C459" w14:textId="77777777" w:rsidR="00546EC0" w:rsidRPr="00546EC0" w:rsidRDefault="00546EC0" w:rsidP="00546EC0">
                  <w:r w:rsidRPr="00546EC0">
                    <w:t xml:space="preserve">Να έχει μέγιστο επιτρεπτό βάρος ασθενούς 200 </w:t>
                  </w:r>
                  <w:r w:rsidRPr="00546EC0">
                    <w:rPr>
                      <w:lang w:val="en-US"/>
                    </w:rPr>
                    <w:t>Kg</w:t>
                  </w:r>
                  <w:r w:rsidRPr="00546EC0">
                    <w:t xml:space="preserve"> τουλάχιστον χωρίς κανένα περιορισμό κινήσεων.</w:t>
                  </w:r>
                </w:p>
              </w:tc>
              <w:tc>
                <w:tcPr>
                  <w:tcW w:w="1275" w:type="dxa"/>
                  <w:shd w:val="clear" w:color="auto" w:fill="auto"/>
                </w:tcPr>
                <w:p w14:paraId="39F35DE1" w14:textId="77777777" w:rsidR="00546EC0" w:rsidRPr="00546EC0" w:rsidRDefault="00546EC0" w:rsidP="00546EC0"/>
              </w:tc>
              <w:tc>
                <w:tcPr>
                  <w:tcW w:w="1227" w:type="dxa"/>
                  <w:shd w:val="clear" w:color="auto" w:fill="auto"/>
                </w:tcPr>
                <w:p w14:paraId="48654885" w14:textId="57751B43" w:rsidR="00546EC0" w:rsidRPr="00546EC0" w:rsidRDefault="00546EC0" w:rsidP="00546EC0">
                  <w:pPr>
                    <w:jc w:val="center"/>
                  </w:pPr>
                  <w:r>
                    <w:t>ΝΑΙ</w:t>
                  </w:r>
                </w:p>
              </w:tc>
              <w:tc>
                <w:tcPr>
                  <w:tcW w:w="1437" w:type="dxa"/>
                  <w:shd w:val="clear" w:color="auto" w:fill="auto"/>
                </w:tcPr>
                <w:p w14:paraId="709BF09A" w14:textId="77777777" w:rsidR="00546EC0" w:rsidRPr="00546EC0" w:rsidRDefault="00546EC0" w:rsidP="00546EC0"/>
              </w:tc>
            </w:tr>
            <w:tr w:rsidR="00546EC0" w:rsidRPr="00546EC0" w14:paraId="7ACDE6A1" w14:textId="77777777" w:rsidTr="00546EC0">
              <w:trPr>
                <w:trHeight w:val="315"/>
              </w:trPr>
              <w:tc>
                <w:tcPr>
                  <w:tcW w:w="2443" w:type="dxa"/>
                  <w:shd w:val="clear" w:color="auto" w:fill="auto"/>
                </w:tcPr>
                <w:p w14:paraId="6C101F9F" w14:textId="77777777" w:rsidR="00546EC0" w:rsidRPr="00546EC0" w:rsidRDefault="00546EC0" w:rsidP="00546EC0">
                  <w:pPr>
                    <w:rPr>
                      <w:b/>
                      <w:sz w:val="18"/>
                      <w:szCs w:val="18"/>
                      <w:u w:val="single"/>
                    </w:rPr>
                  </w:pPr>
                </w:p>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19A0D99" w14:textId="77777777" w:rsidR="00546EC0" w:rsidRPr="00546EC0" w:rsidRDefault="00546EC0" w:rsidP="00546EC0">
                  <w:r w:rsidRPr="00546EC0">
                    <w:t>Να διαθέτει ποδοδιακόπτες ελέγχου για τις κινήσεις της επιφάνειας της τράπεζας (καθ’ ύψος, επιμήκως και εγκάρσια).</w:t>
                  </w:r>
                </w:p>
              </w:tc>
              <w:tc>
                <w:tcPr>
                  <w:tcW w:w="1275" w:type="dxa"/>
                  <w:shd w:val="clear" w:color="auto" w:fill="auto"/>
                </w:tcPr>
                <w:p w14:paraId="4E0883B8" w14:textId="77777777" w:rsidR="00546EC0" w:rsidRPr="00546EC0" w:rsidRDefault="00546EC0" w:rsidP="00546EC0"/>
              </w:tc>
              <w:tc>
                <w:tcPr>
                  <w:tcW w:w="1227" w:type="dxa"/>
                  <w:shd w:val="clear" w:color="auto" w:fill="auto"/>
                </w:tcPr>
                <w:p w14:paraId="37B1FB37" w14:textId="42A3AE3C" w:rsidR="00546EC0" w:rsidRPr="00546EC0" w:rsidRDefault="00546EC0" w:rsidP="00546EC0">
                  <w:pPr>
                    <w:jc w:val="center"/>
                  </w:pPr>
                  <w:r>
                    <w:t>ΝΑΙ</w:t>
                  </w:r>
                </w:p>
              </w:tc>
              <w:tc>
                <w:tcPr>
                  <w:tcW w:w="1437" w:type="dxa"/>
                  <w:shd w:val="clear" w:color="auto" w:fill="auto"/>
                </w:tcPr>
                <w:p w14:paraId="41FF50DC" w14:textId="77777777" w:rsidR="00546EC0" w:rsidRPr="00546EC0" w:rsidRDefault="00546EC0" w:rsidP="00546EC0"/>
              </w:tc>
            </w:tr>
            <w:tr w:rsidR="00546EC0" w:rsidRPr="00546EC0" w14:paraId="684A61CE" w14:textId="77777777" w:rsidTr="00546EC0">
              <w:trPr>
                <w:trHeight w:val="315"/>
              </w:trPr>
              <w:tc>
                <w:tcPr>
                  <w:tcW w:w="2443" w:type="dxa"/>
                  <w:shd w:val="clear" w:color="auto" w:fill="auto"/>
                </w:tcPr>
                <w:p w14:paraId="48159F1B" w14:textId="77777777" w:rsidR="00546EC0" w:rsidRPr="00546EC0" w:rsidRDefault="00546EC0" w:rsidP="00546EC0">
                  <w:pPr>
                    <w:rPr>
                      <w:b/>
                      <w:sz w:val="18"/>
                      <w:szCs w:val="18"/>
                      <w:u w:val="single"/>
                    </w:rPr>
                  </w:pPr>
                </w:p>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085A8F4" w14:textId="77777777" w:rsidR="00546EC0" w:rsidRPr="00546EC0" w:rsidRDefault="00546EC0" w:rsidP="00546EC0">
                  <w:r w:rsidRPr="00546EC0">
                    <w:t>Όλες οι παραπάνω μετατοπίσεις της επιφάνειας να ελέγχονται από ηλεκτρομαγνητικά φρένα.</w:t>
                  </w:r>
                </w:p>
              </w:tc>
              <w:tc>
                <w:tcPr>
                  <w:tcW w:w="1275" w:type="dxa"/>
                  <w:shd w:val="clear" w:color="auto" w:fill="auto"/>
                </w:tcPr>
                <w:p w14:paraId="22AF3976" w14:textId="77777777" w:rsidR="00546EC0" w:rsidRPr="00546EC0" w:rsidRDefault="00546EC0" w:rsidP="00546EC0"/>
              </w:tc>
              <w:tc>
                <w:tcPr>
                  <w:tcW w:w="1227" w:type="dxa"/>
                  <w:shd w:val="clear" w:color="auto" w:fill="auto"/>
                </w:tcPr>
                <w:p w14:paraId="373C2CC6" w14:textId="1C6005EC" w:rsidR="00546EC0" w:rsidRPr="00546EC0" w:rsidRDefault="00546EC0" w:rsidP="00546EC0">
                  <w:pPr>
                    <w:jc w:val="center"/>
                  </w:pPr>
                  <w:r>
                    <w:t>ΝΑΙ</w:t>
                  </w:r>
                </w:p>
              </w:tc>
              <w:tc>
                <w:tcPr>
                  <w:tcW w:w="1437" w:type="dxa"/>
                  <w:shd w:val="clear" w:color="auto" w:fill="auto"/>
                </w:tcPr>
                <w:p w14:paraId="1A8E8328" w14:textId="77777777" w:rsidR="00546EC0" w:rsidRPr="00546EC0" w:rsidRDefault="00546EC0" w:rsidP="00546EC0"/>
              </w:tc>
            </w:tr>
            <w:tr w:rsidR="00546EC0" w:rsidRPr="00546EC0" w14:paraId="6049FC4E" w14:textId="77777777" w:rsidTr="00546EC0">
              <w:trPr>
                <w:trHeight w:val="315"/>
              </w:trPr>
              <w:tc>
                <w:tcPr>
                  <w:tcW w:w="2443" w:type="dxa"/>
                  <w:shd w:val="clear" w:color="auto" w:fill="auto"/>
                </w:tcPr>
                <w:p w14:paraId="08971898" w14:textId="77777777" w:rsidR="00546EC0" w:rsidRPr="00546EC0" w:rsidRDefault="00546EC0" w:rsidP="00546EC0">
                  <w:pPr>
                    <w:rPr>
                      <w:b/>
                      <w:sz w:val="18"/>
                      <w:szCs w:val="18"/>
                      <w:u w:val="single"/>
                    </w:rPr>
                  </w:pPr>
                </w:p>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7974341" w14:textId="77777777" w:rsidR="00546EC0" w:rsidRPr="00546EC0" w:rsidRDefault="00546EC0" w:rsidP="00546EC0">
                  <w:r w:rsidRPr="00546EC0">
                    <w:t xml:space="preserve">Να διαθέτει </w:t>
                  </w:r>
                  <w:r w:rsidRPr="00546EC0">
                    <w:rPr>
                      <w:lang w:val="en-US"/>
                    </w:rPr>
                    <w:t>bucky</w:t>
                  </w:r>
                  <w:r w:rsidRPr="00546EC0">
                    <w:t xml:space="preserve"> που να δέχεται κασέτες όλων των διαστάσεων από  13 </w:t>
                  </w:r>
                  <w:r w:rsidRPr="00546EC0">
                    <w:rPr>
                      <w:lang w:val="en-US"/>
                    </w:rPr>
                    <w:t>x</w:t>
                  </w:r>
                  <w:r w:rsidRPr="00546EC0">
                    <w:t xml:space="preserve"> 18 </w:t>
                  </w:r>
                  <w:r w:rsidRPr="00546EC0">
                    <w:rPr>
                      <w:lang w:val="en-US"/>
                    </w:rPr>
                    <w:t>cm</w:t>
                  </w:r>
                  <w:r w:rsidRPr="00546EC0">
                    <w:t xml:space="preserve"> έως 35 </w:t>
                  </w:r>
                  <w:r w:rsidRPr="00546EC0">
                    <w:rPr>
                      <w:lang w:val="en-US"/>
                    </w:rPr>
                    <w:t>x</w:t>
                  </w:r>
                  <w:r w:rsidRPr="00546EC0">
                    <w:t xml:space="preserve"> 43 </w:t>
                  </w:r>
                  <w:r w:rsidRPr="00546EC0">
                    <w:rPr>
                      <w:lang w:val="en-US"/>
                    </w:rPr>
                    <w:t>cm</w:t>
                  </w:r>
                  <w:r w:rsidRPr="00546EC0">
                    <w:t>.</w:t>
                  </w:r>
                </w:p>
              </w:tc>
              <w:tc>
                <w:tcPr>
                  <w:tcW w:w="1275" w:type="dxa"/>
                  <w:shd w:val="clear" w:color="auto" w:fill="auto"/>
                </w:tcPr>
                <w:p w14:paraId="70FBEBC1" w14:textId="77777777" w:rsidR="00546EC0" w:rsidRPr="00546EC0" w:rsidRDefault="00546EC0" w:rsidP="00546EC0"/>
              </w:tc>
              <w:tc>
                <w:tcPr>
                  <w:tcW w:w="1227" w:type="dxa"/>
                  <w:shd w:val="clear" w:color="auto" w:fill="auto"/>
                </w:tcPr>
                <w:p w14:paraId="0B902E79" w14:textId="2ACFE535" w:rsidR="00546EC0" w:rsidRPr="00546EC0" w:rsidRDefault="00546EC0" w:rsidP="00546EC0">
                  <w:pPr>
                    <w:jc w:val="center"/>
                  </w:pPr>
                  <w:r>
                    <w:t>ΝΑΙ</w:t>
                  </w:r>
                </w:p>
              </w:tc>
              <w:tc>
                <w:tcPr>
                  <w:tcW w:w="1437" w:type="dxa"/>
                  <w:shd w:val="clear" w:color="auto" w:fill="auto"/>
                </w:tcPr>
                <w:p w14:paraId="3553860A" w14:textId="77777777" w:rsidR="00546EC0" w:rsidRPr="00546EC0" w:rsidRDefault="00546EC0" w:rsidP="00546EC0"/>
              </w:tc>
            </w:tr>
            <w:tr w:rsidR="00546EC0" w:rsidRPr="00546EC0" w14:paraId="63EEFBCA" w14:textId="77777777" w:rsidTr="00546EC0">
              <w:trPr>
                <w:trHeight w:val="315"/>
              </w:trPr>
              <w:tc>
                <w:tcPr>
                  <w:tcW w:w="2443" w:type="dxa"/>
                  <w:shd w:val="clear" w:color="auto" w:fill="auto"/>
                </w:tcPr>
                <w:p w14:paraId="116131E7" w14:textId="77777777" w:rsidR="00546EC0" w:rsidRPr="00546EC0" w:rsidRDefault="00546EC0" w:rsidP="00546EC0">
                  <w:pPr>
                    <w:rPr>
                      <w:b/>
                      <w:sz w:val="18"/>
                      <w:szCs w:val="18"/>
                      <w:u w:val="single"/>
                    </w:rPr>
                  </w:pPr>
                </w:p>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8C41E2B" w14:textId="77777777" w:rsidR="00546EC0" w:rsidRPr="00546EC0" w:rsidRDefault="00546EC0" w:rsidP="00546EC0">
                  <w:r w:rsidRPr="00546EC0">
                    <w:t>Να διαθέτει ταλαντούμενο διάφραγμα (</w:t>
                  </w:r>
                  <w:r w:rsidRPr="00546EC0">
                    <w:rPr>
                      <w:lang w:val="en-US"/>
                    </w:rPr>
                    <w:t>grid</w:t>
                  </w:r>
                  <w:r w:rsidRPr="00546EC0">
                    <w:t>).</w:t>
                  </w:r>
                </w:p>
              </w:tc>
              <w:tc>
                <w:tcPr>
                  <w:tcW w:w="1275" w:type="dxa"/>
                  <w:shd w:val="clear" w:color="auto" w:fill="auto"/>
                </w:tcPr>
                <w:p w14:paraId="76C63AC0" w14:textId="77777777" w:rsidR="00546EC0" w:rsidRPr="00546EC0" w:rsidRDefault="00546EC0" w:rsidP="00546EC0"/>
              </w:tc>
              <w:tc>
                <w:tcPr>
                  <w:tcW w:w="1227" w:type="dxa"/>
                  <w:shd w:val="clear" w:color="auto" w:fill="auto"/>
                </w:tcPr>
                <w:p w14:paraId="2DC8BD81" w14:textId="0498FE1F" w:rsidR="00546EC0" w:rsidRPr="00546EC0" w:rsidRDefault="00546EC0" w:rsidP="00546EC0">
                  <w:pPr>
                    <w:jc w:val="center"/>
                  </w:pPr>
                  <w:r>
                    <w:t>ΝΑΙ</w:t>
                  </w:r>
                </w:p>
              </w:tc>
              <w:tc>
                <w:tcPr>
                  <w:tcW w:w="1437" w:type="dxa"/>
                  <w:shd w:val="clear" w:color="auto" w:fill="auto"/>
                </w:tcPr>
                <w:p w14:paraId="091ACB1E" w14:textId="77777777" w:rsidR="00546EC0" w:rsidRPr="00546EC0" w:rsidRDefault="00546EC0" w:rsidP="00546EC0"/>
              </w:tc>
            </w:tr>
            <w:tr w:rsidR="00546EC0" w:rsidRPr="00546EC0" w14:paraId="4D6AF017" w14:textId="77777777" w:rsidTr="00546EC0">
              <w:trPr>
                <w:trHeight w:val="315"/>
              </w:trPr>
              <w:tc>
                <w:tcPr>
                  <w:tcW w:w="2443" w:type="dxa"/>
                  <w:shd w:val="clear" w:color="auto" w:fill="auto"/>
                </w:tcPr>
                <w:p w14:paraId="623E4F92" w14:textId="77777777" w:rsidR="00546EC0" w:rsidRPr="00546EC0" w:rsidRDefault="00546EC0" w:rsidP="00546EC0">
                  <w:pPr>
                    <w:rPr>
                      <w:b/>
                      <w:sz w:val="18"/>
                      <w:szCs w:val="18"/>
                      <w:u w:val="single"/>
                    </w:rPr>
                  </w:pPr>
                </w:p>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B7F700E" w14:textId="77777777" w:rsidR="00546EC0" w:rsidRPr="00546EC0" w:rsidRDefault="00546EC0" w:rsidP="00546EC0">
                  <w:r w:rsidRPr="00546EC0">
                    <w:t xml:space="preserve">Να διαθέτει θάλαμο ιονισμού τριών πεδίων για συνεργασία με το </w:t>
                  </w:r>
                  <w:r w:rsidRPr="00546EC0">
                    <w:rPr>
                      <w:lang w:val="en-US"/>
                    </w:rPr>
                    <w:t>AEC</w:t>
                  </w:r>
                  <w:r w:rsidRPr="00546EC0">
                    <w:t xml:space="preserve"> της γεννήτριας.</w:t>
                  </w:r>
                </w:p>
              </w:tc>
              <w:tc>
                <w:tcPr>
                  <w:tcW w:w="1275" w:type="dxa"/>
                  <w:shd w:val="clear" w:color="auto" w:fill="auto"/>
                </w:tcPr>
                <w:p w14:paraId="32FA7EA9" w14:textId="77777777" w:rsidR="00546EC0" w:rsidRPr="00546EC0" w:rsidRDefault="00546EC0" w:rsidP="00546EC0"/>
              </w:tc>
              <w:tc>
                <w:tcPr>
                  <w:tcW w:w="1227" w:type="dxa"/>
                  <w:shd w:val="clear" w:color="auto" w:fill="auto"/>
                </w:tcPr>
                <w:p w14:paraId="4ED9EE5D" w14:textId="7C5992E5" w:rsidR="00546EC0" w:rsidRPr="00546EC0" w:rsidRDefault="00546EC0" w:rsidP="00546EC0">
                  <w:pPr>
                    <w:jc w:val="center"/>
                  </w:pPr>
                  <w:r>
                    <w:t>ΝΑΙ</w:t>
                  </w:r>
                </w:p>
              </w:tc>
              <w:tc>
                <w:tcPr>
                  <w:tcW w:w="1437" w:type="dxa"/>
                  <w:shd w:val="clear" w:color="auto" w:fill="auto"/>
                </w:tcPr>
                <w:p w14:paraId="199A3EE1" w14:textId="77777777" w:rsidR="00546EC0" w:rsidRPr="00546EC0" w:rsidRDefault="00546EC0" w:rsidP="00546EC0"/>
              </w:tc>
            </w:tr>
            <w:tr w:rsidR="00546EC0" w:rsidRPr="00546EC0" w14:paraId="0E9D044E" w14:textId="77777777" w:rsidTr="00546EC0">
              <w:trPr>
                <w:trHeight w:val="315"/>
              </w:trPr>
              <w:tc>
                <w:tcPr>
                  <w:tcW w:w="2443" w:type="dxa"/>
                  <w:shd w:val="clear" w:color="auto" w:fill="auto"/>
                </w:tcPr>
                <w:p w14:paraId="1A897E98" w14:textId="77777777" w:rsidR="00546EC0" w:rsidRPr="00546EC0" w:rsidRDefault="00546EC0" w:rsidP="00546EC0">
                  <w:pPr>
                    <w:rPr>
                      <w:b/>
                      <w:u w:val="single"/>
                      <w:lang w:val="en-US"/>
                    </w:rPr>
                  </w:pPr>
                  <w:r w:rsidRPr="00546EC0">
                    <w:rPr>
                      <w:b/>
                      <w:u w:val="single"/>
                    </w:rPr>
                    <w:t xml:space="preserve">ΟΡΘΙΟ </w:t>
                  </w:r>
                  <w:r w:rsidRPr="00546EC0">
                    <w:rPr>
                      <w:b/>
                      <w:u w:val="single"/>
                      <w:lang w:val="en-US"/>
                    </w:rPr>
                    <w:t>BUCKY</w:t>
                  </w:r>
                </w:p>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7CA57B3" w14:textId="77777777" w:rsidR="00546EC0" w:rsidRPr="00546EC0" w:rsidRDefault="00546EC0" w:rsidP="00546EC0">
                  <w:r w:rsidRPr="00546EC0">
                    <w:t xml:space="preserve">Να δέχεται κασέτες όλων των διαστάσεων από 13 </w:t>
                  </w:r>
                  <w:r w:rsidRPr="00546EC0">
                    <w:rPr>
                      <w:lang w:val="en-US"/>
                    </w:rPr>
                    <w:t>x</w:t>
                  </w:r>
                  <w:r w:rsidRPr="00546EC0">
                    <w:t xml:space="preserve"> 18 </w:t>
                  </w:r>
                  <w:r w:rsidRPr="00546EC0">
                    <w:rPr>
                      <w:lang w:val="en-US"/>
                    </w:rPr>
                    <w:t>cm</w:t>
                  </w:r>
                  <w:r w:rsidRPr="00546EC0">
                    <w:t xml:space="preserve"> έως 35 </w:t>
                  </w:r>
                  <w:r w:rsidRPr="00546EC0">
                    <w:rPr>
                      <w:lang w:val="en-US"/>
                    </w:rPr>
                    <w:t>x</w:t>
                  </w:r>
                  <w:r w:rsidRPr="00546EC0">
                    <w:t xml:space="preserve"> 43 </w:t>
                  </w:r>
                  <w:r w:rsidRPr="00546EC0">
                    <w:rPr>
                      <w:lang w:val="en-US"/>
                    </w:rPr>
                    <w:t>cm</w:t>
                  </w:r>
                  <w:r w:rsidRPr="00546EC0">
                    <w:t>.</w:t>
                  </w:r>
                </w:p>
              </w:tc>
              <w:tc>
                <w:tcPr>
                  <w:tcW w:w="1275" w:type="dxa"/>
                  <w:shd w:val="clear" w:color="auto" w:fill="auto"/>
                </w:tcPr>
                <w:p w14:paraId="189336A3" w14:textId="77777777" w:rsidR="00546EC0" w:rsidRPr="00546EC0" w:rsidRDefault="00546EC0" w:rsidP="00546EC0"/>
              </w:tc>
              <w:tc>
                <w:tcPr>
                  <w:tcW w:w="1227" w:type="dxa"/>
                  <w:shd w:val="clear" w:color="auto" w:fill="auto"/>
                </w:tcPr>
                <w:p w14:paraId="62A3BF10" w14:textId="13655EC5" w:rsidR="00546EC0" w:rsidRPr="00546EC0" w:rsidRDefault="00546EC0" w:rsidP="00546EC0">
                  <w:pPr>
                    <w:jc w:val="center"/>
                  </w:pPr>
                  <w:r>
                    <w:t>ΝΑΙ</w:t>
                  </w:r>
                </w:p>
              </w:tc>
              <w:tc>
                <w:tcPr>
                  <w:tcW w:w="1437" w:type="dxa"/>
                  <w:shd w:val="clear" w:color="auto" w:fill="auto"/>
                </w:tcPr>
                <w:p w14:paraId="3EE5BD54" w14:textId="77777777" w:rsidR="00546EC0" w:rsidRPr="00546EC0" w:rsidRDefault="00546EC0" w:rsidP="00546EC0"/>
              </w:tc>
            </w:tr>
            <w:tr w:rsidR="00546EC0" w:rsidRPr="00546EC0" w14:paraId="428AF09F" w14:textId="77777777" w:rsidTr="00546EC0">
              <w:trPr>
                <w:trHeight w:val="315"/>
              </w:trPr>
              <w:tc>
                <w:tcPr>
                  <w:tcW w:w="2443" w:type="dxa"/>
                  <w:shd w:val="clear" w:color="auto" w:fill="auto"/>
                </w:tcPr>
                <w:p w14:paraId="38BACE12" w14:textId="77777777" w:rsidR="00546EC0" w:rsidRPr="00546EC0" w:rsidRDefault="00546EC0" w:rsidP="00546EC0">
                  <w:pPr>
                    <w:rPr>
                      <w:b/>
                      <w:u w:val="single"/>
                    </w:rPr>
                  </w:pPr>
                </w:p>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180690B" w14:textId="77777777" w:rsidR="00546EC0" w:rsidRPr="00546EC0" w:rsidRDefault="00546EC0" w:rsidP="00546EC0">
                  <w:r w:rsidRPr="00546EC0">
                    <w:t>Η εισαγωγή των  κασετών να γίνεται ανάλογα τις χωροταξικές ανάγκες του χώρου εγκατάστασης είτε από δεξιά είτε από αριστερά.</w:t>
                  </w:r>
                </w:p>
              </w:tc>
              <w:tc>
                <w:tcPr>
                  <w:tcW w:w="1275" w:type="dxa"/>
                  <w:shd w:val="clear" w:color="auto" w:fill="auto"/>
                </w:tcPr>
                <w:p w14:paraId="664AC966" w14:textId="77777777" w:rsidR="00546EC0" w:rsidRPr="00546EC0" w:rsidRDefault="00546EC0" w:rsidP="00546EC0"/>
              </w:tc>
              <w:tc>
                <w:tcPr>
                  <w:tcW w:w="1227" w:type="dxa"/>
                  <w:shd w:val="clear" w:color="auto" w:fill="auto"/>
                </w:tcPr>
                <w:p w14:paraId="5E1D3860" w14:textId="32F15D8B" w:rsidR="00546EC0" w:rsidRPr="00546EC0" w:rsidRDefault="00546EC0" w:rsidP="00546EC0">
                  <w:pPr>
                    <w:jc w:val="center"/>
                  </w:pPr>
                  <w:r>
                    <w:t>ΝΑΙ</w:t>
                  </w:r>
                </w:p>
              </w:tc>
              <w:tc>
                <w:tcPr>
                  <w:tcW w:w="1437" w:type="dxa"/>
                  <w:shd w:val="clear" w:color="auto" w:fill="auto"/>
                </w:tcPr>
                <w:p w14:paraId="2208B16A" w14:textId="77777777" w:rsidR="00546EC0" w:rsidRPr="00546EC0" w:rsidRDefault="00546EC0" w:rsidP="00546EC0"/>
              </w:tc>
            </w:tr>
            <w:tr w:rsidR="00546EC0" w:rsidRPr="00546EC0" w14:paraId="417C8EF7" w14:textId="77777777" w:rsidTr="00546EC0">
              <w:trPr>
                <w:trHeight w:val="315"/>
              </w:trPr>
              <w:tc>
                <w:tcPr>
                  <w:tcW w:w="2443" w:type="dxa"/>
                  <w:shd w:val="clear" w:color="auto" w:fill="auto"/>
                </w:tcPr>
                <w:p w14:paraId="673DD7AE" w14:textId="77777777" w:rsidR="00546EC0" w:rsidRPr="00546EC0" w:rsidRDefault="00546EC0" w:rsidP="00546EC0">
                  <w:pPr>
                    <w:rPr>
                      <w:b/>
                      <w:u w:val="single"/>
                    </w:rPr>
                  </w:pPr>
                </w:p>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A8818D5" w14:textId="77777777" w:rsidR="00546EC0" w:rsidRPr="00546EC0" w:rsidRDefault="00546EC0" w:rsidP="00546EC0">
                  <w:r w:rsidRPr="00546EC0">
                    <w:t>Να διαθέτει ταλαντούμενο διάφραγμα (</w:t>
                  </w:r>
                  <w:r w:rsidRPr="00546EC0">
                    <w:rPr>
                      <w:lang w:val="en-US"/>
                    </w:rPr>
                    <w:t>grid</w:t>
                  </w:r>
                  <w:r w:rsidRPr="00546EC0">
                    <w:t>).</w:t>
                  </w:r>
                </w:p>
              </w:tc>
              <w:tc>
                <w:tcPr>
                  <w:tcW w:w="1275" w:type="dxa"/>
                  <w:shd w:val="clear" w:color="auto" w:fill="auto"/>
                </w:tcPr>
                <w:p w14:paraId="622D8F6C" w14:textId="77777777" w:rsidR="00546EC0" w:rsidRPr="00546EC0" w:rsidRDefault="00546EC0" w:rsidP="00546EC0"/>
              </w:tc>
              <w:tc>
                <w:tcPr>
                  <w:tcW w:w="1227" w:type="dxa"/>
                  <w:shd w:val="clear" w:color="auto" w:fill="auto"/>
                </w:tcPr>
                <w:p w14:paraId="08E41F98" w14:textId="709E7D40" w:rsidR="00546EC0" w:rsidRPr="00546EC0" w:rsidRDefault="00546EC0" w:rsidP="00546EC0">
                  <w:pPr>
                    <w:jc w:val="center"/>
                  </w:pPr>
                  <w:r>
                    <w:t>ΝΑΙ</w:t>
                  </w:r>
                </w:p>
              </w:tc>
              <w:tc>
                <w:tcPr>
                  <w:tcW w:w="1437" w:type="dxa"/>
                  <w:shd w:val="clear" w:color="auto" w:fill="auto"/>
                </w:tcPr>
                <w:p w14:paraId="329CB946" w14:textId="77777777" w:rsidR="00546EC0" w:rsidRPr="00546EC0" w:rsidRDefault="00546EC0" w:rsidP="00546EC0"/>
              </w:tc>
            </w:tr>
            <w:tr w:rsidR="00546EC0" w:rsidRPr="00546EC0" w14:paraId="6DB8D08B" w14:textId="77777777" w:rsidTr="00546EC0">
              <w:trPr>
                <w:trHeight w:val="315"/>
              </w:trPr>
              <w:tc>
                <w:tcPr>
                  <w:tcW w:w="2443" w:type="dxa"/>
                  <w:shd w:val="clear" w:color="auto" w:fill="auto"/>
                </w:tcPr>
                <w:p w14:paraId="62858015" w14:textId="77777777" w:rsidR="00546EC0" w:rsidRPr="00546EC0" w:rsidRDefault="00546EC0" w:rsidP="00546EC0">
                  <w:pPr>
                    <w:rPr>
                      <w:b/>
                      <w:u w:val="single"/>
                    </w:rPr>
                  </w:pPr>
                </w:p>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68F841D" w14:textId="77777777" w:rsidR="00546EC0" w:rsidRPr="00546EC0" w:rsidRDefault="00546EC0" w:rsidP="00546EC0">
                  <w:r w:rsidRPr="00546EC0">
                    <w:t xml:space="preserve">Να διαθέτει θάλαμο ιονισμού 3 πεδίων για συνεργασία του με το </w:t>
                  </w:r>
                  <w:r w:rsidRPr="00546EC0">
                    <w:rPr>
                      <w:lang w:val="en-US"/>
                    </w:rPr>
                    <w:t>AEC</w:t>
                  </w:r>
                  <w:r w:rsidRPr="00546EC0">
                    <w:t xml:space="preserve"> της γεννήτριας.</w:t>
                  </w:r>
                </w:p>
              </w:tc>
              <w:tc>
                <w:tcPr>
                  <w:tcW w:w="1275" w:type="dxa"/>
                  <w:shd w:val="clear" w:color="auto" w:fill="auto"/>
                </w:tcPr>
                <w:p w14:paraId="3ACC283F" w14:textId="77777777" w:rsidR="00546EC0" w:rsidRPr="00546EC0" w:rsidRDefault="00546EC0" w:rsidP="00546EC0"/>
              </w:tc>
              <w:tc>
                <w:tcPr>
                  <w:tcW w:w="1227" w:type="dxa"/>
                  <w:shd w:val="clear" w:color="auto" w:fill="auto"/>
                </w:tcPr>
                <w:p w14:paraId="4530DF50" w14:textId="0B3805B3" w:rsidR="00546EC0" w:rsidRPr="00546EC0" w:rsidRDefault="00546EC0" w:rsidP="00546EC0">
                  <w:pPr>
                    <w:jc w:val="center"/>
                  </w:pPr>
                  <w:r>
                    <w:t>ΝΑΙ</w:t>
                  </w:r>
                </w:p>
              </w:tc>
              <w:tc>
                <w:tcPr>
                  <w:tcW w:w="1437" w:type="dxa"/>
                  <w:shd w:val="clear" w:color="auto" w:fill="auto"/>
                </w:tcPr>
                <w:p w14:paraId="7EF3E583" w14:textId="77777777" w:rsidR="00546EC0" w:rsidRPr="00546EC0" w:rsidRDefault="00546EC0" w:rsidP="00546EC0"/>
              </w:tc>
            </w:tr>
            <w:tr w:rsidR="00546EC0" w:rsidRPr="00546EC0" w14:paraId="383423B7" w14:textId="77777777" w:rsidTr="00546EC0">
              <w:trPr>
                <w:trHeight w:val="315"/>
              </w:trPr>
              <w:tc>
                <w:tcPr>
                  <w:tcW w:w="2443" w:type="dxa"/>
                  <w:shd w:val="clear" w:color="auto" w:fill="auto"/>
                </w:tcPr>
                <w:p w14:paraId="66254B5F" w14:textId="77777777" w:rsidR="00546EC0" w:rsidRPr="00546EC0" w:rsidRDefault="00546EC0" w:rsidP="00546EC0">
                  <w:pPr>
                    <w:rPr>
                      <w:b/>
                      <w:u w:val="single"/>
                    </w:rPr>
                  </w:pPr>
                </w:p>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FC9647D" w14:textId="77777777" w:rsidR="00546EC0" w:rsidRPr="00546EC0" w:rsidRDefault="00546EC0" w:rsidP="00546EC0">
                  <w:r w:rsidRPr="00546EC0">
                    <w:t xml:space="preserve">Να διαθέτει κατακόρυφη μετακίνηση τουλάχιστον 120 </w:t>
                  </w:r>
                  <w:r w:rsidRPr="00546EC0">
                    <w:rPr>
                      <w:lang w:val="en-US"/>
                    </w:rPr>
                    <w:t>cm</w:t>
                  </w:r>
                  <w:r w:rsidRPr="00546EC0">
                    <w:t>.</w:t>
                  </w:r>
                </w:p>
              </w:tc>
              <w:tc>
                <w:tcPr>
                  <w:tcW w:w="1275" w:type="dxa"/>
                  <w:shd w:val="clear" w:color="auto" w:fill="auto"/>
                </w:tcPr>
                <w:p w14:paraId="2C20D53F" w14:textId="77777777" w:rsidR="00546EC0" w:rsidRPr="00546EC0" w:rsidRDefault="00546EC0" w:rsidP="00546EC0"/>
              </w:tc>
              <w:tc>
                <w:tcPr>
                  <w:tcW w:w="1227" w:type="dxa"/>
                  <w:shd w:val="clear" w:color="auto" w:fill="auto"/>
                </w:tcPr>
                <w:p w14:paraId="02A19075" w14:textId="7F3F6AD5" w:rsidR="00546EC0" w:rsidRPr="00546EC0" w:rsidRDefault="00546EC0" w:rsidP="00546EC0">
                  <w:pPr>
                    <w:jc w:val="center"/>
                  </w:pPr>
                  <w:r>
                    <w:t>ΝΑΙ</w:t>
                  </w:r>
                </w:p>
              </w:tc>
              <w:tc>
                <w:tcPr>
                  <w:tcW w:w="1437" w:type="dxa"/>
                  <w:shd w:val="clear" w:color="auto" w:fill="auto"/>
                </w:tcPr>
                <w:p w14:paraId="0B2F7F52" w14:textId="77777777" w:rsidR="00546EC0" w:rsidRPr="00546EC0" w:rsidRDefault="00546EC0" w:rsidP="00546EC0"/>
              </w:tc>
            </w:tr>
            <w:tr w:rsidR="00546EC0" w:rsidRPr="00546EC0" w14:paraId="1B491925" w14:textId="77777777" w:rsidTr="00546EC0">
              <w:trPr>
                <w:trHeight w:val="315"/>
              </w:trPr>
              <w:tc>
                <w:tcPr>
                  <w:tcW w:w="2443" w:type="dxa"/>
                  <w:shd w:val="clear" w:color="auto" w:fill="auto"/>
                </w:tcPr>
                <w:p w14:paraId="434AF36B" w14:textId="77777777" w:rsidR="00546EC0" w:rsidRPr="00546EC0" w:rsidRDefault="00546EC0" w:rsidP="00546EC0">
                  <w:pPr>
                    <w:rPr>
                      <w:b/>
                      <w:u w:val="single"/>
                    </w:rPr>
                  </w:pPr>
                  <w:r w:rsidRPr="00546EC0">
                    <w:rPr>
                      <w:b/>
                      <w:u w:val="single"/>
                    </w:rPr>
                    <w:t>ΓΕΝΙΚΑ ΧΑΡΑΚΤΗΡΙΣΤΙΚΑ</w:t>
                  </w:r>
                </w:p>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D693985" w14:textId="77777777" w:rsidR="00546EC0" w:rsidRPr="00546EC0" w:rsidRDefault="00546EC0" w:rsidP="00546EC0">
                  <w:r w:rsidRPr="00546EC0">
                    <w:t>Ο ζητούμενος εξοπλισμός θα πρέπει να είναι πλήρης, απολύτως καινούργιος (αμεταχείριστος), άριστης αντοχής, σύγχρονης τεχνολογίας, κατάλληλος για χρήση σε κέντρο υγείας και να περιλαμβάνει όλα τα εξαρτήματα που απαιτούνται για την πλήρη εκμετάλλευση των δυνατοτήτων του.</w:t>
                  </w:r>
                </w:p>
              </w:tc>
              <w:tc>
                <w:tcPr>
                  <w:tcW w:w="1275" w:type="dxa"/>
                  <w:shd w:val="clear" w:color="auto" w:fill="auto"/>
                </w:tcPr>
                <w:p w14:paraId="38D08181" w14:textId="77777777" w:rsidR="00546EC0" w:rsidRPr="00546EC0" w:rsidRDefault="00546EC0" w:rsidP="00546EC0"/>
              </w:tc>
              <w:tc>
                <w:tcPr>
                  <w:tcW w:w="1227" w:type="dxa"/>
                  <w:shd w:val="clear" w:color="auto" w:fill="auto"/>
                </w:tcPr>
                <w:p w14:paraId="3204F1B4" w14:textId="3EF2602B" w:rsidR="00546EC0" w:rsidRPr="00546EC0" w:rsidRDefault="00546EC0" w:rsidP="00546EC0">
                  <w:pPr>
                    <w:jc w:val="center"/>
                  </w:pPr>
                  <w:r>
                    <w:t>ΝΑΙ</w:t>
                  </w:r>
                </w:p>
              </w:tc>
              <w:tc>
                <w:tcPr>
                  <w:tcW w:w="1437" w:type="dxa"/>
                  <w:shd w:val="clear" w:color="auto" w:fill="auto"/>
                </w:tcPr>
                <w:p w14:paraId="02B956F1" w14:textId="77777777" w:rsidR="00546EC0" w:rsidRPr="00546EC0" w:rsidRDefault="00546EC0" w:rsidP="00546EC0"/>
              </w:tc>
            </w:tr>
            <w:tr w:rsidR="00546EC0" w:rsidRPr="00546EC0" w14:paraId="6FA1CB0F" w14:textId="77777777" w:rsidTr="00546EC0">
              <w:trPr>
                <w:trHeight w:val="315"/>
              </w:trPr>
              <w:tc>
                <w:tcPr>
                  <w:tcW w:w="2443" w:type="dxa"/>
                  <w:shd w:val="clear" w:color="auto" w:fill="auto"/>
                </w:tcPr>
                <w:p w14:paraId="5E565FC2" w14:textId="77777777" w:rsidR="00546EC0" w:rsidRPr="00546EC0" w:rsidRDefault="00546EC0" w:rsidP="00546EC0">
                  <w:pPr>
                    <w:rPr>
                      <w:b/>
                      <w:u w:val="single"/>
                    </w:rPr>
                  </w:pPr>
                </w:p>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2A4729D" w14:textId="77777777" w:rsidR="00546EC0" w:rsidRPr="00546EC0" w:rsidRDefault="00546EC0" w:rsidP="00546EC0">
                  <w:r w:rsidRPr="00546EC0">
                    <w:t xml:space="preserve">Να είναι εύχρηστος, παρέχοντας τη μέγιστη δυνατή ασφάλεια και </w:t>
                  </w:r>
                  <w:r w:rsidRPr="00546EC0">
                    <w:lastRenderedPageBreak/>
                    <w:t>προστασία ασθενούς, χρηστών και περιβάλλοντος.</w:t>
                  </w:r>
                </w:p>
              </w:tc>
              <w:tc>
                <w:tcPr>
                  <w:tcW w:w="1275" w:type="dxa"/>
                  <w:shd w:val="clear" w:color="auto" w:fill="auto"/>
                </w:tcPr>
                <w:p w14:paraId="69CDC268" w14:textId="77777777" w:rsidR="00546EC0" w:rsidRPr="00546EC0" w:rsidRDefault="00546EC0" w:rsidP="00546EC0"/>
              </w:tc>
              <w:tc>
                <w:tcPr>
                  <w:tcW w:w="1227" w:type="dxa"/>
                  <w:shd w:val="clear" w:color="auto" w:fill="auto"/>
                </w:tcPr>
                <w:p w14:paraId="15A7F3AA" w14:textId="736035F2" w:rsidR="00546EC0" w:rsidRPr="00546EC0" w:rsidRDefault="00546EC0" w:rsidP="00546EC0">
                  <w:pPr>
                    <w:jc w:val="center"/>
                  </w:pPr>
                  <w:r>
                    <w:t>ΝΑΙ</w:t>
                  </w:r>
                </w:p>
              </w:tc>
              <w:tc>
                <w:tcPr>
                  <w:tcW w:w="1437" w:type="dxa"/>
                  <w:shd w:val="clear" w:color="auto" w:fill="auto"/>
                </w:tcPr>
                <w:p w14:paraId="673B791A" w14:textId="77777777" w:rsidR="00546EC0" w:rsidRPr="00546EC0" w:rsidRDefault="00546EC0" w:rsidP="00546EC0"/>
              </w:tc>
            </w:tr>
            <w:tr w:rsidR="00546EC0" w:rsidRPr="00546EC0" w14:paraId="00EBD112" w14:textId="77777777" w:rsidTr="00546EC0">
              <w:trPr>
                <w:trHeight w:val="315"/>
              </w:trPr>
              <w:tc>
                <w:tcPr>
                  <w:tcW w:w="2443" w:type="dxa"/>
                  <w:shd w:val="clear" w:color="auto" w:fill="auto"/>
                </w:tcPr>
                <w:p w14:paraId="2CF7FEE1" w14:textId="77777777" w:rsidR="00546EC0" w:rsidRPr="00546EC0" w:rsidRDefault="00546EC0" w:rsidP="00546EC0">
                  <w:pPr>
                    <w:rPr>
                      <w:b/>
                      <w:u w:val="single"/>
                    </w:rPr>
                  </w:pPr>
                </w:p>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0F9BE1A" w14:textId="77777777" w:rsidR="00546EC0" w:rsidRPr="00546EC0" w:rsidRDefault="00546EC0" w:rsidP="00546EC0">
                  <w:r w:rsidRPr="00546EC0">
                    <w:t xml:space="preserve">Το προσφερόμενο μηχάνημα να καλύπτει υποχρεωτικά τις προδιαγραφές των διεθνών κανονισμών ασφαλείας, να φέρει σήμανση </w:t>
                  </w:r>
                  <w:r w:rsidRPr="00546EC0">
                    <w:rPr>
                      <w:lang w:val="en-US"/>
                    </w:rPr>
                    <w:t>CE</w:t>
                  </w:r>
                  <w:r w:rsidRPr="00546EC0">
                    <w:t xml:space="preserve"> σύμφωνα με τις οδηγίες του Συμβουλίου της Ευρωπαϊκής Ένωσης.</w:t>
                  </w:r>
                </w:p>
              </w:tc>
              <w:tc>
                <w:tcPr>
                  <w:tcW w:w="1275" w:type="dxa"/>
                  <w:shd w:val="clear" w:color="auto" w:fill="auto"/>
                </w:tcPr>
                <w:p w14:paraId="47FEC668" w14:textId="77777777" w:rsidR="00546EC0" w:rsidRPr="00546EC0" w:rsidRDefault="00546EC0" w:rsidP="00546EC0"/>
              </w:tc>
              <w:tc>
                <w:tcPr>
                  <w:tcW w:w="1227" w:type="dxa"/>
                  <w:shd w:val="clear" w:color="auto" w:fill="auto"/>
                </w:tcPr>
                <w:p w14:paraId="140E7141" w14:textId="4334DF9D" w:rsidR="00546EC0" w:rsidRPr="00546EC0" w:rsidRDefault="00546EC0" w:rsidP="00546EC0">
                  <w:pPr>
                    <w:jc w:val="center"/>
                  </w:pPr>
                  <w:r>
                    <w:t>ΝΑΙ</w:t>
                  </w:r>
                </w:p>
              </w:tc>
              <w:tc>
                <w:tcPr>
                  <w:tcW w:w="1437" w:type="dxa"/>
                  <w:shd w:val="clear" w:color="auto" w:fill="auto"/>
                </w:tcPr>
                <w:p w14:paraId="091B8C8E" w14:textId="77777777" w:rsidR="00546EC0" w:rsidRPr="00546EC0" w:rsidRDefault="00546EC0" w:rsidP="00546EC0"/>
              </w:tc>
            </w:tr>
            <w:tr w:rsidR="00546EC0" w:rsidRPr="00546EC0" w14:paraId="53E6F5C5" w14:textId="77777777" w:rsidTr="00546EC0">
              <w:trPr>
                <w:trHeight w:val="315"/>
              </w:trPr>
              <w:tc>
                <w:tcPr>
                  <w:tcW w:w="2443" w:type="dxa"/>
                  <w:shd w:val="clear" w:color="auto" w:fill="auto"/>
                </w:tcPr>
                <w:p w14:paraId="71C05CD4" w14:textId="77777777" w:rsidR="00546EC0" w:rsidRPr="00546EC0" w:rsidRDefault="00546EC0" w:rsidP="00546EC0">
                  <w:pPr>
                    <w:rPr>
                      <w:b/>
                      <w:u w:val="single"/>
                    </w:rPr>
                  </w:pPr>
                </w:p>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BB6212E" w14:textId="77777777" w:rsidR="00546EC0" w:rsidRPr="00546EC0" w:rsidRDefault="00546EC0" w:rsidP="00546EC0">
                  <w:r w:rsidRPr="00546EC0">
                    <w:t xml:space="preserve">Ο κατασκευαστής του εξοπλισμού και ο αντιπρόσωπος – διανομέας του, υποχρεωτικά πρέπει να διαθέτουν πιστοποιητικά διακίνησης Ιατροτεχνολογικών προϊόντων και τεχνικής υποστήριξης κατά </w:t>
                  </w:r>
                  <w:r w:rsidRPr="00546EC0">
                    <w:rPr>
                      <w:lang w:val="en-US"/>
                    </w:rPr>
                    <w:t>ISO</w:t>
                  </w:r>
                  <w:r w:rsidRPr="00546EC0">
                    <w:t>. Να κατατεθούν τα αντίστοιχα πιστοποιητικά, τα οποία θα είναι επίσημα μεταφρασμένα, στην Ελληνική γλώσσα.</w:t>
                  </w:r>
                </w:p>
              </w:tc>
              <w:tc>
                <w:tcPr>
                  <w:tcW w:w="1275" w:type="dxa"/>
                  <w:shd w:val="clear" w:color="auto" w:fill="auto"/>
                </w:tcPr>
                <w:p w14:paraId="1523EA4F" w14:textId="77777777" w:rsidR="00546EC0" w:rsidRPr="00546EC0" w:rsidRDefault="00546EC0" w:rsidP="00546EC0"/>
              </w:tc>
              <w:tc>
                <w:tcPr>
                  <w:tcW w:w="1227" w:type="dxa"/>
                  <w:shd w:val="clear" w:color="auto" w:fill="auto"/>
                </w:tcPr>
                <w:p w14:paraId="1DE09146" w14:textId="5E73643F" w:rsidR="00546EC0" w:rsidRPr="00546EC0" w:rsidRDefault="00546EC0" w:rsidP="00546EC0">
                  <w:pPr>
                    <w:jc w:val="center"/>
                  </w:pPr>
                  <w:r>
                    <w:t>ΝΑΙ</w:t>
                  </w:r>
                </w:p>
              </w:tc>
              <w:tc>
                <w:tcPr>
                  <w:tcW w:w="1437" w:type="dxa"/>
                  <w:shd w:val="clear" w:color="auto" w:fill="auto"/>
                </w:tcPr>
                <w:p w14:paraId="4B31E33A" w14:textId="77777777" w:rsidR="00546EC0" w:rsidRPr="00546EC0" w:rsidRDefault="00546EC0" w:rsidP="00546EC0"/>
              </w:tc>
            </w:tr>
            <w:tr w:rsidR="00546EC0" w:rsidRPr="00546EC0" w14:paraId="3267C2C3" w14:textId="77777777" w:rsidTr="00546EC0">
              <w:trPr>
                <w:trHeight w:val="315"/>
              </w:trPr>
              <w:tc>
                <w:tcPr>
                  <w:tcW w:w="2443" w:type="dxa"/>
                  <w:shd w:val="clear" w:color="auto" w:fill="auto"/>
                </w:tcPr>
                <w:p w14:paraId="5E6F6E44" w14:textId="77777777" w:rsidR="00546EC0" w:rsidRPr="00546EC0" w:rsidRDefault="00546EC0" w:rsidP="00546EC0">
                  <w:pPr>
                    <w:rPr>
                      <w:b/>
                      <w:u w:val="single"/>
                    </w:rPr>
                  </w:pPr>
                </w:p>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3E60F86" w14:textId="77777777" w:rsidR="00546EC0" w:rsidRPr="00546EC0" w:rsidRDefault="00546EC0" w:rsidP="00546EC0">
                  <w:r w:rsidRPr="00546EC0">
                    <w:t>Να καλύπτεται από εγγύηση καλής λειτουργίας δύο ετών.</w:t>
                  </w:r>
                </w:p>
              </w:tc>
              <w:tc>
                <w:tcPr>
                  <w:tcW w:w="1275" w:type="dxa"/>
                  <w:shd w:val="clear" w:color="auto" w:fill="auto"/>
                </w:tcPr>
                <w:p w14:paraId="5BEE8C4D" w14:textId="77777777" w:rsidR="00546EC0" w:rsidRPr="00546EC0" w:rsidRDefault="00546EC0" w:rsidP="00546EC0"/>
              </w:tc>
              <w:tc>
                <w:tcPr>
                  <w:tcW w:w="1227" w:type="dxa"/>
                  <w:shd w:val="clear" w:color="auto" w:fill="auto"/>
                </w:tcPr>
                <w:p w14:paraId="6989534A" w14:textId="0BD9B967" w:rsidR="00546EC0" w:rsidRPr="00546EC0" w:rsidRDefault="00546EC0" w:rsidP="00546EC0">
                  <w:pPr>
                    <w:jc w:val="center"/>
                  </w:pPr>
                  <w:r>
                    <w:t>ΝΑΙ</w:t>
                  </w:r>
                </w:p>
              </w:tc>
              <w:tc>
                <w:tcPr>
                  <w:tcW w:w="1437" w:type="dxa"/>
                  <w:shd w:val="clear" w:color="auto" w:fill="auto"/>
                </w:tcPr>
                <w:p w14:paraId="544D3E9C" w14:textId="77777777" w:rsidR="00546EC0" w:rsidRPr="00546EC0" w:rsidRDefault="00546EC0" w:rsidP="00546EC0"/>
              </w:tc>
            </w:tr>
            <w:tr w:rsidR="00546EC0" w:rsidRPr="00546EC0" w14:paraId="38DCC9AC" w14:textId="77777777" w:rsidTr="00546EC0">
              <w:trPr>
                <w:trHeight w:val="315"/>
              </w:trPr>
              <w:tc>
                <w:tcPr>
                  <w:tcW w:w="2443" w:type="dxa"/>
                  <w:shd w:val="clear" w:color="auto" w:fill="auto"/>
                </w:tcPr>
                <w:p w14:paraId="51A76F62" w14:textId="77777777" w:rsidR="00546EC0" w:rsidRPr="00546EC0" w:rsidRDefault="00546EC0" w:rsidP="00546EC0">
                  <w:pPr>
                    <w:rPr>
                      <w:b/>
                      <w:u w:val="single"/>
                    </w:rPr>
                  </w:pPr>
                </w:p>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F68D374" w14:textId="77777777" w:rsidR="00546EC0" w:rsidRPr="00546EC0" w:rsidRDefault="00546EC0" w:rsidP="00546EC0">
                  <w:r w:rsidRPr="00546EC0">
                    <w:t>Να διαθέτει ανταλλακτικά τουλάχιστον για δέκα χρόνια.</w:t>
                  </w:r>
                </w:p>
              </w:tc>
              <w:tc>
                <w:tcPr>
                  <w:tcW w:w="1275" w:type="dxa"/>
                  <w:shd w:val="clear" w:color="auto" w:fill="auto"/>
                </w:tcPr>
                <w:p w14:paraId="1384BC3F" w14:textId="77777777" w:rsidR="00546EC0" w:rsidRPr="00546EC0" w:rsidRDefault="00546EC0" w:rsidP="00546EC0"/>
              </w:tc>
              <w:tc>
                <w:tcPr>
                  <w:tcW w:w="1227" w:type="dxa"/>
                  <w:shd w:val="clear" w:color="auto" w:fill="auto"/>
                </w:tcPr>
                <w:p w14:paraId="66366BB7" w14:textId="3AAA6934" w:rsidR="00546EC0" w:rsidRPr="00546EC0" w:rsidRDefault="00546EC0" w:rsidP="00546EC0">
                  <w:pPr>
                    <w:jc w:val="center"/>
                  </w:pPr>
                  <w:r>
                    <w:t>ΝΑΙ</w:t>
                  </w:r>
                </w:p>
              </w:tc>
              <w:tc>
                <w:tcPr>
                  <w:tcW w:w="1437" w:type="dxa"/>
                  <w:shd w:val="clear" w:color="auto" w:fill="auto"/>
                </w:tcPr>
                <w:p w14:paraId="50CF3979" w14:textId="77777777" w:rsidR="00546EC0" w:rsidRPr="00546EC0" w:rsidRDefault="00546EC0" w:rsidP="00546EC0"/>
              </w:tc>
            </w:tr>
            <w:tr w:rsidR="00546EC0" w:rsidRPr="00546EC0" w14:paraId="11EE1F52" w14:textId="77777777" w:rsidTr="00546EC0">
              <w:trPr>
                <w:trHeight w:val="315"/>
              </w:trPr>
              <w:tc>
                <w:tcPr>
                  <w:tcW w:w="2443" w:type="dxa"/>
                  <w:shd w:val="clear" w:color="auto" w:fill="auto"/>
                </w:tcPr>
                <w:p w14:paraId="0931A8D9" w14:textId="77777777" w:rsidR="00546EC0" w:rsidRPr="00546EC0" w:rsidRDefault="00546EC0" w:rsidP="00546EC0">
                  <w:pPr>
                    <w:rPr>
                      <w:b/>
                      <w:u w:val="single"/>
                    </w:rPr>
                  </w:pPr>
                </w:p>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1274CBF" w14:textId="77777777" w:rsidR="00546EC0" w:rsidRPr="00546EC0" w:rsidRDefault="00546EC0" w:rsidP="00546EC0">
                  <w:r w:rsidRPr="00546EC0">
                    <w:t xml:space="preserve">Ο προμηθευτής να διαθέτει </w:t>
                  </w:r>
                  <w:r w:rsidRPr="00546EC0">
                    <w:rPr>
                      <w:lang w:val="en-US"/>
                    </w:rPr>
                    <w:t>EN</w:t>
                  </w:r>
                  <w:r w:rsidRPr="00546EC0">
                    <w:t xml:space="preserve"> </w:t>
                  </w:r>
                  <w:r w:rsidRPr="00546EC0">
                    <w:rPr>
                      <w:lang w:val="en-US"/>
                    </w:rPr>
                    <w:t>ISO</w:t>
                  </w:r>
                  <w:r w:rsidRPr="00546EC0">
                    <w:t xml:space="preserve"> 13485:2003 και να είναι ενταγμένος σε πρόγραμμα εναλλακτικής διαχείρισης Α.Η.Η.Ε.</w:t>
                  </w:r>
                </w:p>
              </w:tc>
              <w:tc>
                <w:tcPr>
                  <w:tcW w:w="1275" w:type="dxa"/>
                  <w:shd w:val="clear" w:color="auto" w:fill="auto"/>
                </w:tcPr>
                <w:p w14:paraId="6BB812E7" w14:textId="77777777" w:rsidR="00546EC0" w:rsidRPr="00546EC0" w:rsidRDefault="00546EC0" w:rsidP="00546EC0"/>
              </w:tc>
              <w:tc>
                <w:tcPr>
                  <w:tcW w:w="1227" w:type="dxa"/>
                  <w:shd w:val="clear" w:color="auto" w:fill="auto"/>
                </w:tcPr>
                <w:p w14:paraId="0FBA07C1" w14:textId="3692BFFD" w:rsidR="00546EC0" w:rsidRPr="00546EC0" w:rsidRDefault="00546EC0" w:rsidP="00546EC0">
                  <w:pPr>
                    <w:jc w:val="center"/>
                  </w:pPr>
                  <w:r>
                    <w:t>ΝΑΙ</w:t>
                  </w:r>
                </w:p>
              </w:tc>
              <w:tc>
                <w:tcPr>
                  <w:tcW w:w="1437" w:type="dxa"/>
                  <w:shd w:val="clear" w:color="auto" w:fill="auto"/>
                </w:tcPr>
                <w:p w14:paraId="6EC836E0" w14:textId="77777777" w:rsidR="00546EC0" w:rsidRPr="00546EC0" w:rsidRDefault="00546EC0" w:rsidP="00546EC0"/>
              </w:tc>
            </w:tr>
            <w:tr w:rsidR="00546EC0" w:rsidRPr="00546EC0" w14:paraId="5D75F224" w14:textId="77777777" w:rsidTr="00546EC0">
              <w:trPr>
                <w:trHeight w:val="315"/>
              </w:trPr>
              <w:tc>
                <w:tcPr>
                  <w:tcW w:w="2443" w:type="dxa"/>
                  <w:shd w:val="clear" w:color="auto" w:fill="auto"/>
                </w:tcPr>
                <w:p w14:paraId="77344EA6" w14:textId="77777777" w:rsidR="00546EC0" w:rsidRPr="00546EC0" w:rsidRDefault="00546EC0" w:rsidP="00546EC0">
                  <w:pPr>
                    <w:rPr>
                      <w:b/>
                      <w:u w:val="single"/>
                    </w:rPr>
                  </w:pPr>
                </w:p>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CBA298C" w14:textId="77777777" w:rsidR="00546EC0" w:rsidRPr="00546EC0" w:rsidRDefault="00546EC0" w:rsidP="00546EC0">
                  <w:r w:rsidRPr="00546EC0">
                    <w:t>Να δοθεί πλήρης κατάλογος με τους αντίστοιχους εργοστασιακούς κωδικούς και τιμές των ανταλλακτικών και αναλώσιμων.</w:t>
                  </w:r>
                </w:p>
              </w:tc>
              <w:tc>
                <w:tcPr>
                  <w:tcW w:w="1275" w:type="dxa"/>
                  <w:shd w:val="clear" w:color="auto" w:fill="auto"/>
                </w:tcPr>
                <w:p w14:paraId="7CD8A16B" w14:textId="77777777" w:rsidR="00546EC0" w:rsidRPr="00546EC0" w:rsidRDefault="00546EC0" w:rsidP="00546EC0"/>
              </w:tc>
              <w:tc>
                <w:tcPr>
                  <w:tcW w:w="1227" w:type="dxa"/>
                  <w:shd w:val="clear" w:color="auto" w:fill="auto"/>
                </w:tcPr>
                <w:p w14:paraId="1DB5839A" w14:textId="36DC2D6B" w:rsidR="00546EC0" w:rsidRPr="00546EC0" w:rsidRDefault="00546EC0" w:rsidP="00546EC0">
                  <w:pPr>
                    <w:jc w:val="center"/>
                  </w:pPr>
                  <w:r>
                    <w:t>ΝΑΙ</w:t>
                  </w:r>
                </w:p>
              </w:tc>
              <w:tc>
                <w:tcPr>
                  <w:tcW w:w="1437" w:type="dxa"/>
                  <w:shd w:val="clear" w:color="auto" w:fill="auto"/>
                </w:tcPr>
                <w:p w14:paraId="57867CFE" w14:textId="77777777" w:rsidR="00546EC0" w:rsidRPr="00546EC0" w:rsidRDefault="00546EC0" w:rsidP="00546EC0"/>
              </w:tc>
            </w:tr>
            <w:tr w:rsidR="00546EC0" w:rsidRPr="00546EC0" w14:paraId="2214D8E5" w14:textId="77777777" w:rsidTr="00546EC0">
              <w:trPr>
                <w:trHeight w:val="315"/>
              </w:trPr>
              <w:tc>
                <w:tcPr>
                  <w:tcW w:w="2443" w:type="dxa"/>
                  <w:shd w:val="clear" w:color="auto" w:fill="auto"/>
                </w:tcPr>
                <w:p w14:paraId="10D72F11" w14:textId="77777777" w:rsidR="00546EC0" w:rsidRPr="00546EC0" w:rsidRDefault="00546EC0" w:rsidP="00546EC0">
                  <w:pPr>
                    <w:rPr>
                      <w:b/>
                      <w:u w:val="single"/>
                    </w:rPr>
                  </w:pPr>
                </w:p>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A354671" w14:textId="77777777" w:rsidR="00546EC0" w:rsidRPr="00546EC0" w:rsidRDefault="00546EC0" w:rsidP="00546EC0">
                  <w:r w:rsidRPr="00546EC0">
                    <w:t>Ο χρόνος παράδοσης θα είναι ο συντομότερος δυνατός και δε θα υπερβαίνει τις εξήντα (60) ημερολογιακές ημέρες από την ημέρα υπογραφής της σύμβασης.</w:t>
                  </w:r>
                </w:p>
              </w:tc>
              <w:tc>
                <w:tcPr>
                  <w:tcW w:w="1275" w:type="dxa"/>
                  <w:shd w:val="clear" w:color="auto" w:fill="auto"/>
                </w:tcPr>
                <w:p w14:paraId="58DC176B" w14:textId="77777777" w:rsidR="00546EC0" w:rsidRPr="00546EC0" w:rsidRDefault="00546EC0" w:rsidP="00546EC0"/>
              </w:tc>
              <w:tc>
                <w:tcPr>
                  <w:tcW w:w="1227" w:type="dxa"/>
                  <w:shd w:val="clear" w:color="auto" w:fill="auto"/>
                </w:tcPr>
                <w:p w14:paraId="0E7B50D2" w14:textId="37C739EA" w:rsidR="00546EC0" w:rsidRPr="00546EC0" w:rsidRDefault="00546EC0" w:rsidP="00546EC0">
                  <w:pPr>
                    <w:jc w:val="center"/>
                  </w:pPr>
                  <w:r>
                    <w:t>ΝΑΙ</w:t>
                  </w:r>
                </w:p>
              </w:tc>
              <w:tc>
                <w:tcPr>
                  <w:tcW w:w="1437" w:type="dxa"/>
                  <w:shd w:val="clear" w:color="auto" w:fill="auto"/>
                </w:tcPr>
                <w:p w14:paraId="2BD83FD0" w14:textId="77777777" w:rsidR="00546EC0" w:rsidRPr="00546EC0" w:rsidRDefault="00546EC0" w:rsidP="00546EC0"/>
              </w:tc>
            </w:tr>
            <w:tr w:rsidR="00546EC0" w:rsidRPr="00546EC0" w14:paraId="486D0A55" w14:textId="77777777" w:rsidTr="00546EC0">
              <w:trPr>
                <w:trHeight w:val="315"/>
              </w:trPr>
              <w:tc>
                <w:tcPr>
                  <w:tcW w:w="2443" w:type="dxa"/>
                  <w:shd w:val="clear" w:color="auto" w:fill="auto"/>
                </w:tcPr>
                <w:p w14:paraId="14D183DD" w14:textId="77777777" w:rsidR="00546EC0" w:rsidRPr="00546EC0" w:rsidRDefault="00546EC0" w:rsidP="00546EC0">
                  <w:pPr>
                    <w:rPr>
                      <w:b/>
                      <w:u w:val="single"/>
                    </w:rPr>
                  </w:pPr>
                </w:p>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4BC7161" w14:textId="77777777" w:rsidR="00546EC0" w:rsidRPr="00546EC0" w:rsidRDefault="00546EC0" w:rsidP="00546EC0">
                  <w:r w:rsidRPr="00546EC0">
                    <w:t>Το μηχάνημα θα παραδοθεί με την εργοστασιακή του συσκευασία στο χώρο εγκατάστασης του και αφού γίνει ποσοτική παραλαβή, θα τεθεί σε λειτουργία από τον προμηθευτή με ευθύνη και έξοδα δικά του, θα παραληφθεί δε μετά από 30-ήμερη δοκιμαστική λειτουργία, σύμφωνα με τις προδιαγραφές του, στο τέλος της οποίας και εφόσον δεν υπάρχει πρόβλημα θα γίνει ποιοτική παραλαβή.</w:t>
                  </w:r>
                </w:p>
              </w:tc>
              <w:tc>
                <w:tcPr>
                  <w:tcW w:w="1275" w:type="dxa"/>
                  <w:shd w:val="clear" w:color="auto" w:fill="auto"/>
                </w:tcPr>
                <w:p w14:paraId="0C5663A5" w14:textId="77777777" w:rsidR="00546EC0" w:rsidRPr="00546EC0" w:rsidRDefault="00546EC0" w:rsidP="00546EC0"/>
              </w:tc>
              <w:tc>
                <w:tcPr>
                  <w:tcW w:w="1227" w:type="dxa"/>
                  <w:shd w:val="clear" w:color="auto" w:fill="auto"/>
                </w:tcPr>
                <w:p w14:paraId="69395667" w14:textId="710589E4" w:rsidR="00546EC0" w:rsidRPr="00546EC0" w:rsidRDefault="00546EC0" w:rsidP="00546EC0">
                  <w:pPr>
                    <w:jc w:val="center"/>
                  </w:pPr>
                  <w:r>
                    <w:t>ΝΑΙ</w:t>
                  </w:r>
                </w:p>
              </w:tc>
              <w:tc>
                <w:tcPr>
                  <w:tcW w:w="1437" w:type="dxa"/>
                  <w:shd w:val="clear" w:color="auto" w:fill="auto"/>
                </w:tcPr>
                <w:p w14:paraId="57B4A6BA" w14:textId="77777777" w:rsidR="00546EC0" w:rsidRPr="00546EC0" w:rsidRDefault="00546EC0" w:rsidP="00546EC0"/>
              </w:tc>
            </w:tr>
            <w:tr w:rsidR="00546EC0" w:rsidRPr="00546EC0" w14:paraId="1A3A1744" w14:textId="77777777" w:rsidTr="00546EC0">
              <w:trPr>
                <w:trHeight w:val="315"/>
              </w:trPr>
              <w:tc>
                <w:tcPr>
                  <w:tcW w:w="2443" w:type="dxa"/>
                  <w:shd w:val="clear" w:color="auto" w:fill="auto"/>
                </w:tcPr>
                <w:p w14:paraId="1A3233C6" w14:textId="77777777" w:rsidR="00546EC0" w:rsidRPr="00546EC0" w:rsidRDefault="00546EC0" w:rsidP="00546EC0">
                  <w:pPr>
                    <w:rPr>
                      <w:b/>
                      <w:u w:val="single"/>
                    </w:rPr>
                  </w:pPr>
                </w:p>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2F9050E" w14:textId="77777777" w:rsidR="00546EC0" w:rsidRPr="00546EC0" w:rsidRDefault="00546EC0" w:rsidP="00546EC0">
                  <w:r w:rsidRPr="00546EC0">
                    <w:rPr>
                      <w:rFonts w:ascii="Calibri" w:hAnsi="Calibri"/>
                    </w:rPr>
                    <w:t xml:space="preserve">Ο προμηθευτής υποχρεούται να απεγκαταστήσει το υπάρχον μηχάνημα στο Κ.Υ. Ιλίου, να το </w:t>
                  </w:r>
                  <w:r w:rsidRPr="00546EC0">
                    <w:rPr>
                      <w:rFonts w:ascii="Calibri" w:hAnsi="Calibri"/>
                    </w:rPr>
                    <w:lastRenderedPageBreak/>
                    <w:t>αποθέσει σε χώρο που θα του υποδείξει η Ενιαία Τεχνική Υπηρεσία της 2</w:t>
                  </w:r>
                  <w:r w:rsidRPr="00546EC0">
                    <w:rPr>
                      <w:rFonts w:ascii="Calibri" w:hAnsi="Calibri"/>
                      <w:vertAlign w:val="superscript"/>
                    </w:rPr>
                    <w:t>ης</w:t>
                  </w:r>
                  <w:r w:rsidRPr="00546EC0">
                    <w:rPr>
                      <w:rFonts w:ascii="Calibri" w:hAnsi="Calibri"/>
                    </w:rPr>
                    <w:t xml:space="preserve"> Δ.Υ.Π.Ε. Πειραιώς &amp; Νήσων, και να εγκαταστήσει και να παραδώσει σε πλήρη λειτουργία το ένα καινούργιο μηχάνημα στο Κ.Υ. Ιλίου και το άλλο καινούργιο μηχάνημα στο Κ.Υ. Αγίας Σοφίας.</w:t>
                  </w:r>
                </w:p>
              </w:tc>
              <w:tc>
                <w:tcPr>
                  <w:tcW w:w="1275" w:type="dxa"/>
                  <w:shd w:val="clear" w:color="auto" w:fill="auto"/>
                </w:tcPr>
                <w:p w14:paraId="7643A08E" w14:textId="77777777" w:rsidR="00546EC0" w:rsidRPr="00546EC0" w:rsidRDefault="00546EC0" w:rsidP="00546EC0"/>
              </w:tc>
              <w:tc>
                <w:tcPr>
                  <w:tcW w:w="1227" w:type="dxa"/>
                  <w:shd w:val="clear" w:color="auto" w:fill="auto"/>
                </w:tcPr>
                <w:p w14:paraId="1B7369D0" w14:textId="7C87DF65" w:rsidR="00546EC0" w:rsidRPr="00546EC0" w:rsidRDefault="00546EC0" w:rsidP="00546EC0">
                  <w:pPr>
                    <w:jc w:val="center"/>
                  </w:pPr>
                  <w:r>
                    <w:t>ΝΑΙ</w:t>
                  </w:r>
                </w:p>
              </w:tc>
              <w:tc>
                <w:tcPr>
                  <w:tcW w:w="1437" w:type="dxa"/>
                  <w:shd w:val="clear" w:color="auto" w:fill="auto"/>
                </w:tcPr>
                <w:p w14:paraId="35AF1EB7" w14:textId="77777777" w:rsidR="00546EC0" w:rsidRPr="00546EC0" w:rsidRDefault="00546EC0" w:rsidP="00546EC0"/>
              </w:tc>
            </w:tr>
            <w:tr w:rsidR="00546EC0" w:rsidRPr="00546EC0" w14:paraId="467E9C0C" w14:textId="77777777" w:rsidTr="00546EC0">
              <w:trPr>
                <w:trHeight w:val="315"/>
              </w:trPr>
              <w:tc>
                <w:tcPr>
                  <w:tcW w:w="2443" w:type="dxa"/>
                  <w:shd w:val="clear" w:color="auto" w:fill="auto"/>
                </w:tcPr>
                <w:p w14:paraId="419B5BCD" w14:textId="77777777" w:rsidR="00546EC0" w:rsidRPr="00546EC0" w:rsidRDefault="00546EC0" w:rsidP="00546EC0">
                  <w:pPr>
                    <w:rPr>
                      <w:b/>
                      <w:u w:val="single"/>
                    </w:rPr>
                  </w:pPr>
                </w:p>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01DA7FC" w14:textId="77777777" w:rsidR="00546EC0" w:rsidRPr="00546EC0" w:rsidRDefault="00546EC0" w:rsidP="00546EC0">
                  <w:r w:rsidRPr="00546EC0">
                    <w:t>Κατά τη δοκιμαστική περίοδο λειτουργίας του μηχανήματος (διάρκειας 30 ημερών) ο προμηθευτής υποχρεούται να εκπαιδεύσει χωρίς αμοιβή το προσωπικό στην σωστή εκμετάλλευση όλων των δυνατοτήτων του μηχανήματος.</w:t>
                  </w:r>
                </w:p>
              </w:tc>
              <w:tc>
                <w:tcPr>
                  <w:tcW w:w="1275" w:type="dxa"/>
                  <w:shd w:val="clear" w:color="auto" w:fill="auto"/>
                </w:tcPr>
                <w:p w14:paraId="0CC2203A" w14:textId="77777777" w:rsidR="00546EC0" w:rsidRPr="00546EC0" w:rsidRDefault="00546EC0" w:rsidP="00546EC0"/>
              </w:tc>
              <w:tc>
                <w:tcPr>
                  <w:tcW w:w="1227" w:type="dxa"/>
                  <w:shd w:val="clear" w:color="auto" w:fill="auto"/>
                </w:tcPr>
                <w:p w14:paraId="0E5B14F6" w14:textId="7C1223EF" w:rsidR="00546EC0" w:rsidRPr="00546EC0" w:rsidRDefault="00546EC0" w:rsidP="00546EC0">
                  <w:pPr>
                    <w:jc w:val="center"/>
                  </w:pPr>
                  <w:r>
                    <w:t>ΝΑΙ</w:t>
                  </w:r>
                </w:p>
              </w:tc>
              <w:tc>
                <w:tcPr>
                  <w:tcW w:w="1437" w:type="dxa"/>
                  <w:shd w:val="clear" w:color="auto" w:fill="auto"/>
                </w:tcPr>
                <w:p w14:paraId="573FD296" w14:textId="77777777" w:rsidR="00546EC0" w:rsidRPr="00546EC0" w:rsidRDefault="00546EC0" w:rsidP="00546EC0"/>
              </w:tc>
            </w:tr>
            <w:tr w:rsidR="00546EC0" w:rsidRPr="00546EC0" w14:paraId="25A9C7B9" w14:textId="77777777" w:rsidTr="00546EC0">
              <w:trPr>
                <w:trHeight w:val="315"/>
              </w:trPr>
              <w:tc>
                <w:tcPr>
                  <w:tcW w:w="2443" w:type="dxa"/>
                  <w:shd w:val="clear" w:color="auto" w:fill="auto"/>
                </w:tcPr>
                <w:p w14:paraId="02354889" w14:textId="77777777" w:rsidR="00546EC0" w:rsidRPr="00546EC0" w:rsidRDefault="00546EC0" w:rsidP="00546EC0">
                  <w:pPr>
                    <w:rPr>
                      <w:b/>
                      <w:u w:val="single"/>
                    </w:rPr>
                  </w:pPr>
                </w:p>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12C70E2" w14:textId="77777777" w:rsidR="00546EC0" w:rsidRPr="00546EC0" w:rsidRDefault="00546EC0" w:rsidP="00546EC0">
                  <w:r w:rsidRPr="00546EC0">
                    <w:t>Με την παράδοση του συγκροτήματος να παραδοθεί μία πλήρης σειρά των ΤΕΧΝΙΚΩΝ ΕΓΧΕΙΡΙΔΙΩΝ (και σε ηλεκτρονική μορφή), στην Ελληνική και Αγγλική γλώσσα, όπως οδηγίες συντήρησης, ηλεκτρονικά, ηλεκτρολογικά και μηχανολογικά διαγράμματα, κατάλογοι ανταλλακτικών, κλπ καθώς και ΟΔΗΓΙΕΣ ΧΡΗΣΗΣ του οίκου κατασκευής και οπωσδήποτε με μετάφραση στην Ελληνική γλώσσα.</w:t>
                  </w:r>
                </w:p>
              </w:tc>
              <w:tc>
                <w:tcPr>
                  <w:tcW w:w="1275" w:type="dxa"/>
                  <w:shd w:val="clear" w:color="auto" w:fill="auto"/>
                </w:tcPr>
                <w:p w14:paraId="30F36206" w14:textId="77777777" w:rsidR="00546EC0" w:rsidRPr="00546EC0" w:rsidRDefault="00546EC0" w:rsidP="00546EC0"/>
              </w:tc>
              <w:tc>
                <w:tcPr>
                  <w:tcW w:w="1227" w:type="dxa"/>
                  <w:shd w:val="clear" w:color="auto" w:fill="auto"/>
                </w:tcPr>
                <w:p w14:paraId="04045B72" w14:textId="5EF97358" w:rsidR="00546EC0" w:rsidRPr="00546EC0" w:rsidRDefault="00546EC0" w:rsidP="00546EC0">
                  <w:pPr>
                    <w:jc w:val="center"/>
                  </w:pPr>
                  <w:r>
                    <w:t>ΝΑΙ</w:t>
                  </w:r>
                </w:p>
              </w:tc>
              <w:tc>
                <w:tcPr>
                  <w:tcW w:w="1437" w:type="dxa"/>
                  <w:shd w:val="clear" w:color="auto" w:fill="auto"/>
                </w:tcPr>
                <w:p w14:paraId="3634E108" w14:textId="77777777" w:rsidR="00546EC0" w:rsidRPr="00546EC0" w:rsidRDefault="00546EC0" w:rsidP="00546EC0"/>
              </w:tc>
            </w:tr>
            <w:tr w:rsidR="00546EC0" w:rsidRPr="00546EC0" w14:paraId="5CF64835" w14:textId="77777777" w:rsidTr="00546EC0">
              <w:trPr>
                <w:trHeight w:val="315"/>
              </w:trPr>
              <w:tc>
                <w:tcPr>
                  <w:tcW w:w="2443" w:type="dxa"/>
                  <w:shd w:val="clear" w:color="auto" w:fill="auto"/>
                </w:tcPr>
                <w:p w14:paraId="7D5FD98C" w14:textId="77777777" w:rsidR="00546EC0" w:rsidRPr="00546EC0" w:rsidRDefault="00546EC0" w:rsidP="00546EC0">
                  <w:pPr>
                    <w:rPr>
                      <w:b/>
                      <w:u w:val="single"/>
                    </w:rPr>
                  </w:pPr>
                </w:p>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129CBCA" w14:textId="77777777" w:rsidR="00546EC0" w:rsidRPr="00546EC0" w:rsidRDefault="00546EC0" w:rsidP="00546EC0">
                  <w:r w:rsidRPr="00546EC0">
                    <w:t>Να παρέχεται εγγύηση καλής λειτουργίας για δύο (2) έτη τουλάχιστον κατά την οποία να παρέχεται δωρεάν υποστήριξη βλαβών και προβλεπόμενης συντήρησης συμπεριλαμβανομένων των ανταλλακτικών, σύμφωνα με τις οδηγίες του κατασκευαστή και κάλυψη ύπαρξης ανταλλακτικών για δέκα (10) έτη.</w:t>
                  </w:r>
                </w:p>
              </w:tc>
              <w:tc>
                <w:tcPr>
                  <w:tcW w:w="1275" w:type="dxa"/>
                  <w:shd w:val="clear" w:color="auto" w:fill="auto"/>
                </w:tcPr>
                <w:p w14:paraId="1B7BEF02" w14:textId="77777777" w:rsidR="00546EC0" w:rsidRPr="00546EC0" w:rsidRDefault="00546EC0" w:rsidP="00546EC0"/>
              </w:tc>
              <w:tc>
                <w:tcPr>
                  <w:tcW w:w="1227" w:type="dxa"/>
                  <w:shd w:val="clear" w:color="auto" w:fill="auto"/>
                </w:tcPr>
                <w:p w14:paraId="7C8CE568" w14:textId="22CAE9FC" w:rsidR="00546EC0" w:rsidRPr="00546EC0" w:rsidRDefault="00546EC0" w:rsidP="00546EC0">
                  <w:pPr>
                    <w:jc w:val="center"/>
                  </w:pPr>
                  <w:r>
                    <w:t>ΝΑΙ</w:t>
                  </w:r>
                </w:p>
              </w:tc>
              <w:tc>
                <w:tcPr>
                  <w:tcW w:w="1437" w:type="dxa"/>
                  <w:shd w:val="clear" w:color="auto" w:fill="auto"/>
                </w:tcPr>
                <w:p w14:paraId="4449C423" w14:textId="77777777" w:rsidR="00546EC0" w:rsidRPr="00546EC0" w:rsidRDefault="00546EC0" w:rsidP="00546EC0"/>
              </w:tc>
            </w:tr>
            <w:tr w:rsidR="00546EC0" w:rsidRPr="00546EC0" w14:paraId="6C72A95B" w14:textId="77777777" w:rsidTr="00546EC0">
              <w:trPr>
                <w:trHeight w:val="315"/>
              </w:trPr>
              <w:tc>
                <w:tcPr>
                  <w:tcW w:w="2443" w:type="dxa"/>
                  <w:shd w:val="clear" w:color="auto" w:fill="auto"/>
                </w:tcPr>
                <w:p w14:paraId="6F3CFCC2" w14:textId="77777777" w:rsidR="00546EC0" w:rsidRPr="00546EC0" w:rsidRDefault="00546EC0" w:rsidP="00546EC0">
                  <w:pPr>
                    <w:rPr>
                      <w:b/>
                      <w:u w:val="single"/>
                    </w:rPr>
                  </w:pPr>
                </w:p>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1B980B6" w14:textId="77777777" w:rsidR="00546EC0" w:rsidRPr="00546EC0" w:rsidRDefault="00546EC0" w:rsidP="00546EC0">
                  <w:r w:rsidRPr="00546EC0">
                    <w:t>Η επέμβαση για την αποκατάσταση κάθε βλάβης θα πρέπει να γίνεται εντός 48ώρου κατά η διάρκεια του χρονικού διαστήματος της εγγύησης.</w:t>
                  </w:r>
                </w:p>
              </w:tc>
              <w:tc>
                <w:tcPr>
                  <w:tcW w:w="1275" w:type="dxa"/>
                  <w:shd w:val="clear" w:color="auto" w:fill="auto"/>
                </w:tcPr>
                <w:p w14:paraId="148B7EB1" w14:textId="77777777" w:rsidR="00546EC0" w:rsidRPr="00546EC0" w:rsidRDefault="00546EC0" w:rsidP="00546EC0"/>
              </w:tc>
              <w:tc>
                <w:tcPr>
                  <w:tcW w:w="1227" w:type="dxa"/>
                  <w:shd w:val="clear" w:color="auto" w:fill="auto"/>
                </w:tcPr>
                <w:p w14:paraId="46880519" w14:textId="5D7F3B6B" w:rsidR="00546EC0" w:rsidRPr="00546EC0" w:rsidRDefault="00546EC0" w:rsidP="00546EC0">
                  <w:pPr>
                    <w:jc w:val="center"/>
                  </w:pPr>
                  <w:r>
                    <w:t>ΝΑΙ</w:t>
                  </w:r>
                </w:p>
              </w:tc>
              <w:tc>
                <w:tcPr>
                  <w:tcW w:w="1437" w:type="dxa"/>
                  <w:shd w:val="clear" w:color="auto" w:fill="auto"/>
                </w:tcPr>
                <w:p w14:paraId="6B385DC8" w14:textId="77777777" w:rsidR="00546EC0" w:rsidRPr="00546EC0" w:rsidRDefault="00546EC0" w:rsidP="00546EC0"/>
              </w:tc>
            </w:tr>
            <w:tr w:rsidR="00546EC0" w:rsidRPr="00546EC0" w14:paraId="7EA3F1ED" w14:textId="77777777" w:rsidTr="00546EC0">
              <w:trPr>
                <w:trHeight w:val="315"/>
              </w:trPr>
              <w:tc>
                <w:tcPr>
                  <w:tcW w:w="2443" w:type="dxa"/>
                  <w:shd w:val="clear" w:color="auto" w:fill="auto"/>
                </w:tcPr>
                <w:p w14:paraId="05D7F0E3" w14:textId="77777777" w:rsidR="00546EC0" w:rsidRPr="00546EC0" w:rsidRDefault="00546EC0" w:rsidP="00546EC0">
                  <w:pPr>
                    <w:rPr>
                      <w:b/>
                      <w:u w:val="single"/>
                    </w:rPr>
                  </w:pPr>
                </w:p>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840EC70" w14:textId="77777777" w:rsidR="00546EC0" w:rsidRPr="00546EC0" w:rsidRDefault="00546EC0" w:rsidP="00546EC0">
                  <w:r w:rsidRPr="00546EC0">
                    <w:t xml:space="preserve">Μετά τη λήξη του ως άνω χρόνου εγγύησης καλής λειτουργίας ο Προμηθευτής υποχρεώνεται, εφόσον του ανατεθεί να αναλάβει τη συντήρηση και επισκευή του μέχρι τη συμπλήρωση δέκα (10) ετών από την παράδοση των μηχανημάτων σε κατάσταση λειτουργίας, έναντι ιδιαίτερης ετήσιας αμοιβής, η οποία θα αναπροσαρμόζεται για κάθε </w:t>
                  </w:r>
                  <w:r w:rsidRPr="00546EC0">
                    <w:lastRenderedPageBreak/>
                    <w:t>επόμενο έτος με βάση τον μέσο ετήσιο δείκτη τιμών καταναλωτή, των προηγούμενων ετών και θα καθορίζει οπωσδήποτε στην αρχική οικονομική του προσφορά, με βάση τα παρακάτω:</w:t>
                  </w:r>
                </w:p>
                <w:p w14:paraId="7DBB5276" w14:textId="77777777" w:rsidR="00546EC0" w:rsidRPr="00546EC0" w:rsidRDefault="00546EC0" w:rsidP="00546EC0">
                  <w:r w:rsidRPr="00546EC0">
                    <w:t>-  Ωριαία χρέωση μετά από κλήση του ΠΕΔΥ-ΚΥ ή ΠΕΔΥ-ΜΥ για προληπτικό έλεγχο συντήρησης (</w:t>
                  </w:r>
                  <w:r w:rsidRPr="00546EC0">
                    <w:rPr>
                      <w:lang w:val="en-US"/>
                    </w:rPr>
                    <w:t>service</w:t>
                  </w:r>
                  <w:r w:rsidRPr="00546EC0">
                    <w:t>) και για επισκευή βλαβών με παροχή εργατικών σύμφωνα με τις οδηγίες του κατασκευαστή, εκτός των ανταλλακτικών και λοιπών εξαρτημάτων.</w:t>
                  </w:r>
                </w:p>
                <w:p w14:paraId="1657678A" w14:textId="77777777" w:rsidR="00546EC0" w:rsidRPr="00546EC0" w:rsidRDefault="00546EC0" w:rsidP="00546EC0">
                  <w:r w:rsidRPr="00546EC0">
                    <w:t>- Συντήρηση και επισκευή πλήρης, ποσοστιαία (%) επί της αξίας του προσφερόμενου μηχανήματος αναπροσαρμοζόμενη κατ’ έτος σύμφωνα με τον τιμαριθμικό δείκτη της αγοράς, που περιλαμβάνει την υποχρέωση του προμηθευτή για προληπτικό έλεγχο – συντήρηση (</w:t>
                  </w:r>
                  <w:r w:rsidRPr="00546EC0">
                    <w:rPr>
                      <w:lang w:val="en-US"/>
                    </w:rPr>
                    <w:t>service</w:t>
                  </w:r>
                  <w:r w:rsidRPr="00546EC0">
                    <w:t>) και επισκευή βλαβών για όσες φορές χρειαστεί με παροχή εργατικών, ανταλλακτικών και λοιπών εξαρτημάτων, σύμφωνα με τις οδηγίες του κατασκευαστή, οι οποίες θα αναφερθούν αναλυτικά στην προσφορά (συχνότητα και εργασίες ελέγχων – συντήρηση και ανταλλακτικά που απαιτούνται).</w:t>
                  </w:r>
                </w:p>
                <w:p w14:paraId="322BD78D" w14:textId="77777777" w:rsidR="00546EC0" w:rsidRPr="00546EC0" w:rsidRDefault="00546EC0" w:rsidP="00546EC0">
                  <w:r w:rsidRPr="00546EC0">
                    <w:t>- Συντήρηση και επισκευή χωρίς ανταλλακτικά, που περιλαμβάνει την υποχρέωση του προμηθευτή για προληπτικό έλεγχο – συντήρηση (</w:t>
                  </w:r>
                  <w:r w:rsidRPr="00546EC0">
                    <w:rPr>
                      <w:lang w:val="en-US"/>
                    </w:rPr>
                    <w:t>service</w:t>
                  </w:r>
                  <w:r w:rsidRPr="00546EC0">
                    <w:t>) και επισκευή βλαβών για όσες φορές χρειαστεί με παροχή εργατικών, σύμφωνα με τις οδηγίες του κατασκευαστή, οι οποίες θα αναφερθούν αναλυτικά στην προσφορά (συχνότητα και εργασίες ελέγχου – συντηρήσεων) εκτός των ανταλλακτικών και λοιπών εξαρτημάτων.</w:t>
                  </w:r>
                </w:p>
              </w:tc>
              <w:tc>
                <w:tcPr>
                  <w:tcW w:w="1275" w:type="dxa"/>
                  <w:shd w:val="clear" w:color="auto" w:fill="auto"/>
                </w:tcPr>
                <w:p w14:paraId="56F8FB76" w14:textId="77777777" w:rsidR="00546EC0" w:rsidRPr="00546EC0" w:rsidRDefault="00546EC0" w:rsidP="00546EC0"/>
              </w:tc>
              <w:tc>
                <w:tcPr>
                  <w:tcW w:w="1227" w:type="dxa"/>
                  <w:shd w:val="clear" w:color="auto" w:fill="auto"/>
                </w:tcPr>
                <w:p w14:paraId="28D3C366" w14:textId="3E66BCAD" w:rsidR="00546EC0" w:rsidRPr="00546EC0" w:rsidRDefault="00546EC0" w:rsidP="00546EC0">
                  <w:pPr>
                    <w:jc w:val="center"/>
                  </w:pPr>
                  <w:r>
                    <w:t>ΝΑΙ</w:t>
                  </w:r>
                </w:p>
              </w:tc>
              <w:tc>
                <w:tcPr>
                  <w:tcW w:w="1437" w:type="dxa"/>
                  <w:shd w:val="clear" w:color="auto" w:fill="auto"/>
                </w:tcPr>
                <w:p w14:paraId="5EFBD840" w14:textId="77777777" w:rsidR="00546EC0" w:rsidRPr="00546EC0" w:rsidRDefault="00546EC0" w:rsidP="00546EC0"/>
              </w:tc>
            </w:tr>
          </w:tbl>
          <w:p w14:paraId="0C55C406" w14:textId="77777777" w:rsidR="00546EC0" w:rsidRPr="00546EC0" w:rsidRDefault="00546EC0" w:rsidP="00546EC0">
            <w:pPr>
              <w:suppressAutoHyphens/>
              <w:spacing w:after="120"/>
              <w:jc w:val="both"/>
              <w:rPr>
                <w:rFonts w:ascii="Calibri" w:hAnsi="Calibri" w:cs="Calibri"/>
                <w:sz w:val="22"/>
                <w:lang w:eastAsia="zh-CN"/>
              </w:rPr>
            </w:pPr>
          </w:p>
          <w:p w14:paraId="514DC7CF" w14:textId="77777777" w:rsidR="00546EC0" w:rsidRPr="00546EC0" w:rsidRDefault="00546EC0" w:rsidP="00546EC0">
            <w:pPr>
              <w:suppressAutoHyphens/>
              <w:spacing w:after="120"/>
              <w:jc w:val="both"/>
              <w:rPr>
                <w:rFonts w:ascii="Calibri" w:hAnsi="Calibri" w:cs="Calibri"/>
                <w:sz w:val="22"/>
                <w:lang w:eastAsia="zh-CN"/>
              </w:rPr>
            </w:pPr>
          </w:p>
        </w:tc>
      </w:tr>
    </w:tbl>
    <w:p w14:paraId="4740670D" w14:textId="0CBE47D3" w:rsidR="0012328D" w:rsidRDefault="0012328D">
      <w:pPr>
        <w:spacing w:after="160" w:line="259" w:lineRule="auto"/>
        <w:rPr>
          <w:rFonts w:asciiTheme="minorHAnsi" w:hAnsiTheme="minorHAnsi" w:cstheme="minorHAnsi"/>
        </w:rPr>
      </w:pPr>
      <w:r>
        <w:rPr>
          <w:rFonts w:asciiTheme="minorHAnsi" w:hAnsiTheme="minorHAnsi" w:cstheme="minorHAnsi"/>
        </w:rPr>
        <w:lastRenderedPageBreak/>
        <w:br w:type="page"/>
      </w:r>
    </w:p>
    <w:tbl>
      <w:tblPr>
        <w:tblStyle w:val="cae1edefede9eafcf2f0dfede1eae1f2"/>
        <w:tblW w:w="9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Look w:val="0000" w:firstRow="0" w:lastRow="0" w:firstColumn="0" w:lastColumn="0" w:noHBand="0" w:noVBand="0"/>
      </w:tblPr>
      <w:tblGrid>
        <w:gridCol w:w="636"/>
        <w:gridCol w:w="1835"/>
        <w:gridCol w:w="6866"/>
        <w:gridCol w:w="248"/>
      </w:tblGrid>
      <w:tr w:rsidR="0012328D" w:rsidRPr="0012328D" w14:paraId="73158999" w14:textId="77777777" w:rsidTr="0012328D">
        <w:trPr>
          <w:trHeight w:val="556"/>
        </w:trPr>
        <w:tc>
          <w:tcPr>
            <w:tcW w:w="636" w:type="dxa"/>
            <w:shd w:val="clear" w:color="auto" w:fill="BFBFBF"/>
            <w:tcMar>
              <w:left w:w="108" w:type="dxa"/>
              <w:right w:w="108" w:type="dxa"/>
            </w:tcMar>
          </w:tcPr>
          <w:p w14:paraId="3BCD7949" w14:textId="77777777" w:rsidR="0012328D" w:rsidRPr="0012328D" w:rsidRDefault="0012328D" w:rsidP="00546EC0">
            <w:pPr>
              <w:jc w:val="center"/>
              <w:rPr>
                <w:rFonts w:asciiTheme="minorHAnsi" w:hAnsiTheme="minorHAnsi" w:cstheme="minorHAnsi"/>
                <w:b/>
                <w:bCs/>
              </w:rPr>
            </w:pPr>
            <w:r w:rsidRPr="0012328D">
              <w:rPr>
                <w:rFonts w:asciiTheme="minorHAnsi" w:hAnsiTheme="minorHAnsi" w:cstheme="minorHAnsi"/>
                <w:b/>
                <w:bCs/>
              </w:rPr>
              <w:lastRenderedPageBreak/>
              <w:t>Α/Α</w:t>
            </w:r>
          </w:p>
        </w:tc>
        <w:tc>
          <w:tcPr>
            <w:tcW w:w="8949" w:type="dxa"/>
            <w:gridSpan w:val="3"/>
            <w:shd w:val="clear" w:color="auto" w:fill="BFBFBF"/>
            <w:tcMar>
              <w:left w:w="108" w:type="dxa"/>
              <w:right w:w="108" w:type="dxa"/>
            </w:tcMar>
          </w:tcPr>
          <w:p w14:paraId="54B2B35E" w14:textId="77777777" w:rsidR="0012328D" w:rsidRPr="0012328D" w:rsidRDefault="0012328D" w:rsidP="00546EC0">
            <w:pPr>
              <w:jc w:val="center"/>
              <w:rPr>
                <w:rFonts w:asciiTheme="minorHAnsi" w:hAnsiTheme="minorHAnsi" w:cstheme="minorHAnsi"/>
                <w:b/>
                <w:bCs/>
              </w:rPr>
            </w:pPr>
            <w:r w:rsidRPr="0012328D">
              <w:rPr>
                <w:rFonts w:asciiTheme="minorHAnsi" w:hAnsiTheme="minorHAnsi" w:cstheme="minorHAnsi"/>
                <w:b/>
                <w:bCs/>
              </w:rPr>
              <w:t>Ενσύρματος ψηφιακός ανιχνευτής  ακτινογραφιών (flat panel)</w:t>
            </w:r>
          </w:p>
          <w:p w14:paraId="669812C9" w14:textId="77777777" w:rsidR="0012328D" w:rsidRPr="0012328D" w:rsidRDefault="0012328D" w:rsidP="00546EC0">
            <w:pPr>
              <w:jc w:val="center"/>
              <w:rPr>
                <w:rFonts w:asciiTheme="minorHAnsi" w:hAnsiTheme="minorHAnsi" w:cstheme="minorHAnsi"/>
                <w:b/>
                <w:bCs/>
              </w:rPr>
            </w:pPr>
            <w:r w:rsidRPr="0012328D">
              <w:rPr>
                <w:rFonts w:asciiTheme="minorHAnsi" w:hAnsiTheme="minorHAnsi" w:cstheme="minorHAnsi"/>
                <w:b/>
                <w:bCs/>
              </w:rPr>
              <w:t>ΠΕΡΙΓΡΑΦΗ ΠΡΟΔΙΑΓΡΑΦΗΣ</w:t>
            </w:r>
          </w:p>
        </w:tc>
      </w:tr>
      <w:tr w:rsidR="0012328D" w:rsidRPr="0012328D" w14:paraId="4639F1C5" w14:textId="77777777" w:rsidTr="00546EC0">
        <w:trPr>
          <w:trHeight w:val="453"/>
        </w:trPr>
        <w:tc>
          <w:tcPr>
            <w:tcW w:w="9585" w:type="dxa"/>
            <w:gridSpan w:val="4"/>
            <w:shd w:val="clear" w:color="auto" w:fill="BFBFBF"/>
            <w:tcMar>
              <w:left w:w="108" w:type="dxa"/>
              <w:right w:w="108" w:type="dxa"/>
            </w:tcMar>
          </w:tcPr>
          <w:p w14:paraId="1C4CB7F5" w14:textId="77777777" w:rsidR="0012328D" w:rsidRPr="0012328D" w:rsidRDefault="0012328D" w:rsidP="00546EC0">
            <w:pPr>
              <w:rPr>
                <w:rFonts w:asciiTheme="minorHAnsi" w:hAnsiTheme="minorHAnsi" w:cstheme="minorHAnsi"/>
                <w:b/>
                <w:bCs/>
              </w:rPr>
            </w:pPr>
            <w:r w:rsidRPr="0012328D">
              <w:rPr>
                <w:rFonts w:asciiTheme="minorHAnsi" w:hAnsiTheme="minorHAnsi" w:cstheme="minorHAnsi"/>
                <w:b/>
                <w:bCs/>
              </w:rPr>
              <w:t>ΤΕΧΝΙΚΑ ΧΑΡΑΚΤΗΡΙΣΤΙΚΑ</w:t>
            </w:r>
          </w:p>
        </w:tc>
      </w:tr>
      <w:tr w:rsidR="0012328D" w:rsidRPr="0012328D" w14:paraId="7A965F83" w14:textId="77777777" w:rsidTr="00546EC0">
        <w:trPr>
          <w:trHeight w:val="453"/>
        </w:trPr>
        <w:tc>
          <w:tcPr>
            <w:tcW w:w="9585" w:type="dxa"/>
            <w:gridSpan w:val="4"/>
            <w:shd w:val="clear" w:color="auto" w:fill="FFFFFF"/>
            <w:tcMar>
              <w:left w:w="108" w:type="dxa"/>
              <w:right w:w="108" w:type="dxa"/>
            </w:tcMar>
          </w:tcPr>
          <w:p w14:paraId="37FCDC26" w14:textId="77777777" w:rsidR="0012328D" w:rsidRPr="0012328D" w:rsidRDefault="0012328D" w:rsidP="00546EC0">
            <w:pPr>
              <w:rPr>
                <w:rFonts w:asciiTheme="minorHAnsi" w:hAnsiTheme="minorHAnsi" w:cstheme="minorHAnsi"/>
              </w:rPr>
            </w:pPr>
            <w:r w:rsidRPr="0012328D">
              <w:rPr>
                <w:rFonts w:asciiTheme="minorHAnsi" w:hAnsiTheme="minorHAnsi" w:cstheme="minorHAnsi"/>
                <w:b/>
                <w:bCs/>
              </w:rPr>
              <w:t xml:space="preserve">Ι. ΨΗΦΙΑΚΟΣ ΑΝΙΧΝΕΥΤΗΣ </w:t>
            </w:r>
            <w:r w:rsidRPr="0012328D">
              <w:rPr>
                <w:rFonts w:asciiTheme="minorHAnsi" w:hAnsiTheme="minorHAnsi" w:cstheme="minorHAnsi"/>
              </w:rPr>
              <w:t>(ποσότητα 1)</w:t>
            </w:r>
          </w:p>
        </w:tc>
      </w:tr>
      <w:tr w:rsidR="002666E2" w:rsidRPr="0012328D" w14:paraId="6F5506B8" w14:textId="77777777" w:rsidTr="0078386F">
        <w:trPr>
          <w:trHeight w:val="255"/>
        </w:trPr>
        <w:tc>
          <w:tcPr>
            <w:tcW w:w="636" w:type="dxa"/>
            <w:shd w:val="clear" w:color="auto" w:fill="FFFFFF"/>
            <w:tcMar>
              <w:left w:w="108" w:type="dxa"/>
              <w:right w:w="108" w:type="dxa"/>
            </w:tcMar>
          </w:tcPr>
          <w:p w14:paraId="75DB3041" w14:textId="77777777" w:rsidR="002666E2" w:rsidRPr="0012328D" w:rsidRDefault="002666E2" w:rsidP="00546EC0">
            <w:pPr>
              <w:rPr>
                <w:rFonts w:asciiTheme="minorHAnsi" w:hAnsiTheme="minorHAnsi" w:cstheme="minorHAnsi"/>
                <w:b/>
                <w:bCs/>
              </w:rPr>
            </w:pPr>
            <w:r w:rsidRPr="0012328D">
              <w:rPr>
                <w:rFonts w:asciiTheme="minorHAnsi" w:hAnsiTheme="minorHAnsi" w:cstheme="minorHAnsi"/>
                <w:b/>
                <w:bCs/>
              </w:rPr>
              <w:t>1</w:t>
            </w:r>
          </w:p>
        </w:tc>
        <w:tc>
          <w:tcPr>
            <w:tcW w:w="1835" w:type="dxa"/>
            <w:shd w:val="clear" w:color="auto" w:fill="FFFFFF"/>
            <w:tcMar>
              <w:left w:w="108" w:type="dxa"/>
              <w:right w:w="108" w:type="dxa"/>
            </w:tcMar>
          </w:tcPr>
          <w:p w14:paraId="74D71DA1" w14:textId="77777777" w:rsidR="002666E2" w:rsidRPr="0012328D" w:rsidRDefault="002666E2" w:rsidP="00546EC0">
            <w:pPr>
              <w:rPr>
                <w:rFonts w:asciiTheme="minorHAnsi" w:hAnsiTheme="minorHAnsi" w:cstheme="minorHAnsi"/>
              </w:rPr>
            </w:pPr>
            <w:r w:rsidRPr="0012328D">
              <w:rPr>
                <w:rFonts w:asciiTheme="minorHAnsi" w:hAnsiTheme="minorHAnsi" w:cstheme="minorHAnsi"/>
              </w:rPr>
              <w:t>Βάρος</w:t>
            </w:r>
          </w:p>
        </w:tc>
        <w:tc>
          <w:tcPr>
            <w:tcW w:w="7114" w:type="dxa"/>
            <w:gridSpan w:val="2"/>
            <w:shd w:val="clear" w:color="auto" w:fill="FFFFFF"/>
            <w:tcMar>
              <w:left w:w="108" w:type="dxa"/>
              <w:right w:w="108" w:type="dxa"/>
            </w:tcMar>
          </w:tcPr>
          <w:p w14:paraId="28235A89" w14:textId="4A89757F" w:rsidR="002666E2" w:rsidRPr="0012328D" w:rsidRDefault="002666E2" w:rsidP="002666E2">
            <w:pPr>
              <w:ind w:left="34"/>
              <w:rPr>
                <w:rFonts w:asciiTheme="minorHAnsi" w:hAnsiTheme="minorHAnsi" w:cstheme="minorHAnsi"/>
                <w:b/>
                <w:bCs/>
              </w:rPr>
            </w:pPr>
            <w:r w:rsidRPr="0012328D">
              <w:rPr>
                <w:rFonts w:asciiTheme="minorHAnsi" w:hAnsiTheme="minorHAnsi" w:cstheme="minorHAnsi"/>
              </w:rPr>
              <w:t>&lt;5 kg συμπεριλαμβανομένης της μπαταρίας</w:t>
            </w:r>
          </w:p>
        </w:tc>
      </w:tr>
      <w:tr w:rsidR="002666E2" w:rsidRPr="0012328D" w14:paraId="3B7158ED" w14:textId="77777777" w:rsidTr="00DA0284">
        <w:trPr>
          <w:trHeight w:val="541"/>
        </w:trPr>
        <w:tc>
          <w:tcPr>
            <w:tcW w:w="636" w:type="dxa"/>
            <w:shd w:val="clear" w:color="auto" w:fill="FFFFFF"/>
            <w:tcMar>
              <w:left w:w="108" w:type="dxa"/>
              <w:right w:w="108" w:type="dxa"/>
            </w:tcMar>
          </w:tcPr>
          <w:p w14:paraId="2BEFAF97" w14:textId="77777777" w:rsidR="002666E2" w:rsidRPr="0012328D" w:rsidRDefault="002666E2" w:rsidP="00546EC0">
            <w:pPr>
              <w:rPr>
                <w:rFonts w:asciiTheme="minorHAnsi" w:hAnsiTheme="minorHAnsi" w:cstheme="minorHAnsi"/>
                <w:b/>
                <w:bCs/>
              </w:rPr>
            </w:pPr>
            <w:r w:rsidRPr="0012328D">
              <w:rPr>
                <w:rFonts w:asciiTheme="minorHAnsi" w:hAnsiTheme="minorHAnsi" w:cstheme="minorHAnsi"/>
                <w:b/>
                <w:bCs/>
              </w:rPr>
              <w:t>2</w:t>
            </w:r>
          </w:p>
        </w:tc>
        <w:tc>
          <w:tcPr>
            <w:tcW w:w="1835" w:type="dxa"/>
            <w:shd w:val="clear" w:color="auto" w:fill="FFFFFF"/>
            <w:tcMar>
              <w:left w:w="108" w:type="dxa"/>
              <w:right w:w="108" w:type="dxa"/>
            </w:tcMar>
          </w:tcPr>
          <w:p w14:paraId="252FF951" w14:textId="77777777" w:rsidR="002666E2" w:rsidRPr="0012328D" w:rsidRDefault="002666E2" w:rsidP="00546EC0">
            <w:pPr>
              <w:spacing w:line="264" w:lineRule="exact"/>
              <w:rPr>
                <w:rFonts w:asciiTheme="minorHAnsi" w:hAnsiTheme="minorHAnsi" w:cstheme="minorHAnsi"/>
              </w:rPr>
            </w:pPr>
            <w:r w:rsidRPr="0012328D">
              <w:rPr>
                <w:rFonts w:asciiTheme="minorHAnsi" w:hAnsiTheme="minorHAnsi" w:cstheme="minorHAnsi"/>
              </w:rPr>
              <w:t>Διαστάσεις (ΠxΜxΥ) cm</w:t>
            </w:r>
          </w:p>
        </w:tc>
        <w:tc>
          <w:tcPr>
            <w:tcW w:w="7114" w:type="dxa"/>
            <w:gridSpan w:val="2"/>
            <w:shd w:val="clear" w:color="auto" w:fill="FFFFFF"/>
            <w:tcMar>
              <w:left w:w="108" w:type="dxa"/>
              <w:right w:w="108" w:type="dxa"/>
            </w:tcMar>
          </w:tcPr>
          <w:p w14:paraId="09A93560" w14:textId="30944D21" w:rsidR="002666E2" w:rsidRPr="0012328D" w:rsidRDefault="002666E2" w:rsidP="002666E2">
            <w:pPr>
              <w:ind w:left="34"/>
              <w:rPr>
                <w:rFonts w:asciiTheme="minorHAnsi" w:hAnsiTheme="minorHAnsi" w:cstheme="minorHAnsi"/>
                <w:b/>
                <w:bCs/>
              </w:rPr>
            </w:pPr>
            <w:r w:rsidRPr="0012328D">
              <w:rPr>
                <w:rFonts w:asciiTheme="minorHAnsi" w:hAnsiTheme="minorHAnsi" w:cstheme="minorHAnsi"/>
              </w:rPr>
              <w:t>Να προσαρμόζεται στο bucky του προσφερόμενου ακτινολογικού μηχανήματος (ακτινολογική τράπεζα &amp; όρθιο bucky). Να αναφερθούν.</w:t>
            </w:r>
          </w:p>
        </w:tc>
      </w:tr>
      <w:tr w:rsidR="002666E2" w:rsidRPr="0012328D" w14:paraId="4AFF685C" w14:textId="77777777" w:rsidTr="004D4F47">
        <w:trPr>
          <w:trHeight w:val="255"/>
        </w:trPr>
        <w:tc>
          <w:tcPr>
            <w:tcW w:w="636" w:type="dxa"/>
            <w:shd w:val="clear" w:color="auto" w:fill="FFFFFF"/>
            <w:tcMar>
              <w:left w:w="108" w:type="dxa"/>
              <w:right w:w="108" w:type="dxa"/>
            </w:tcMar>
          </w:tcPr>
          <w:p w14:paraId="066D46A8" w14:textId="77777777" w:rsidR="002666E2" w:rsidRPr="0012328D" w:rsidRDefault="002666E2" w:rsidP="00546EC0">
            <w:pPr>
              <w:rPr>
                <w:rFonts w:asciiTheme="minorHAnsi" w:hAnsiTheme="minorHAnsi" w:cstheme="minorHAnsi"/>
                <w:b/>
                <w:bCs/>
              </w:rPr>
            </w:pPr>
            <w:r w:rsidRPr="0012328D">
              <w:rPr>
                <w:rFonts w:asciiTheme="minorHAnsi" w:hAnsiTheme="minorHAnsi" w:cstheme="minorHAnsi"/>
                <w:b/>
                <w:bCs/>
              </w:rPr>
              <w:t>3</w:t>
            </w:r>
          </w:p>
        </w:tc>
        <w:tc>
          <w:tcPr>
            <w:tcW w:w="1835" w:type="dxa"/>
            <w:shd w:val="clear" w:color="auto" w:fill="FFFFFF"/>
            <w:tcMar>
              <w:left w:w="108" w:type="dxa"/>
              <w:right w:w="108" w:type="dxa"/>
            </w:tcMar>
          </w:tcPr>
          <w:p w14:paraId="293C443E" w14:textId="77777777" w:rsidR="002666E2" w:rsidRPr="0012328D" w:rsidRDefault="002666E2" w:rsidP="00546EC0">
            <w:pPr>
              <w:rPr>
                <w:rFonts w:asciiTheme="minorHAnsi" w:hAnsiTheme="minorHAnsi" w:cstheme="minorHAnsi"/>
              </w:rPr>
            </w:pPr>
            <w:r w:rsidRPr="0012328D">
              <w:rPr>
                <w:rFonts w:asciiTheme="minorHAnsi" w:hAnsiTheme="minorHAnsi" w:cstheme="minorHAnsi"/>
              </w:rPr>
              <w:t>Τεχνολογία</w:t>
            </w:r>
          </w:p>
        </w:tc>
        <w:tc>
          <w:tcPr>
            <w:tcW w:w="7114" w:type="dxa"/>
            <w:gridSpan w:val="2"/>
            <w:shd w:val="clear" w:color="auto" w:fill="FFFFFF"/>
            <w:tcMar>
              <w:left w:w="108" w:type="dxa"/>
              <w:right w:w="108" w:type="dxa"/>
            </w:tcMar>
          </w:tcPr>
          <w:p w14:paraId="55737FEC" w14:textId="22D2C70E" w:rsidR="002666E2" w:rsidRPr="0012328D" w:rsidRDefault="002666E2" w:rsidP="002666E2">
            <w:pPr>
              <w:ind w:left="34"/>
              <w:rPr>
                <w:rFonts w:asciiTheme="minorHAnsi" w:hAnsiTheme="minorHAnsi" w:cstheme="minorHAnsi"/>
                <w:b/>
                <w:bCs/>
              </w:rPr>
            </w:pPr>
            <w:r w:rsidRPr="0012328D">
              <w:rPr>
                <w:rFonts w:asciiTheme="minorHAnsi" w:hAnsiTheme="minorHAnsi" w:cstheme="minorHAnsi"/>
              </w:rPr>
              <w:t>Flat Panel, άμορφου πυριτίου (a-Si) με σπινθηριστή ιωδιούχου καισίου (CsI)</w:t>
            </w:r>
          </w:p>
        </w:tc>
      </w:tr>
      <w:tr w:rsidR="002666E2" w:rsidRPr="0012328D" w14:paraId="3EB0D9E1" w14:textId="77777777" w:rsidTr="00997926">
        <w:trPr>
          <w:trHeight w:val="270"/>
        </w:trPr>
        <w:tc>
          <w:tcPr>
            <w:tcW w:w="636" w:type="dxa"/>
            <w:shd w:val="clear" w:color="auto" w:fill="FFFFFF"/>
            <w:tcMar>
              <w:left w:w="108" w:type="dxa"/>
              <w:right w:w="108" w:type="dxa"/>
            </w:tcMar>
          </w:tcPr>
          <w:p w14:paraId="43537347" w14:textId="77777777" w:rsidR="002666E2" w:rsidRPr="0012328D" w:rsidRDefault="002666E2" w:rsidP="00546EC0">
            <w:pPr>
              <w:rPr>
                <w:rFonts w:asciiTheme="minorHAnsi" w:hAnsiTheme="minorHAnsi" w:cstheme="minorHAnsi"/>
                <w:b/>
                <w:bCs/>
              </w:rPr>
            </w:pPr>
            <w:r w:rsidRPr="0012328D">
              <w:rPr>
                <w:rFonts w:asciiTheme="minorHAnsi" w:hAnsiTheme="minorHAnsi" w:cstheme="minorHAnsi"/>
                <w:b/>
                <w:bCs/>
              </w:rPr>
              <w:t>4</w:t>
            </w:r>
          </w:p>
        </w:tc>
        <w:tc>
          <w:tcPr>
            <w:tcW w:w="1835" w:type="dxa"/>
            <w:shd w:val="clear" w:color="auto" w:fill="FFFFFF"/>
            <w:tcMar>
              <w:left w:w="108" w:type="dxa"/>
              <w:right w:w="108" w:type="dxa"/>
            </w:tcMar>
          </w:tcPr>
          <w:p w14:paraId="737A4D2C" w14:textId="77777777" w:rsidR="002666E2" w:rsidRPr="0012328D" w:rsidRDefault="002666E2" w:rsidP="00546EC0">
            <w:pPr>
              <w:rPr>
                <w:rFonts w:asciiTheme="minorHAnsi" w:hAnsiTheme="minorHAnsi" w:cstheme="minorHAnsi"/>
              </w:rPr>
            </w:pPr>
            <w:r w:rsidRPr="0012328D">
              <w:rPr>
                <w:rFonts w:asciiTheme="minorHAnsi" w:hAnsiTheme="minorHAnsi" w:cstheme="minorHAnsi"/>
              </w:rPr>
              <w:t>Mέγεθος pixel</w:t>
            </w:r>
          </w:p>
        </w:tc>
        <w:tc>
          <w:tcPr>
            <w:tcW w:w="7114" w:type="dxa"/>
            <w:gridSpan w:val="2"/>
            <w:shd w:val="clear" w:color="auto" w:fill="FFFFFF"/>
            <w:tcMar>
              <w:left w:w="108" w:type="dxa"/>
              <w:right w:w="108" w:type="dxa"/>
            </w:tcMar>
          </w:tcPr>
          <w:p w14:paraId="3FB9319B" w14:textId="7BC42641" w:rsidR="002666E2" w:rsidRPr="0012328D" w:rsidRDefault="002666E2" w:rsidP="002666E2">
            <w:pPr>
              <w:ind w:left="34"/>
              <w:rPr>
                <w:rFonts w:asciiTheme="minorHAnsi" w:hAnsiTheme="minorHAnsi" w:cstheme="minorHAnsi"/>
                <w:b/>
                <w:bCs/>
              </w:rPr>
            </w:pPr>
            <w:r w:rsidRPr="0012328D">
              <w:rPr>
                <w:rFonts w:asciiTheme="minorHAnsi" w:hAnsiTheme="minorHAnsi" w:cstheme="minorHAnsi"/>
              </w:rPr>
              <w:t>≤140 μm</w:t>
            </w:r>
          </w:p>
        </w:tc>
      </w:tr>
      <w:tr w:rsidR="002666E2" w:rsidRPr="0012328D" w14:paraId="0B88F343" w14:textId="77777777" w:rsidTr="002B6123">
        <w:trPr>
          <w:trHeight w:val="255"/>
        </w:trPr>
        <w:tc>
          <w:tcPr>
            <w:tcW w:w="636" w:type="dxa"/>
            <w:shd w:val="clear" w:color="auto" w:fill="FFFFFF"/>
            <w:tcMar>
              <w:left w:w="108" w:type="dxa"/>
              <w:right w:w="108" w:type="dxa"/>
            </w:tcMar>
          </w:tcPr>
          <w:p w14:paraId="21A36D06" w14:textId="77777777" w:rsidR="002666E2" w:rsidRPr="0012328D" w:rsidRDefault="002666E2" w:rsidP="00546EC0">
            <w:pPr>
              <w:rPr>
                <w:rFonts w:asciiTheme="minorHAnsi" w:hAnsiTheme="minorHAnsi" w:cstheme="minorHAnsi"/>
                <w:b/>
                <w:bCs/>
              </w:rPr>
            </w:pPr>
            <w:r w:rsidRPr="0012328D">
              <w:rPr>
                <w:rFonts w:asciiTheme="minorHAnsi" w:hAnsiTheme="minorHAnsi" w:cstheme="minorHAnsi"/>
                <w:b/>
                <w:bCs/>
              </w:rPr>
              <w:t>5</w:t>
            </w:r>
          </w:p>
        </w:tc>
        <w:tc>
          <w:tcPr>
            <w:tcW w:w="1835" w:type="dxa"/>
            <w:shd w:val="clear" w:color="auto" w:fill="FFFFFF"/>
            <w:tcMar>
              <w:left w:w="108" w:type="dxa"/>
              <w:right w:w="108" w:type="dxa"/>
            </w:tcMar>
          </w:tcPr>
          <w:p w14:paraId="159A4251" w14:textId="77777777" w:rsidR="002666E2" w:rsidRPr="0012328D" w:rsidRDefault="002666E2" w:rsidP="00546EC0">
            <w:pPr>
              <w:rPr>
                <w:rFonts w:asciiTheme="minorHAnsi" w:hAnsiTheme="minorHAnsi" w:cstheme="minorHAnsi"/>
              </w:rPr>
            </w:pPr>
            <w:r w:rsidRPr="0012328D">
              <w:rPr>
                <w:rFonts w:asciiTheme="minorHAnsi" w:hAnsiTheme="minorHAnsi" w:cstheme="minorHAnsi"/>
              </w:rPr>
              <w:t>Εύρος έκθεσης</w:t>
            </w:r>
          </w:p>
        </w:tc>
        <w:tc>
          <w:tcPr>
            <w:tcW w:w="7114" w:type="dxa"/>
            <w:gridSpan w:val="2"/>
            <w:shd w:val="clear" w:color="auto" w:fill="FFFFFF"/>
            <w:tcMar>
              <w:left w:w="108" w:type="dxa"/>
              <w:right w:w="108" w:type="dxa"/>
            </w:tcMar>
          </w:tcPr>
          <w:p w14:paraId="3E20CDEE" w14:textId="45629592" w:rsidR="002666E2" w:rsidRPr="0012328D" w:rsidRDefault="002666E2" w:rsidP="002666E2">
            <w:pPr>
              <w:ind w:left="34"/>
              <w:rPr>
                <w:rFonts w:asciiTheme="minorHAnsi" w:hAnsiTheme="minorHAnsi" w:cstheme="minorHAnsi"/>
                <w:b/>
                <w:bCs/>
              </w:rPr>
            </w:pPr>
            <w:r w:rsidRPr="0012328D">
              <w:rPr>
                <w:rFonts w:asciiTheme="minorHAnsi" w:hAnsiTheme="minorHAnsi" w:cstheme="minorHAnsi"/>
              </w:rPr>
              <w:t>40-150 kV</w:t>
            </w:r>
          </w:p>
        </w:tc>
      </w:tr>
      <w:tr w:rsidR="002666E2" w:rsidRPr="0012328D" w14:paraId="7701FBD3" w14:textId="77777777" w:rsidTr="00BC14A8">
        <w:trPr>
          <w:trHeight w:val="270"/>
        </w:trPr>
        <w:tc>
          <w:tcPr>
            <w:tcW w:w="636" w:type="dxa"/>
            <w:shd w:val="clear" w:color="auto" w:fill="FFFFFF"/>
            <w:tcMar>
              <w:left w:w="108" w:type="dxa"/>
              <w:right w:w="108" w:type="dxa"/>
            </w:tcMar>
          </w:tcPr>
          <w:p w14:paraId="1FE915FA" w14:textId="77777777" w:rsidR="002666E2" w:rsidRPr="0012328D" w:rsidRDefault="002666E2" w:rsidP="00546EC0">
            <w:pPr>
              <w:rPr>
                <w:rFonts w:asciiTheme="minorHAnsi" w:hAnsiTheme="minorHAnsi" w:cstheme="minorHAnsi"/>
                <w:b/>
                <w:bCs/>
              </w:rPr>
            </w:pPr>
            <w:r w:rsidRPr="0012328D">
              <w:rPr>
                <w:rFonts w:asciiTheme="minorHAnsi" w:hAnsiTheme="minorHAnsi" w:cstheme="minorHAnsi"/>
                <w:b/>
                <w:bCs/>
              </w:rPr>
              <w:t>6</w:t>
            </w:r>
          </w:p>
        </w:tc>
        <w:tc>
          <w:tcPr>
            <w:tcW w:w="1835" w:type="dxa"/>
            <w:shd w:val="clear" w:color="auto" w:fill="FFFFFF"/>
            <w:tcMar>
              <w:left w:w="108" w:type="dxa"/>
              <w:right w:w="108" w:type="dxa"/>
            </w:tcMar>
          </w:tcPr>
          <w:p w14:paraId="4BFCD9FB" w14:textId="77777777" w:rsidR="002666E2" w:rsidRPr="0012328D" w:rsidRDefault="002666E2" w:rsidP="00546EC0">
            <w:pPr>
              <w:rPr>
                <w:rFonts w:asciiTheme="minorHAnsi" w:hAnsiTheme="minorHAnsi" w:cstheme="minorHAnsi"/>
              </w:rPr>
            </w:pPr>
            <w:r w:rsidRPr="0012328D">
              <w:rPr>
                <w:rFonts w:asciiTheme="minorHAnsi" w:hAnsiTheme="minorHAnsi" w:cstheme="minorHAnsi"/>
              </w:rPr>
              <w:t>Διαβάθμιση γκρι</w:t>
            </w:r>
          </w:p>
        </w:tc>
        <w:tc>
          <w:tcPr>
            <w:tcW w:w="7114" w:type="dxa"/>
            <w:gridSpan w:val="2"/>
            <w:shd w:val="clear" w:color="auto" w:fill="FFFFFF"/>
            <w:tcMar>
              <w:left w:w="108" w:type="dxa"/>
              <w:right w:w="108" w:type="dxa"/>
            </w:tcMar>
          </w:tcPr>
          <w:p w14:paraId="39045A1E" w14:textId="1BB86079" w:rsidR="002666E2" w:rsidRPr="0012328D" w:rsidRDefault="002666E2" w:rsidP="002666E2">
            <w:pPr>
              <w:rPr>
                <w:rFonts w:asciiTheme="minorHAnsi" w:hAnsiTheme="minorHAnsi" w:cstheme="minorHAnsi"/>
                <w:b/>
                <w:bCs/>
              </w:rPr>
            </w:pPr>
            <w:r w:rsidRPr="0012328D">
              <w:rPr>
                <w:rFonts w:asciiTheme="minorHAnsi" w:hAnsiTheme="minorHAnsi" w:cstheme="minorHAnsi"/>
              </w:rPr>
              <w:t>16 bit τουλάχιστον</w:t>
            </w:r>
          </w:p>
        </w:tc>
      </w:tr>
      <w:tr w:rsidR="002666E2" w:rsidRPr="0012328D" w14:paraId="0F66FFCD" w14:textId="77777777" w:rsidTr="00E01A1E">
        <w:trPr>
          <w:trHeight w:val="270"/>
        </w:trPr>
        <w:tc>
          <w:tcPr>
            <w:tcW w:w="636" w:type="dxa"/>
            <w:shd w:val="clear" w:color="auto" w:fill="FFFFFF"/>
            <w:tcMar>
              <w:left w:w="108" w:type="dxa"/>
              <w:right w:w="108" w:type="dxa"/>
            </w:tcMar>
          </w:tcPr>
          <w:p w14:paraId="2226C012" w14:textId="77777777" w:rsidR="002666E2" w:rsidRPr="0012328D" w:rsidRDefault="002666E2" w:rsidP="00546EC0">
            <w:pPr>
              <w:rPr>
                <w:rFonts w:asciiTheme="minorHAnsi" w:hAnsiTheme="minorHAnsi" w:cstheme="minorHAnsi"/>
                <w:b/>
                <w:bCs/>
              </w:rPr>
            </w:pPr>
            <w:r w:rsidRPr="0012328D">
              <w:rPr>
                <w:rFonts w:asciiTheme="minorHAnsi" w:hAnsiTheme="minorHAnsi" w:cstheme="minorHAnsi"/>
                <w:b/>
                <w:bCs/>
              </w:rPr>
              <w:t>7</w:t>
            </w:r>
          </w:p>
        </w:tc>
        <w:tc>
          <w:tcPr>
            <w:tcW w:w="1835" w:type="dxa"/>
            <w:shd w:val="clear" w:color="auto" w:fill="FFFFFF"/>
            <w:tcMar>
              <w:left w:w="108" w:type="dxa"/>
              <w:right w:w="108" w:type="dxa"/>
            </w:tcMar>
          </w:tcPr>
          <w:p w14:paraId="43A3341A" w14:textId="77777777" w:rsidR="002666E2" w:rsidRPr="0012328D" w:rsidRDefault="002666E2" w:rsidP="00546EC0">
            <w:pPr>
              <w:rPr>
                <w:rFonts w:asciiTheme="minorHAnsi" w:hAnsiTheme="minorHAnsi" w:cstheme="minorHAnsi"/>
              </w:rPr>
            </w:pPr>
            <w:r w:rsidRPr="0012328D">
              <w:rPr>
                <w:rFonts w:asciiTheme="minorHAnsi" w:hAnsiTheme="minorHAnsi" w:cstheme="minorHAnsi"/>
              </w:rPr>
              <w:t>Ενεργή μήτρα</w:t>
            </w:r>
          </w:p>
        </w:tc>
        <w:tc>
          <w:tcPr>
            <w:tcW w:w="7114" w:type="dxa"/>
            <w:gridSpan w:val="2"/>
            <w:shd w:val="clear" w:color="auto" w:fill="FFFFFF"/>
            <w:tcMar>
              <w:left w:w="108" w:type="dxa"/>
              <w:right w:w="108" w:type="dxa"/>
            </w:tcMar>
          </w:tcPr>
          <w:p w14:paraId="50B01D75" w14:textId="2CD961FA" w:rsidR="002666E2" w:rsidRPr="0012328D" w:rsidRDefault="002666E2" w:rsidP="002666E2">
            <w:pPr>
              <w:rPr>
                <w:rFonts w:asciiTheme="minorHAnsi" w:hAnsiTheme="minorHAnsi" w:cstheme="minorHAnsi"/>
                <w:b/>
                <w:bCs/>
              </w:rPr>
            </w:pPr>
            <w:r w:rsidRPr="0012328D">
              <w:rPr>
                <w:rFonts w:asciiTheme="minorHAnsi" w:hAnsiTheme="minorHAnsi" w:cstheme="minorHAnsi"/>
              </w:rPr>
              <w:t>≥(3.000 x 3000 pixel)</w:t>
            </w:r>
          </w:p>
        </w:tc>
      </w:tr>
      <w:tr w:rsidR="002666E2" w:rsidRPr="0012328D" w14:paraId="13E2A2B7" w14:textId="77777777" w:rsidTr="004E0F30">
        <w:trPr>
          <w:trHeight w:val="255"/>
        </w:trPr>
        <w:tc>
          <w:tcPr>
            <w:tcW w:w="636" w:type="dxa"/>
            <w:shd w:val="clear" w:color="auto" w:fill="FFFFFF"/>
            <w:tcMar>
              <w:left w:w="108" w:type="dxa"/>
              <w:right w:w="108" w:type="dxa"/>
            </w:tcMar>
          </w:tcPr>
          <w:p w14:paraId="7D701D55" w14:textId="77777777" w:rsidR="002666E2" w:rsidRPr="0012328D" w:rsidRDefault="002666E2" w:rsidP="00546EC0">
            <w:pPr>
              <w:rPr>
                <w:rFonts w:asciiTheme="minorHAnsi" w:hAnsiTheme="minorHAnsi" w:cstheme="minorHAnsi"/>
                <w:b/>
                <w:bCs/>
              </w:rPr>
            </w:pPr>
            <w:r w:rsidRPr="0012328D">
              <w:rPr>
                <w:rFonts w:asciiTheme="minorHAnsi" w:hAnsiTheme="minorHAnsi" w:cstheme="minorHAnsi"/>
                <w:b/>
                <w:bCs/>
              </w:rPr>
              <w:t>8</w:t>
            </w:r>
          </w:p>
        </w:tc>
        <w:tc>
          <w:tcPr>
            <w:tcW w:w="1835" w:type="dxa"/>
            <w:shd w:val="clear" w:color="auto" w:fill="FFFFFF"/>
            <w:tcMar>
              <w:left w:w="108" w:type="dxa"/>
              <w:right w:w="108" w:type="dxa"/>
            </w:tcMar>
          </w:tcPr>
          <w:p w14:paraId="5122391E" w14:textId="77777777" w:rsidR="002666E2" w:rsidRPr="0012328D" w:rsidRDefault="002666E2" w:rsidP="00546EC0">
            <w:pPr>
              <w:tabs>
                <w:tab w:val="left" w:pos="1140"/>
              </w:tabs>
              <w:rPr>
                <w:rFonts w:asciiTheme="minorHAnsi" w:hAnsiTheme="minorHAnsi" w:cstheme="minorHAnsi"/>
              </w:rPr>
            </w:pPr>
            <w:r w:rsidRPr="0012328D">
              <w:rPr>
                <w:rFonts w:asciiTheme="minorHAnsi" w:hAnsiTheme="minorHAnsi" w:cstheme="minorHAnsi"/>
              </w:rPr>
              <w:t>Ενεργή περιοχή</w:t>
            </w:r>
          </w:p>
        </w:tc>
        <w:tc>
          <w:tcPr>
            <w:tcW w:w="7114" w:type="dxa"/>
            <w:gridSpan w:val="2"/>
            <w:shd w:val="clear" w:color="auto" w:fill="FFFFFF"/>
            <w:tcMar>
              <w:left w:w="108" w:type="dxa"/>
              <w:right w:w="108" w:type="dxa"/>
            </w:tcMar>
          </w:tcPr>
          <w:p w14:paraId="04964506" w14:textId="63A10EDB" w:rsidR="002666E2" w:rsidRPr="002666E2" w:rsidRDefault="002666E2" w:rsidP="002666E2">
            <w:pPr>
              <w:rPr>
                <w:rFonts w:asciiTheme="minorHAnsi" w:hAnsiTheme="minorHAnsi" w:cstheme="minorHAnsi"/>
              </w:rPr>
            </w:pPr>
            <w:r w:rsidRPr="0012328D">
              <w:rPr>
                <w:rFonts w:asciiTheme="minorHAnsi" w:hAnsiTheme="minorHAnsi" w:cstheme="minorHAnsi"/>
              </w:rPr>
              <w:t>≥ 43cm x 43cm</w:t>
            </w:r>
          </w:p>
        </w:tc>
      </w:tr>
      <w:tr w:rsidR="002666E2" w:rsidRPr="0012328D" w14:paraId="55A6087E" w14:textId="77777777" w:rsidTr="001A539E">
        <w:trPr>
          <w:trHeight w:val="797"/>
        </w:trPr>
        <w:tc>
          <w:tcPr>
            <w:tcW w:w="636" w:type="dxa"/>
            <w:shd w:val="clear" w:color="auto" w:fill="FFFFFF"/>
            <w:tcMar>
              <w:left w:w="108" w:type="dxa"/>
              <w:right w:w="108" w:type="dxa"/>
            </w:tcMar>
          </w:tcPr>
          <w:p w14:paraId="78890E69" w14:textId="77777777" w:rsidR="002666E2" w:rsidRPr="0012328D" w:rsidRDefault="002666E2" w:rsidP="00546EC0">
            <w:pPr>
              <w:rPr>
                <w:rFonts w:asciiTheme="minorHAnsi" w:hAnsiTheme="minorHAnsi" w:cstheme="minorHAnsi"/>
                <w:b/>
                <w:bCs/>
              </w:rPr>
            </w:pPr>
            <w:r w:rsidRPr="0012328D">
              <w:rPr>
                <w:rFonts w:asciiTheme="minorHAnsi" w:hAnsiTheme="minorHAnsi" w:cstheme="minorHAnsi"/>
                <w:b/>
                <w:bCs/>
              </w:rPr>
              <w:t>9</w:t>
            </w:r>
          </w:p>
        </w:tc>
        <w:tc>
          <w:tcPr>
            <w:tcW w:w="1835" w:type="dxa"/>
            <w:shd w:val="clear" w:color="auto" w:fill="FFFFFF"/>
            <w:tcMar>
              <w:left w:w="108" w:type="dxa"/>
              <w:right w:w="108" w:type="dxa"/>
            </w:tcMar>
          </w:tcPr>
          <w:p w14:paraId="3CFABA5F" w14:textId="77777777" w:rsidR="002666E2" w:rsidRPr="0012328D" w:rsidRDefault="002666E2" w:rsidP="00546EC0">
            <w:pPr>
              <w:rPr>
                <w:rFonts w:asciiTheme="minorHAnsi" w:hAnsiTheme="minorHAnsi" w:cstheme="minorHAnsi"/>
              </w:rPr>
            </w:pPr>
            <w:r w:rsidRPr="0012328D">
              <w:rPr>
                <w:rFonts w:asciiTheme="minorHAnsi" w:hAnsiTheme="minorHAnsi" w:cstheme="minorHAnsi"/>
              </w:rPr>
              <w:t>Λειτουργία</w:t>
            </w:r>
          </w:p>
        </w:tc>
        <w:tc>
          <w:tcPr>
            <w:tcW w:w="7114" w:type="dxa"/>
            <w:gridSpan w:val="2"/>
            <w:shd w:val="clear" w:color="auto" w:fill="FFFFFF"/>
            <w:tcMar>
              <w:left w:w="108" w:type="dxa"/>
              <w:right w:w="108" w:type="dxa"/>
            </w:tcMar>
          </w:tcPr>
          <w:p w14:paraId="3974EC9D" w14:textId="2070C053" w:rsidR="002666E2" w:rsidRPr="0012328D" w:rsidRDefault="002666E2" w:rsidP="002666E2">
            <w:pPr>
              <w:rPr>
                <w:rFonts w:asciiTheme="minorHAnsi" w:hAnsiTheme="minorHAnsi" w:cstheme="minorHAnsi"/>
                <w:b/>
                <w:bCs/>
              </w:rPr>
            </w:pPr>
            <w:r w:rsidRPr="0012328D">
              <w:rPr>
                <w:rFonts w:asciiTheme="minorHAnsi" w:hAnsiTheme="minorHAnsi" w:cstheme="minorHAnsi"/>
              </w:rPr>
              <w:t>Να διαθέτουν λειτουργία αυτόματης ανίχνευσης ακτινοβολίας για τη λήψη εικόνων ώστε να μην απαιτείται διασύνδεση με γεννήτρια ακτινολογικού μηχανήματος</w:t>
            </w:r>
          </w:p>
        </w:tc>
      </w:tr>
      <w:tr w:rsidR="002666E2" w:rsidRPr="0012328D" w14:paraId="38F219D4" w14:textId="77777777" w:rsidTr="004F7115">
        <w:trPr>
          <w:trHeight w:val="782"/>
        </w:trPr>
        <w:tc>
          <w:tcPr>
            <w:tcW w:w="636" w:type="dxa"/>
            <w:shd w:val="clear" w:color="auto" w:fill="FFFFFF"/>
            <w:tcMar>
              <w:left w:w="108" w:type="dxa"/>
              <w:right w:w="108" w:type="dxa"/>
            </w:tcMar>
          </w:tcPr>
          <w:p w14:paraId="5DA0B239" w14:textId="77777777" w:rsidR="002666E2" w:rsidRPr="0012328D" w:rsidRDefault="002666E2" w:rsidP="00546EC0">
            <w:pPr>
              <w:rPr>
                <w:rFonts w:asciiTheme="minorHAnsi" w:hAnsiTheme="minorHAnsi" w:cstheme="minorHAnsi"/>
                <w:b/>
                <w:bCs/>
              </w:rPr>
            </w:pPr>
            <w:r w:rsidRPr="0012328D">
              <w:rPr>
                <w:rFonts w:asciiTheme="minorHAnsi" w:hAnsiTheme="minorHAnsi" w:cstheme="minorHAnsi"/>
                <w:b/>
                <w:bCs/>
              </w:rPr>
              <w:t>10</w:t>
            </w:r>
          </w:p>
        </w:tc>
        <w:tc>
          <w:tcPr>
            <w:tcW w:w="1835" w:type="dxa"/>
            <w:shd w:val="clear" w:color="auto" w:fill="FFFFFF"/>
            <w:tcMar>
              <w:left w:w="108" w:type="dxa"/>
              <w:right w:w="108" w:type="dxa"/>
            </w:tcMar>
          </w:tcPr>
          <w:p w14:paraId="78E2167C" w14:textId="77777777" w:rsidR="002666E2" w:rsidRPr="0012328D" w:rsidRDefault="002666E2" w:rsidP="00546EC0">
            <w:pPr>
              <w:spacing w:line="264" w:lineRule="exact"/>
              <w:rPr>
                <w:rFonts w:asciiTheme="minorHAnsi" w:hAnsiTheme="minorHAnsi" w:cstheme="minorHAnsi"/>
              </w:rPr>
            </w:pPr>
            <w:r w:rsidRPr="0012328D">
              <w:rPr>
                <w:rFonts w:asciiTheme="minorHAnsi" w:hAnsiTheme="minorHAnsi" w:cstheme="minorHAnsi"/>
              </w:rPr>
              <w:t>Αποστολή εικόνων στο σταθμό εργασίας</w:t>
            </w:r>
          </w:p>
        </w:tc>
        <w:tc>
          <w:tcPr>
            <w:tcW w:w="7114" w:type="dxa"/>
            <w:gridSpan w:val="2"/>
            <w:shd w:val="clear" w:color="auto" w:fill="FFFFFF"/>
            <w:tcMar>
              <w:left w:w="108" w:type="dxa"/>
              <w:right w:w="108" w:type="dxa"/>
            </w:tcMar>
          </w:tcPr>
          <w:p w14:paraId="63AB2D34" w14:textId="72C27FB1" w:rsidR="002666E2" w:rsidRPr="0012328D" w:rsidRDefault="002666E2" w:rsidP="002666E2">
            <w:pPr>
              <w:rPr>
                <w:rFonts w:asciiTheme="minorHAnsi" w:hAnsiTheme="minorHAnsi" w:cstheme="minorHAnsi"/>
                <w:b/>
                <w:bCs/>
              </w:rPr>
            </w:pPr>
            <w:r w:rsidRPr="0012328D">
              <w:rPr>
                <w:rFonts w:asciiTheme="minorHAnsi" w:hAnsiTheme="minorHAnsi" w:cstheme="minorHAnsi"/>
              </w:rPr>
              <w:t>Ενσύρματα, Gigabit Ethernet.</w:t>
            </w:r>
          </w:p>
        </w:tc>
      </w:tr>
      <w:tr w:rsidR="002666E2" w:rsidRPr="0012328D" w14:paraId="7B29396D" w14:textId="77777777" w:rsidTr="00876115">
        <w:trPr>
          <w:trHeight w:val="526"/>
        </w:trPr>
        <w:tc>
          <w:tcPr>
            <w:tcW w:w="636" w:type="dxa"/>
            <w:shd w:val="clear" w:color="auto" w:fill="FFFFFF"/>
            <w:tcMar>
              <w:left w:w="108" w:type="dxa"/>
              <w:right w:w="108" w:type="dxa"/>
            </w:tcMar>
          </w:tcPr>
          <w:p w14:paraId="3AD5B01C" w14:textId="77777777" w:rsidR="002666E2" w:rsidRPr="0012328D" w:rsidRDefault="002666E2" w:rsidP="00546EC0">
            <w:pPr>
              <w:rPr>
                <w:rFonts w:asciiTheme="minorHAnsi" w:hAnsiTheme="minorHAnsi" w:cstheme="minorHAnsi"/>
                <w:b/>
                <w:bCs/>
              </w:rPr>
            </w:pPr>
            <w:r w:rsidRPr="0012328D">
              <w:rPr>
                <w:rFonts w:asciiTheme="minorHAnsi" w:hAnsiTheme="minorHAnsi" w:cstheme="minorHAnsi"/>
                <w:b/>
                <w:bCs/>
              </w:rPr>
              <w:t>11</w:t>
            </w:r>
          </w:p>
        </w:tc>
        <w:tc>
          <w:tcPr>
            <w:tcW w:w="1835" w:type="dxa"/>
            <w:shd w:val="clear" w:color="auto" w:fill="FFFFFF"/>
            <w:tcMar>
              <w:left w:w="108" w:type="dxa"/>
              <w:right w:w="108" w:type="dxa"/>
            </w:tcMar>
          </w:tcPr>
          <w:p w14:paraId="32D1F0B3" w14:textId="77777777" w:rsidR="002666E2" w:rsidRPr="0012328D" w:rsidRDefault="002666E2" w:rsidP="00546EC0">
            <w:pPr>
              <w:spacing w:line="264" w:lineRule="exact"/>
              <w:rPr>
                <w:rFonts w:asciiTheme="minorHAnsi" w:hAnsiTheme="minorHAnsi" w:cstheme="minorHAnsi"/>
              </w:rPr>
            </w:pPr>
            <w:r w:rsidRPr="0012328D">
              <w:rPr>
                <w:rFonts w:asciiTheme="minorHAnsi" w:hAnsiTheme="minorHAnsi" w:cstheme="minorHAnsi"/>
              </w:rPr>
              <w:t>Χρόνος απόκρισης</w:t>
            </w:r>
          </w:p>
          <w:p w14:paraId="3B0BC44A" w14:textId="77777777" w:rsidR="002666E2" w:rsidRPr="0012328D" w:rsidRDefault="002666E2" w:rsidP="00546EC0">
            <w:pPr>
              <w:rPr>
                <w:rFonts w:asciiTheme="minorHAnsi" w:hAnsiTheme="minorHAnsi" w:cstheme="minorHAnsi"/>
              </w:rPr>
            </w:pPr>
            <w:r w:rsidRPr="0012328D">
              <w:rPr>
                <w:rFonts w:asciiTheme="minorHAnsi" w:hAnsiTheme="minorHAnsi" w:cstheme="minorHAnsi"/>
              </w:rPr>
              <w:t xml:space="preserve">για τη λήψη εικόνας </w:t>
            </w:r>
          </w:p>
        </w:tc>
        <w:tc>
          <w:tcPr>
            <w:tcW w:w="7114" w:type="dxa"/>
            <w:gridSpan w:val="2"/>
            <w:shd w:val="clear" w:color="auto" w:fill="FFFFFF"/>
            <w:tcMar>
              <w:left w:w="108" w:type="dxa"/>
              <w:right w:w="108" w:type="dxa"/>
            </w:tcMar>
          </w:tcPr>
          <w:p w14:paraId="499F310A" w14:textId="30D203E5" w:rsidR="002666E2" w:rsidRPr="0012328D" w:rsidRDefault="002666E2" w:rsidP="002666E2">
            <w:pPr>
              <w:rPr>
                <w:rFonts w:asciiTheme="minorHAnsi" w:hAnsiTheme="minorHAnsi" w:cstheme="minorHAnsi"/>
                <w:b/>
                <w:bCs/>
              </w:rPr>
            </w:pPr>
            <w:r w:rsidRPr="0012328D">
              <w:rPr>
                <w:rFonts w:asciiTheme="minorHAnsi" w:hAnsiTheme="minorHAnsi" w:cstheme="minorHAnsi"/>
              </w:rPr>
              <w:t>≤ 2 δευτερόλεπτα</w:t>
            </w:r>
          </w:p>
        </w:tc>
      </w:tr>
      <w:tr w:rsidR="002666E2" w:rsidRPr="0012328D" w14:paraId="78992851" w14:textId="77777777" w:rsidTr="00BD1A8B">
        <w:trPr>
          <w:trHeight w:val="541"/>
        </w:trPr>
        <w:tc>
          <w:tcPr>
            <w:tcW w:w="636" w:type="dxa"/>
            <w:shd w:val="clear" w:color="auto" w:fill="FFFFFF"/>
            <w:tcMar>
              <w:left w:w="108" w:type="dxa"/>
              <w:right w:w="108" w:type="dxa"/>
            </w:tcMar>
          </w:tcPr>
          <w:p w14:paraId="778D00E8" w14:textId="77777777" w:rsidR="002666E2" w:rsidRPr="0012328D" w:rsidRDefault="002666E2" w:rsidP="00546EC0">
            <w:pPr>
              <w:rPr>
                <w:rFonts w:asciiTheme="minorHAnsi" w:hAnsiTheme="minorHAnsi" w:cstheme="minorHAnsi"/>
                <w:b/>
                <w:bCs/>
              </w:rPr>
            </w:pPr>
            <w:r w:rsidRPr="0012328D">
              <w:rPr>
                <w:rFonts w:asciiTheme="minorHAnsi" w:hAnsiTheme="minorHAnsi" w:cstheme="minorHAnsi"/>
                <w:b/>
                <w:bCs/>
              </w:rPr>
              <w:t>12</w:t>
            </w:r>
          </w:p>
        </w:tc>
        <w:tc>
          <w:tcPr>
            <w:tcW w:w="1835" w:type="dxa"/>
            <w:shd w:val="clear" w:color="auto" w:fill="FFFFFF"/>
            <w:tcMar>
              <w:left w:w="108" w:type="dxa"/>
              <w:right w:w="108" w:type="dxa"/>
            </w:tcMar>
          </w:tcPr>
          <w:p w14:paraId="7768BD4A" w14:textId="77777777" w:rsidR="002666E2" w:rsidRPr="0012328D" w:rsidRDefault="002666E2" w:rsidP="00546EC0">
            <w:pPr>
              <w:rPr>
                <w:rFonts w:asciiTheme="minorHAnsi" w:hAnsiTheme="minorHAnsi" w:cstheme="minorHAnsi"/>
              </w:rPr>
            </w:pPr>
            <w:r w:rsidRPr="0012328D">
              <w:rPr>
                <w:rFonts w:asciiTheme="minorHAnsi" w:hAnsiTheme="minorHAnsi" w:cstheme="minorHAnsi"/>
              </w:rPr>
              <w:t>Τροφοδοσία</w:t>
            </w:r>
          </w:p>
        </w:tc>
        <w:tc>
          <w:tcPr>
            <w:tcW w:w="7114" w:type="dxa"/>
            <w:gridSpan w:val="2"/>
            <w:shd w:val="clear" w:color="auto" w:fill="FFFFFF"/>
            <w:tcMar>
              <w:left w:w="108" w:type="dxa"/>
              <w:right w:w="108" w:type="dxa"/>
            </w:tcMar>
          </w:tcPr>
          <w:p w14:paraId="1A4588AE" w14:textId="05FA0949" w:rsidR="002666E2" w:rsidRPr="0012328D" w:rsidRDefault="002666E2" w:rsidP="002666E2">
            <w:pPr>
              <w:rPr>
                <w:rFonts w:asciiTheme="minorHAnsi" w:hAnsiTheme="minorHAnsi" w:cstheme="minorHAnsi"/>
                <w:b/>
                <w:bCs/>
              </w:rPr>
            </w:pPr>
            <w:r w:rsidRPr="0012328D">
              <w:rPr>
                <w:rFonts w:asciiTheme="minorHAnsi" w:hAnsiTheme="minorHAnsi" w:cstheme="minorHAnsi"/>
              </w:rPr>
              <w:t>Να πραγματοποιείται μέσω μόνιμης παροχής ρεύματος, χωρίς μπαταρίες, ώστε να διασφαλίζεται η αδιάλειπτη λειτουργία του συστήματος.</w:t>
            </w:r>
          </w:p>
        </w:tc>
      </w:tr>
      <w:tr w:rsidR="0012328D" w:rsidRPr="0012328D" w14:paraId="666D8719" w14:textId="77777777" w:rsidTr="002666E2">
        <w:trPr>
          <w:trHeight w:val="541"/>
        </w:trPr>
        <w:tc>
          <w:tcPr>
            <w:tcW w:w="636" w:type="dxa"/>
            <w:tcBorders>
              <w:left w:val="nil"/>
              <w:bottom w:val="nil"/>
              <w:right w:val="nil"/>
            </w:tcBorders>
            <w:shd w:val="clear" w:color="auto" w:fill="FFFFFF"/>
            <w:tcMar>
              <w:left w:w="108" w:type="dxa"/>
              <w:right w:w="108" w:type="dxa"/>
            </w:tcMar>
          </w:tcPr>
          <w:p w14:paraId="26AC929B" w14:textId="77777777" w:rsidR="0012328D" w:rsidRPr="0012328D" w:rsidRDefault="0012328D" w:rsidP="00546EC0">
            <w:pPr>
              <w:rPr>
                <w:rFonts w:asciiTheme="minorHAnsi" w:hAnsiTheme="minorHAnsi" w:cstheme="minorHAnsi"/>
                <w:b/>
                <w:bCs/>
              </w:rPr>
            </w:pPr>
          </w:p>
        </w:tc>
        <w:tc>
          <w:tcPr>
            <w:tcW w:w="1835" w:type="dxa"/>
            <w:tcBorders>
              <w:left w:val="nil"/>
              <w:bottom w:val="nil"/>
              <w:right w:val="nil"/>
            </w:tcBorders>
            <w:shd w:val="clear" w:color="auto" w:fill="FFFFFF"/>
            <w:tcMar>
              <w:left w:w="108" w:type="dxa"/>
              <w:right w:w="108" w:type="dxa"/>
            </w:tcMar>
          </w:tcPr>
          <w:p w14:paraId="4580FC6E" w14:textId="77777777" w:rsidR="0012328D" w:rsidRPr="0012328D" w:rsidRDefault="0012328D" w:rsidP="00546EC0">
            <w:pPr>
              <w:rPr>
                <w:rFonts w:asciiTheme="minorHAnsi" w:hAnsiTheme="minorHAnsi" w:cstheme="minorHAnsi"/>
              </w:rPr>
            </w:pPr>
          </w:p>
        </w:tc>
        <w:tc>
          <w:tcPr>
            <w:tcW w:w="6866" w:type="dxa"/>
            <w:tcBorders>
              <w:left w:val="nil"/>
              <w:bottom w:val="nil"/>
              <w:right w:val="nil"/>
            </w:tcBorders>
            <w:shd w:val="clear" w:color="auto" w:fill="FFFFFF"/>
            <w:tcMar>
              <w:left w:w="108" w:type="dxa"/>
              <w:right w:w="108" w:type="dxa"/>
            </w:tcMar>
          </w:tcPr>
          <w:p w14:paraId="0060E3AD" w14:textId="77777777" w:rsidR="0012328D" w:rsidRPr="0012328D" w:rsidRDefault="0012328D" w:rsidP="00546EC0">
            <w:pPr>
              <w:rPr>
                <w:rFonts w:asciiTheme="minorHAnsi" w:hAnsiTheme="minorHAnsi" w:cstheme="minorHAnsi"/>
              </w:rPr>
            </w:pPr>
          </w:p>
        </w:tc>
        <w:tc>
          <w:tcPr>
            <w:tcW w:w="248" w:type="dxa"/>
            <w:tcBorders>
              <w:left w:val="nil"/>
              <w:bottom w:val="nil"/>
              <w:right w:val="nil"/>
            </w:tcBorders>
            <w:shd w:val="clear" w:color="auto" w:fill="FFFFFF"/>
            <w:tcMar>
              <w:left w:w="108" w:type="dxa"/>
              <w:right w:w="108" w:type="dxa"/>
            </w:tcMar>
            <w:vAlign w:val="center"/>
          </w:tcPr>
          <w:p w14:paraId="200B23EA" w14:textId="77777777" w:rsidR="0012328D" w:rsidRPr="0012328D" w:rsidRDefault="0012328D" w:rsidP="00546EC0">
            <w:pPr>
              <w:jc w:val="center"/>
              <w:rPr>
                <w:rFonts w:asciiTheme="minorHAnsi" w:hAnsiTheme="minorHAnsi" w:cstheme="minorHAnsi"/>
                <w:b/>
                <w:bCs/>
              </w:rPr>
            </w:pPr>
          </w:p>
        </w:tc>
      </w:tr>
      <w:tr w:rsidR="0012328D" w:rsidRPr="0012328D" w14:paraId="503A6025" w14:textId="77777777" w:rsidTr="002666E2">
        <w:trPr>
          <w:trHeight w:val="541"/>
        </w:trPr>
        <w:tc>
          <w:tcPr>
            <w:tcW w:w="636" w:type="dxa"/>
            <w:tcBorders>
              <w:top w:val="nil"/>
              <w:left w:val="nil"/>
              <w:bottom w:val="nil"/>
              <w:right w:val="nil"/>
            </w:tcBorders>
            <w:shd w:val="clear" w:color="auto" w:fill="FFFFFF"/>
            <w:tcMar>
              <w:left w:w="108" w:type="dxa"/>
              <w:right w:w="108" w:type="dxa"/>
            </w:tcMar>
          </w:tcPr>
          <w:p w14:paraId="12E4B010" w14:textId="77777777" w:rsidR="0012328D" w:rsidRPr="0012328D" w:rsidRDefault="0012328D" w:rsidP="00546EC0">
            <w:pPr>
              <w:rPr>
                <w:rFonts w:asciiTheme="minorHAnsi" w:hAnsiTheme="minorHAnsi" w:cstheme="minorHAnsi"/>
                <w:b/>
                <w:bCs/>
              </w:rPr>
            </w:pPr>
          </w:p>
        </w:tc>
        <w:tc>
          <w:tcPr>
            <w:tcW w:w="1835" w:type="dxa"/>
            <w:tcBorders>
              <w:top w:val="nil"/>
              <w:left w:val="nil"/>
              <w:bottom w:val="nil"/>
              <w:right w:val="nil"/>
            </w:tcBorders>
            <w:shd w:val="clear" w:color="auto" w:fill="FFFFFF"/>
            <w:tcMar>
              <w:left w:w="108" w:type="dxa"/>
              <w:right w:w="108" w:type="dxa"/>
            </w:tcMar>
          </w:tcPr>
          <w:p w14:paraId="6A431174" w14:textId="77777777" w:rsidR="0012328D" w:rsidRPr="0012328D" w:rsidRDefault="0012328D" w:rsidP="00546EC0">
            <w:pPr>
              <w:rPr>
                <w:rFonts w:asciiTheme="minorHAnsi" w:hAnsiTheme="minorHAnsi" w:cstheme="minorHAnsi"/>
              </w:rPr>
            </w:pPr>
          </w:p>
        </w:tc>
        <w:tc>
          <w:tcPr>
            <w:tcW w:w="6866" w:type="dxa"/>
            <w:tcBorders>
              <w:top w:val="nil"/>
              <w:left w:val="nil"/>
              <w:bottom w:val="nil"/>
              <w:right w:val="nil"/>
            </w:tcBorders>
            <w:shd w:val="clear" w:color="auto" w:fill="FFFFFF"/>
            <w:tcMar>
              <w:left w:w="108" w:type="dxa"/>
              <w:right w:w="108" w:type="dxa"/>
            </w:tcMar>
          </w:tcPr>
          <w:p w14:paraId="2A017F76" w14:textId="77777777" w:rsidR="0012328D" w:rsidRPr="0012328D" w:rsidRDefault="0012328D" w:rsidP="00546EC0">
            <w:pPr>
              <w:rPr>
                <w:rFonts w:asciiTheme="minorHAnsi" w:hAnsiTheme="minorHAnsi" w:cstheme="minorHAnsi"/>
              </w:rPr>
            </w:pPr>
          </w:p>
        </w:tc>
        <w:tc>
          <w:tcPr>
            <w:tcW w:w="248" w:type="dxa"/>
            <w:tcBorders>
              <w:top w:val="nil"/>
              <w:left w:val="nil"/>
              <w:bottom w:val="nil"/>
              <w:right w:val="nil"/>
            </w:tcBorders>
            <w:shd w:val="clear" w:color="auto" w:fill="FFFFFF"/>
            <w:tcMar>
              <w:left w:w="108" w:type="dxa"/>
              <w:right w:w="108" w:type="dxa"/>
            </w:tcMar>
            <w:vAlign w:val="center"/>
          </w:tcPr>
          <w:p w14:paraId="1683900F" w14:textId="77777777" w:rsidR="0012328D" w:rsidRPr="0012328D" w:rsidRDefault="0012328D" w:rsidP="00546EC0">
            <w:pPr>
              <w:jc w:val="center"/>
              <w:rPr>
                <w:rFonts w:asciiTheme="minorHAnsi" w:hAnsiTheme="minorHAnsi" w:cstheme="minorHAnsi"/>
                <w:b/>
                <w:bCs/>
              </w:rPr>
            </w:pPr>
          </w:p>
        </w:tc>
      </w:tr>
      <w:tr w:rsidR="0012328D" w:rsidRPr="0012328D" w14:paraId="6251E3ED" w14:textId="77777777" w:rsidTr="002666E2">
        <w:trPr>
          <w:trHeight w:val="541"/>
        </w:trPr>
        <w:tc>
          <w:tcPr>
            <w:tcW w:w="636" w:type="dxa"/>
            <w:tcBorders>
              <w:top w:val="nil"/>
              <w:left w:val="nil"/>
              <w:bottom w:val="nil"/>
              <w:right w:val="nil"/>
            </w:tcBorders>
            <w:shd w:val="clear" w:color="auto" w:fill="FFFFFF"/>
            <w:tcMar>
              <w:left w:w="108" w:type="dxa"/>
              <w:right w:w="108" w:type="dxa"/>
            </w:tcMar>
          </w:tcPr>
          <w:p w14:paraId="6A875D55" w14:textId="77777777" w:rsidR="0012328D" w:rsidRPr="0012328D" w:rsidRDefault="0012328D" w:rsidP="00546EC0">
            <w:pPr>
              <w:rPr>
                <w:rFonts w:asciiTheme="minorHAnsi" w:hAnsiTheme="minorHAnsi" w:cstheme="minorHAnsi"/>
                <w:b/>
                <w:bCs/>
              </w:rPr>
            </w:pPr>
          </w:p>
        </w:tc>
        <w:tc>
          <w:tcPr>
            <w:tcW w:w="1835" w:type="dxa"/>
            <w:tcBorders>
              <w:top w:val="nil"/>
              <w:left w:val="nil"/>
              <w:bottom w:val="nil"/>
              <w:right w:val="nil"/>
            </w:tcBorders>
            <w:shd w:val="clear" w:color="auto" w:fill="FFFFFF"/>
            <w:tcMar>
              <w:left w:w="108" w:type="dxa"/>
              <w:right w:w="108" w:type="dxa"/>
            </w:tcMar>
          </w:tcPr>
          <w:p w14:paraId="66146350" w14:textId="77777777" w:rsidR="0012328D" w:rsidRPr="0012328D" w:rsidRDefault="0012328D" w:rsidP="00546EC0">
            <w:pPr>
              <w:rPr>
                <w:rFonts w:asciiTheme="minorHAnsi" w:hAnsiTheme="minorHAnsi" w:cstheme="minorHAnsi"/>
              </w:rPr>
            </w:pPr>
          </w:p>
        </w:tc>
        <w:tc>
          <w:tcPr>
            <w:tcW w:w="6866" w:type="dxa"/>
            <w:tcBorders>
              <w:top w:val="nil"/>
              <w:left w:val="nil"/>
              <w:bottom w:val="nil"/>
              <w:right w:val="nil"/>
            </w:tcBorders>
            <w:shd w:val="clear" w:color="auto" w:fill="FFFFFF"/>
            <w:tcMar>
              <w:left w:w="108" w:type="dxa"/>
              <w:right w:w="108" w:type="dxa"/>
            </w:tcMar>
          </w:tcPr>
          <w:p w14:paraId="3732E14F" w14:textId="77777777" w:rsidR="0012328D" w:rsidRPr="0012328D" w:rsidRDefault="0012328D" w:rsidP="00546EC0">
            <w:pPr>
              <w:rPr>
                <w:rFonts w:asciiTheme="minorHAnsi" w:hAnsiTheme="minorHAnsi" w:cstheme="minorHAnsi"/>
              </w:rPr>
            </w:pPr>
          </w:p>
        </w:tc>
        <w:tc>
          <w:tcPr>
            <w:tcW w:w="248" w:type="dxa"/>
            <w:tcBorders>
              <w:top w:val="nil"/>
              <w:left w:val="nil"/>
              <w:bottom w:val="nil"/>
              <w:right w:val="nil"/>
            </w:tcBorders>
            <w:shd w:val="clear" w:color="auto" w:fill="FFFFFF"/>
            <w:tcMar>
              <w:left w:w="108" w:type="dxa"/>
              <w:right w:w="108" w:type="dxa"/>
            </w:tcMar>
            <w:vAlign w:val="center"/>
          </w:tcPr>
          <w:p w14:paraId="35FA6718" w14:textId="77777777" w:rsidR="0012328D" w:rsidRPr="0012328D" w:rsidRDefault="0012328D" w:rsidP="00546EC0">
            <w:pPr>
              <w:jc w:val="center"/>
              <w:rPr>
                <w:rFonts w:asciiTheme="minorHAnsi" w:hAnsiTheme="minorHAnsi" w:cstheme="minorHAnsi"/>
                <w:b/>
                <w:bCs/>
              </w:rPr>
            </w:pPr>
          </w:p>
        </w:tc>
      </w:tr>
      <w:tr w:rsidR="0012328D" w:rsidRPr="0012328D" w14:paraId="4E8E2138" w14:textId="77777777" w:rsidTr="002666E2">
        <w:trPr>
          <w:trHeight w:val="541"/>
        </w:trPr>
        <w:tc>
          <w:tcPr>
            <w:tcW w:w="636" w:type="dxa"/>
            <w:tcBorders>
              <w:top w:val="nil"/>
              <w:left w:val="nil"/>
              <w:bottom w:val="nil"/>
              <w:right w:val="nil"/>
            </w:tcBorders>
            <w:shd w:val="clear" w:color="auto" w:fill="FFFFFF"/>
            <w:tcMar>
              <w:left w:w="108" w:type="dxa"/>
              <w:right w:w="108" w:type="dxa"/>
            </w:tcMar>
          </w:tcPr>
          <w:p w14:paraId="7AA1DDA0" w14:textId="77777777" w:rsidR="0012328D" w:rsidRPr="0012328D" w:rsidRDefault="0012328D" w:rsidP="00546EC0">
            <w:pPr>
              <w:rPr>
                <w:rFonts w:asciiTheme="minorHAnsi" w:hAnsiTheme="minorHAnsi" w:cstheme="minorHAnsi"/>
                <w:b/>
                <w:bCs/>
              </w:rPr>
            </w:pPr>
          </w:p>
        </w:tc>
        <w:tc>
          <w:tcPr>
            <w:tcW w:w="1835" w:type="dxa"/>
            <w:tcBorders>
              <w:top w:val="nil"/>
              <w:left w:val="nil"/>
              <w:bottom w:val="nil"/>
              <w:right w:val="nil"/>
            </w:tcBorders>
            <w:shd w:val="clear" w:color="auto" w:fill="FFFFFF"/>
            <w:tcMar>
              <w:left w:w="108" w:type="dxa"/>
              <w:right w:w="108" w:type="dxa"/>
            </w:tcMar>
          </w:tcPr>
          <w:p w14:paraId="2EC03DDC" w14:textId="77777777" w:rsidR="0012328D" w:rsidRPr="0012328D" w:rsidRDefault="0012328D" w:rsidP="00546EC0">
            <w:pPr>
              <w:rPr>
                <w:rFonts w:asciiTheme="minorHAnsi" w:hAnsiTheme="minorHAnsi" w:cstheme="minorHAnsi"/>
              </w:rPr>
            </w:pPr>
          </w:p>
        </w:tc>
        <w:tc>
          <w:tcPr>
            <w:tcW w:w="6866" w:type="dxa"/>
            <w:tcBorders>
              <w:top w:val="nil"/>
              <w:left w:val="nil"/>
              <w:bottom w:val="nil"/>
              <w:right w:val="nil"/>
            </w:tcBorders>
            <w:shd w:val="clear" w:color="auto" w:fill="FFFFFF"/>
            <w:tcMar>
              <w:left w:w="108" w:type="dxa"/>
              <w:right w:w="108" w:type="dxa"/>
            </w:tcMar>
          </w:tcPr>
          <w:p w14:paraId="2011E8C8" w14:textId="77777777" w:rsidR="0012328D" w:rsidRPr="0012328D" w:rsidRDefault="0012328D" w:rsidP="00546EC0">
            <w:pPr>
              <w:rPr>
                <w:rFonts w:asciiTheme="minorHAnsi" w:hAnsiTheme="minorHAnsi" w:cstheme="minorHAnsi"/>
              </w:rPr>
            </w:pPr>
          </w:p>
        </w:tc>
        <w:tc>
          <w:tcPr>
            <w:tcW w:w="248" w:type="dxa"/>
            <w:tcBorders>
              <w:top w:val="nil"/>
              <w:left w:val="nil"/>
              <w:bottom w:val="nil"/>
              <w:right w:val="nil"/>
            </w:tcBorders>
            <w:shd w:val="clear" w:color="auto" w:fill="FFFFFF"/>
            <w:tcMar>
              <w:left w:w="108" w:type="dxa"/>
              <w:right w:w="108" w:type="dxa"/>
            </w:tcMar>
            <w:vAlign w:val="center"/>
          </w:tcPr>
          <w:p w14:paraId="6A1BFB8C" w14:textId="77777777" w:rsidR="0012328D" w:rsidRPr="0012328D" w:rsidRDefault="0012328D" w:rsidP="00546EC0">
            <w:pPr>
              <w:jc w:val="center"/>
              <w:rPr>
                <w:rFonts w:asciiTheme="minorHAnsi" w:hAnsiTheme="minorHAnsi" w:cstheme="minorHAnsi"/>
                <w:b/>
                <w:bCs/>
              </w:rPr>
            </w:pPr>
          </w:p>
        </w:tc>
      </w:tr>
      <w:tr w:rsidR="0012328D" w:rsidRPr="0012328D" w14:paraId="4599CEDB" w14:textId="77777777" w:rsidTr="002666E2">
        <w:trPr>
          <w:trHeight w:val="541"/>
        </w:trPr>
        <w:tc>
          <w:tcPr>
            <w:tcW w:w="636" w:type="dxa"/>
            <w:tcBorders>
              <w:top w:val="nil"/>
              <w:left w:val="nil"/>
              <w:bottom w:val="nil"/>
              <w:right w:val="nil"/>
            </w:tcBorders>
            <w:shd w:val="clear" w:color="auto" w:fill="FFFFFF"/>
            <w:tcMar>
              <w:left w:w="108" w:type="dxa"/>
              <w:right w:w="108" w:type="dxa"/>
            </w:tcMar>
          </w:tcPr>
          <w:p w14:paraId="3D9D48BF" w14:textId="77777777" w:rsidR="0012328D" w:rsidRPr="0012328D" w:rsidRDefault="0012328D" w:rsidP="00546EC0">
            <w:pPr>
              <w:rPr>
                <w:rFonts w:asciiTheme="minorHAnsi" w:hAnsiTheme="minorHAnsi" w:cstheme="minorHAnsi"/>
                <w:b/>
                <w:bCs/>
              </w:rPr>
            </w:pPr>
          </w:p>
        </w:tc>
        <w:tc>
          <w:tcPr>
            <w:tcW w:w="1835" w:type="dxa"/>
            <w:tcBorders>
              <w:top w:val="nil"/>
              <w:left w:val="nil"/>
              <w:bottom w:val="nil"/>
              <w:right w:val="nil"/>
            </w:tcBorders>
            <w:shd w:val="clear" w:color="auto" w:fill="FFFFFF"/>
            <w:tcMar>
              <w:left w:w="108" w:type="dxa"/>
              <w:right w:w="108" w:type="dxa"/>
            </w:tcMar>
          </w:tcPr>
          <w:p w14:paraId="55FC9456" w14:textId="77777777" w:rsidR="0012328D" w:rsidRPr="0012328D" w:rsidRDefault="0012328D" w:rsidP="00546EC0">
            <w:pPr>
              <w:rPr>
                <w:rFonts w:asciiTheme="minorHAnsi" w:hAnsiTheme="minorHAnsi" w:cstheme="minorHAnsi"/>
              </w:rPr>
            </w:pPr>
          </w:p>
        </w:tc>
        <w:tc>
          <w:tcPr>
            <w:tcW w:w="6866" w:type="dxa"/>
            <w:tcBorders>
              <w:top w:val="nil"/>
              <w:left w:val="nil"/>
              <w:bottom w:val="nil"/>
              <w:right w:val="nil"/>
            </w:tcBorders>
            <w:shd w:val="clear" w:color="auto" w:fill="FFFFFF"/>
            <w:tcMar>
              <w:left w:w="108" w:type="dxa"/>
              <w:right w:w="108" w:type="dxa"/>
            </w:tcMar>
          </w:tcPr>
          <w:p w14:paraId="55D395FC" w14:textId="77777777" w:rsidR="0012328D" w:rsidRPr="0012328D" w:rsidRDefault="0012328D" w:rsidP="00546EC0">
            <w:pPr>
              <w:rPr>
                <w:rFonts w:asciiTheme="minorHAnsi" w:hAnsiTheme="minorHAnsi" w:cstheme="minorHAnsi"/>
              </w:rPr>
            </w:pPr>
          </w:p>
        </w:tc>
        <w:tc>
          <w:tcPr>
            <w:tcW w:w="248" w:type="dxa"/>
            <w:tcBorders>
              <w:top w:val="nil"/>
              <w:left w:val="nil"/>
              <w:bottom w:val="nil"/>
              <w:right w:val="nil"/>
            </w:tcBorders>
            <w:shd w:val="clear" w:color="auto" w:fill="FFFFFF"/>
            <w:tcMar>
              <w:left w:w="108" w:type="dxa"/>
              <w:right w:w="108" w:type="dxa"/>
            </w:tcMar>
            <w:vAlign w:val="center"/>
          </w:tcPr>
          <w:p w14:paraId="312DD038" w14:textId="77777777" w:rsidR="0012328D" w:rsidRPr="0012328D" w:rsidRDefault="0012328D" w:rsidP="00546EC0">
            <w:pPr>
              <w:jc w:val="center"/>
              <w:rPr>
                <w:rFonts w:asciiTheme="minorHAnsi" w:hAnsiTheme="minorHAnsi" w:cstheme="minorHAnsi"/>
                <w:b/>
                <w:bCs/>
              </w:rPr>
            </w:pPr>
          </w:p>
        </w:tc>
      </w:tr>
      <w:tr w:rsidR="0012328D" w:rsidRPr="0012328D" w14:paraId="5EB4B4AC" w14:textId="77777777" w:rsidTr="002666E2">
        <w:trPr>
          <w:trHeight w:val="541"/>
        </w:trPr>
        <w:tc>
          <w:tcPr>
            <w:tcW w:w="636" w:type="dxa"/>
            <w:tcBorders>
              <w:top w:val="nil"/>
              <w:left w:val="nil"/>
              <w:bottom w:val="nil"/>
              <w:right w:val="nil"/>
            </w:tcBorders>
            <w:shd w:val="clear" w:color="auto" w:fill="FFFFFF"/>
            <w:tcMar>
              <w:left w:w="108" w:type="dxa"/>
              <w:right w:w="108" w:type="dxa"/>
            </w:tcMar>
          </w:tcPr>
          <w:p w14:paraId="38A19195" w14:textId="77777777" w:rsidR="0012328D" w:rsidRPr="0012328D" w:rsidRDefault="0012328D" w:rsidP="00546EC0">
            <w:pPr>
              <w:rPr>
                <w:rFonts w:asciiTheme="minorHAnsi" w:hAnsiTheme="minorHAnsi" w:cstheme="minorHAnsi"/>
                <w:b/>
                <w:bCs/>
              </w:rPr>
            </w:pPr>
          </w:p>
        </w:tc>
        <w:tc>
          <w:tcPr>
            <w:tcW w:w="1835" w:type="dxa"/>
            <w:tcBorders>
              <w:top w:val="nil"/>
              <w:left w:val="nil"/>
              <w:bottom w:val="nil"/>
              <w:right w:val="nil"/>
            </w:tcBorders>
            <w:shd w:val="clear" w:color="auto" w:fill="FFFFFF"/>
            <w:tcMar>
              <w:left w:w="108" w:type="dxa"/>
              <w:right w:w="108" w:type="dxa"/>
            </w:tcMar>
          </w:tcPr>
          <w:p w14:paraId="295ADBCB" w14:textId="77777777" w:rsidR="0012328D" w:rsidRPr="0012328D" w:rsidRDefault="0012328D" w:rsidP="00546EC0">
            <w:pPr>
              <w:rPr>
                <w:rFonts w:asciiTheme="minorHAnsi" w:hAnsiTheme="minorHAnsi" w:cstheme="minorHAnsi"/>
              </w:rPr>
            </w:pPr>
          </w:p>
        </w:tc>
        <w:tc>
          <w:tcPr>
            <w:tcW w:w="6866" w:type="dxa"/>
            <w:tcBorders>
              <w:top w:val="nil"/>
              <w:left w:val="nil"/>
              <w:bottom w:val="nil"/>
              <w:right w:val="nil"/>
            </w:tcBorders>
            <w:shd w:val="clear" w:color="auto" w:fill="FFFFFF"/>
            <w:tcMar>
              <w:left w:w="108" w:type="dxa"/>
              <w:right w:w="108" w:type="dxa"/>
            </w:tcMar>
          </w:tcPr>
          <w:p w14:paraId="1DAECC58" w14:textId="77777777" w:rsidR="0012328D" w:rsidRPr="0012328D" w:rsidRDefault="0012328D" w:rsidP="00546EC0">
            <w:pPr>
              <w:rPr>
                <w:rFonts w:asciiTheme="minorHAnsi" w:hAnsiTheme="minorHAnsi" w:cstheme="minorHAnsi"/>
              </w:rPr>
            </w:pPr>
          </w:p>
        </w:tc>
        <w:tc>
          <w:tcPr>
            <w:tcW w:w="248" w:type="dxa"/>
            <w:tcBorders>
              <w:top w:val="nil"/>
              <w:left w:val="nil"/>
              <w:bottom w:val="nil"/>
              <w:right w:val="nil"/>
            </w:tcBorders>
            <w:shd w:val="clear" w:color="auto" w:fill="FFFFFF"/>
            <w:tcMar>
              <w:left w:w="108" w:type="dxa"/>
              <w:right w:w="108" w:type="dxa"/>
            </w:tcMar>
            <w:vAlign w:val="center"/>
          </w:tcPr>
          <w:p w14:paraId="55E21E64" w14:textId="77777777" w:rsidR="0012328D" w:rsidRPr="0012328D" w:rsidRDefault="0012328D" w:rsidP="00546EC0">
            <w:pPr>
              <w:jc w:val="center"/>
              <w:rPr>
                <w:rFonts w:asciiTheme="minorHAnsi" w:hAnsiTheme="minorHAnsi" w:cstheme="minorHAnsi"/>
                <w:b/>
                <w:bCs/>
              </w:rPr>
            </w:pPr>
          </w:p>
        </w:tc>
      </w:tr>
      <w:tr w:rsidR="0012328D" w:rsidRPr="0012328D" w14:paraId="4D259A2B" w14:textId="77777777" w:rsidTr="002666E2">
        <w:trPr>
          <w:trHeight w:val="541"/>
        </w:trPr>
        <w:tc>
          <w:tcPr>
            <w:tcW w:w="636" w:type="dxa"/>
            <w:tcBorders>
              <w:top w:val="nil"/>
              <w:left w:val="nil"/>
              <w:bottom w:val="nil"/>
              <w:right w:val="nil"/>
            </w:tcBorders>
            <w:shd w:val="clear" w:color="auto" w:fill="FFFFFF"/>
            <w:tcMar>
              <w:left w:w="108" w:type="dxa"/>
              <w:right w:w="108" w:type="dxa"/>
            </w:tcMar>
          </w:tcPr>
          <w:p w14:paraId="55841C39" w14:textId="77777777" w:rsidR="0012328D" w:rsidRPr="0012328D" w:rsidRDefault="0012328D" w:rsidP="00546EC0">
            <w:pPr>
              <w:rPr>
                <w:rFonts w:asciiTheme="minorHAnsi" w:hAnsiTheme="minorHAnsi" w:cstheme="minorHAnsi"/>
                <w:b/>
                <w:bCs/>
              </w:rPr>
            </w:pPr>
          </w:p>
        </w:tc>
        <w:tc>
          <w:tcPr>
            <w:tcW w:w="1835" w:type="dxa"/>
            <w:tcBorders>
              <w:top w:val="nil"/>
              <w:left w:val="nil"/>
              <w:bottom w:val="nil"/>
              <w:right w:val="nil"/>
            </w:tcBorders>
            <w:shd w:val="clear" w:color="auto" w:fill="FFFFFF"/>
            <w:tcMar>
              <w:left w:w="108" w:type="dxa"/>
              <w:right w:w="108" w:type="dxa"/>
            </w:tcMar>
          </w:tcPr>
          <w:p w14:paraId="483BAC92" w14:textId="77777777" w:rsidR="0012328D" w:rsidRPr="0012328D" w:rsidRDefault="0012328D" w:rsidP="00546EC0">
            <w:pPr>
              <w:rPr>
                <w:rFonts w:asciiTheme="minorHAnsi" w:hAnsiTheme="minorHAnsi" w:cstheme="minorHAnsi"/>
              </w:rPr>
            </w:pPr>
          </w:p>
        </w:tc>
        <w:tc>
          <w:tcPr>
            <w:tcW w:w="6866" w:type="dxa"/>
            <w:tcBorders>
              <w:top w:val="nil"/>
              <w:left w:val="nil"/>
              <w:bottom w:val="nil"/>
              <w:right w:val="nil"/>
            </w:tcBorders>
            <w:shd w:val="clear" w:color="auto" w:fill="FFFFFF"/>
            <w:tcMar>
              <w:left w:w="108" w:type="dxa"/>
              <w:right w:w="108" w:type="dxa"/>
            </w:tcMar>
          </w:tcPr>
          <w:p w14:paraId="34582C2A" w14:textId="77777777" w:rsidR="0012328D" w:rsidRPr="0012328D" w:rsidRDefault="0012328D" w:rsidP="00546EC0">
            <w:pPr>
              <w:rPr>
                <w:rFonts w:asciiTheme="minorHAnsi" w:hAnsiTheme="minorHAnsi" w:cstheme="minorHAnsi"/>
              </w:rPr>
            </w:pPr>
          </w:p>
        </w:tc>
        <w:tc>
          <w:tcPr>
            <w:tcW w:w="248" w:type="dxa"/>
            <w:tcBorders>
              <w:top w:val="nil"/>
              <w:left w:val="nil"/>
              <w:bottom w:val="nil"/>
              <w:right w:val="nil"/>
            </w:tcBorders>
            <w:shd w:val="clear" w:color="auto" w:fill="FFFFFF"/>
            <w:tcMar>
              <w:left w:w="108" w:type="dxa"/>
              <w:right w:w="108" w:type="dxa"/>
            </w:tcMar>
            <w:vAlign w:val="center"/>
          </w:tcPr>
          <w:p w14:paraId="35A319E8" w14:textId="77777777" w:rsidR="0012328D" w:rsidRPr="0012328D" w:rsidRDefault="0012328D" w:rsidP="00546EC0">
            <w:pPr>
              <w:jc w:val="center"/>
              <w:rPr>
                <w:rFonts w:asciiTheme="minorHAnsi" w:hAnsiTheme="minorHAnsi" w:cstheme="minorHAnsi"/>
                <w:b/>
                <w:bCs/>
              </w:rPr>
            </w:pPr>
          </w:p>
        </w:tc>
      </w:tr>
      <w:tr w:rsidR="0012328D" w:rsidRPr="0012328D" w14:paraId="69DA84DB" w14:textId="77777777" w:rsidTr="002666E2">
        <w:trPr>
          <w:trHeight w:val="541"/>
        </w:trPr>
        <w:tc>
          <w:tcPr>
            <w:tcW w:w="636" w:type="dxa"/>
            <w:tcBorders>
              <w:top w:val="nil"/>
              <w:left w:val="nil"/>
              <w:bottom w:val="nil"/>
              <w:right w:val="nil"/>
            </w:tcBorders>
            <w:shd w:val="clear" w:color="auto" w:fill="FFFFFF"/>
            <w:tcMar>
              <w:left w:w="108" w:type="dxa"/>
              <w:right w:w="108" w:type="dxa"/>
            </w:tcMar>
          </w:tcPr>
          <w:p w14:paraId="36984900" w14:textId="77777777" w:rsidR="0012328D" w:rsidRPr="0012328D" w:rsidRDefault="0012328D" w:rsidP="00546EC0">
            <w:pPr>
              <w:rPr>
                <w:rFonts w:asciiTheme="minorHAnsi" w:hAnsiTheme="minorHAnsi" w:cstheme="minorHAnsi"/>
                <w:b/>
                <w:bCs/>
              </w:rPr>
            </w:pPr>
          </w:p>
        </w:tc>
        <w:tc>
          <w:tcPr>
            <w:tcW w:w="1835" w:type="dxa"/>
            <w:tcBorders>
              <w:top w:val="nil"/>
              <w:left w:val="nil"/>
              <w:bottom w:val="nil"/>
              <w:right w:val="nil"/>
            </w:tcBorders>
            <w:shd w:val="clear" w:color="auto" w:fill="FFFFFF"/>
            <w:tcMar>
              <w:left w:w="108" w:type="dxa"/>
              <w:right w:w="108" w:type="dxa"/>
            </w:tcMar>
          </w:tcPr>
          <w:p w14:paraId="0B3555A0" w14:textId="77777777" w:rsidR="0012328D" w:rsidRPr="0012328D" w:rsidRDefault="0012328D" w:rsidP="00546EC0">
            <w:pPr>
              <w:rPr>
                <w:rFonts w:asciiTheme="minorHAnsi" w:hAnsiTheme="minorHAnsi" w:cstheme="minorHAnsi"/>
              </w:rPr>
            </w:pPr>
          </w:p>
        </w:tc>
        <w:tc>
          <w:tcPr>
            <w:tcW w:w="6866" w:type="dxa"/>
            <w:tcBorders>
              <w:top w:val="nil"/>
              <w:left w:val="nil"/>
              <w:bottom w:val="nil"/>
              <w:right w:val="nil"/>
            </w:tcBorders>
            <w:shd w:val="clear" w:color="auto" w:fill="FFFFFF"/>
            <w:tcMar>
              <w:left w:w="108" w:type="dxa"/>
              <w:right w:w="108" w:type="dxa"/>
            </w:tcMar>
          </w:tcPr>
          <w:p w14:paraId="18229FB0" w14:textId="77777777" w:rsidR="0012328D" w:rsidRPr="0012328D" w:rsidRDefault="0012328D" w:rsidP="00546EC0">
            <w:pPr>
              <w:rPr>
                <w:rFonts w:asciiTheme="minorHAnsi" w:hAnsiTheme="minorHAnsi" w:cstheme="minorHAnsi"/>
              </w:rPr>
            </w:pPr>
          </w:p>
        </w:tc>
        <w:tc>
          <w:tcPr>
            <w:tcW w:w="248" w:type="dxa"/>
            <w:tcBorders>
              <w:top w:val="nil"/>
              <w:left w:val="nil"/>
              <w:bottom w:val="nil"/>
              <w:right w:val="nil"/>
            </w:tcBorders>
            <w:shd w:val="clear" w:color="auto" w:fill="FFFFFF"/>
            <w:tcMar>
              <w:left w:w="108" w:type="dxa"/>
              <w:right w:w="108" w:type="dxa"/>
            </w:tcMar>
            <w:vAlign w:val="center"/>
          </w:tcPr>
          <w:p w14:paraId="0354DE23" w14:textId="77777777" w:rsidR="0012328D" w:rsidRPr="0012328D" w:rsidRDefault="0012328D" w:rsidP="00546EC0">
            <w:pPr>
              <w:jc w:val="center"/>
              <w:rPr>
                <w:rFonts w:asciiTheme="minorHAnsi" w:hAnsiTheme="minorHAnsi" w:cstheme="minorHAnsi"/>
                <w:b/>
                <w:bCs/>
              </w:rPr>
            </w:pPr>
          </w:p>
        </w:tc>
      </w:tr>
      <w:tr w:rsidR="0012328D" w:rsidRPr="0012328D" w14:paraId="20CE6A8A" w14:textId="77777777" w:rsidTr="002666E2">
        <w:trPr>
          <w:trHeight w:val="541"/>
        </w:trPr>
        <w:tc>
          <w:tcPr>
            <w:tcW w:w="636" w:type="dxa"/>
            <w:tcBorders>
              <w:top w:val="nil"/>
              <w:left w:val="nil"/>
              <w:bottom w:val="nil"/>
              <w:right w:val="nil"/>
            </w:tcBorders>
            <w:shd w:val="clear" w:color="auto" w:fill="FFFFFF"/>
            <w:tcMar>
              <w:left w:w="108" w:type="dxa"/>
              <w:right w:w="108" w:type="dxa"/>
            </w:tcMar>
          </w:tcPr>
          <w:p w14:paraId="7F27C2D6" w14:textId="77777777" w:rsidR="0012328D" w:rsidRPr="0012328D" w:rsidRDefault="0012328D" w:rsidP="00546EC0">
            <w:pPr>
              <w:rPr>
                <w:rFonts w:asciiTheme="minorHAnsi" w:hAnsiTheme="minorHAnsi" w:cstheme="minorHAnsi"/>
                <w:b/>
                <w:bCs/>
              </w:rPr>
            </w:pPr>
          </w:p>
        </w:tc>
        <w:tc>
          <w:tcPr>
            <w:tcW w:w="1835" w:type="dxa"/>
            <w:tcBorders>
              <w:top w:val="nil"/>
              <w:left w:val="nil"/>
              <w:bottom w:val="nil"/>
              <w:right w:val="nil"/>
            </w:tcBorders>
            <w:shd w:val="clear" w:color="auto" w:fill="FFFFFF"/>
            <w:tcMar>
              <w:left w:w="108" w:type="dxa"/>
              <w:right w:w="108" w:type="dxa"/>
            </w:tcMar>
          </w:tcPr>
          <w:p w14:paraId="336A978F" w14:textId="77777777" w:rsidR="0012328D" w:rsidRPr="0012328D" w:rsidRDefault="0012328D" w:rsidP="00546EC0">
            <w:pPr>
              <w:rPr>
                <w:rFonts w:asciiTheme="minorHAnsi" w:hAnsiTheme="minorHAnsi" w:cstheme="minorHAnsi"/>
              </w:rPr>
            </w:pPr>
          </w:p>
        </w:tc>
        <w:tc>
          <w:tcPr>
            <w:tcW w:w="6866" w:type="dxa"/>
            <w:tcBorders>
              <w:top w:val="nil"/>
              <w:left w:val="nil"/>
              <w:bottom w:val="nil"/>
              <w:right w:val="nil"/>
            </w:tcBorders>
            <w:shd w:val="clear" w:color="auto" w:fill="FFFFFF"/>
            <w:tcMar>
              <w:left w:w="108" w:type="dxa"/>
              <w:right w:w="108" w:type="dxa"/>
            </w:tcMar>
          </w:tcPr>
          <w:p w14:paraId="1B4520B1" w14:textId="77777777" w:rsidR="0012328D" w:rsidRPr="0012328D" w:rsidRDefault="0012328D" w:rsidP="00546EC0">
            <w:pPr>
              <w:rPr>
                <w:rFonts w:asciiTheme="minorHAnsi" w:hAnsiTheme="minorHAnsi" w:cstheme="minorHAnsi"/>
              </w:rPr>
            </w:pPr>
          </w:p>
        </w:tc>
        <w:tc>
          <w:tcPr>
            <w:tcW w:w="248" w:type="dxa"/>
            <w:tcBorders>
              <w:top w:val="nil"/>
              <w:left w:val="nil"/>
              <w:bottom w:val="nil"/>
              <w:right w:val="nil"/>
            </w:tcBorders>
            <w:shd w:val="clear" w:color="auto" w:fill="FFFFFF"/>
            <w:tcMar>
              <w:left w:w="108" w:type="dxa"/>
              <w:right w:w="108" w:type="dxa"/>
            </w:tcMar>
            <w:vAlign w:val="center"/>
          </w:tcPr>
          <w:p w14:paraId="4603F4AD" w14:textId="77777777" w:rsidR="0012328D" w:rsidRPr="0012328D" w:rsidRDefault="0012328D" w:rsidP="00546EC0">
            <w:pPr>
              <w:jc w:val="center"/>
              <w:rPr>
                <w:rFonts w:asciiTheme="minorHAnsi" w:hAnsiTheme="minorHAnsi" w:cstheme="minorHAnsi"/>
                <w:b/>
                <w:bCs/>
              </w:rPr>
            </w:pPr>
          </w:p>
        </w:tc>
      </w:tr>
      <w:tr w:rsidR="0012328D" w:rsidRPr="0012328D" w14:paraId="5BC90EC5" w14:textId="77777777" w:rsidTr="00546EC0">
        <w:trPr>
          <w:trHeight w:val="503"/>
        </w:trPr>
        <w:tc>
          <w:tcPr>
            <w:tcW w:w="9585" w:type="dxa"/>
            <w:gridSpan w:val="4"/>
            <w:shd w:val="clear" w:color="auto" w:fill="FFFFFF"/>
            <w:tcMar>
              <w:left w:w="108" w:type="dxa"/>
              <w:right w:w="108" w:type="dxa"/>
            </w:tcMar>
          </w:tcPr>
          <w:p w14:paraId="43D8E365" w14:textId="77777777" w:rsidR="0012328D" w:rsidRPr="0012328D" w:rsidRDefault="0012328D" w:rsidP="00546EC0">
            <w:pPr>
              <w:rPr>
                <w:rFonts w:asciiTheme="minorHAnsi" w:hAnsiTheme="minorHAnsi" w:cstheme="minorHAnsi"/>
              </w:rPr>
            </w:pPr>
          </w:p>
          <w:p w14:paraId="7298678A" w14:textId="77777777" w:rsidR="0012328D" w:rsidRPr="0012328D" w:rsidRDefault="0012328D" w:rsidP="00546EC0">
            <w:pPr>
              <w:rPr>
                <w:rFonts w:asciiTheme="minorHAnsi" w:hAnsiTheme="minorHAnsi" w:cstheme="minorHAnsi"/>
              </w:rPr>
            </w:pPr>
            <w:r w:rsidRPr="0012328D">
              <w:rPr>
                <w:rFonts w:asciiTheme="minorHAnsi" w:hAnsiTheme="minorHAnsi" w:cstheme="minorHAnsi"/>
                <w:b/>
                <w:bCs/>
              </w:rPr>
              <w:t xml:space="preserve">ΙΙ. ΣΤΑΘΜΟΣ ΛΗΨΗΣ ΚΑΙ ΕΠΕΞΕΡΓΑΣΙΑΣ </w:t>
            </w:r>
            <w:r w:rsidRPr="0012328D">
              <w:rPr>
                <w:rFonts w:asciiTheme="minorHAnsi" w:hAnsiTheme="minorHAnsi" w:cstheme="minorHAnsi"/>
              </w:rPr>
              <w:t>(ποσότητα 1)</w:t>
            </w:r>
          </w:p>
        </w:tc>
      </w:tr>
      <w:tr w:rsidR="002666E2" w:rsidRPr="00A639CD" w14:paraId="4086668D" w14:textId="77777777" w:rsidTr="000F68BB">
        <w:trPr>
          <w:trHeight w:val="812"/>
        </w:trPr>
        <w:tc>
          <w:tcPr>
            <w:tcW w:w="636" w:type="dxa"/>
            <w:shd w:val="clear" w:color="auto" w:fill="FFFFFF"/>
            <w:tcMar>
              <w:left w:w="108" w:type="dxa"/>
              <w:right w:w="108" w:type="dxa"/>
            </w:tcMar>
          </w:tcPr>
          <w:p w14:paraId="4B487C4C" w14:textId="77777777" w:rsidR="002666E2" w:rsidRPr="0012328D" w:rsidRDefault="002666E2" w:rsidP="00546EC0">
            <w:pPr>
              <w:rPr>
                <w:rFonts w:asciiTheme="minorHAnsi" w:hAnsiTheme="minorHAnsi" w:cstheme="minorHAnsi"/>
                <w:b/>
                <w:bCs/>
              </w:rPr>
            </w:pPr>
            <w:r w:rsidRPr="0012328D">
              <w:rPr>
                <w:rFonts w:asciiTheme="minorHAnsi" w:hAnsiTheme="minorHAnsi" w:cstheme="minorHAnsi"/>
                <w:b/>
                <w:bCs/>
              </w:rPr>
              <w:t>1</w:t>
            </w:r>
          </w:p>
        </w:tc>
        <w:tc>
          <w:tcPr>
            <w:tcW w:w="1835" w:type="dxa"/>
            <w:shd w:val="clear" w:color="auto" w:fill="FFFFFF"/>
            <w:tcMar>
              <w:left w:w="108" w:type="dxa"/>
              <w:right w:w="108" w:type="dxa"/>
            </w:tcMar>
          </w:tcPr>
          <w:p w14:paraId="36D55C8E" w14:textId="77777777" w:rsidR="002666E2" w:rsidRPr="0012328D" w:rsidRDefault="002666E2" w:rsidP="00546EC0">
            <w:pPr>
              <w:rPr>
                <w:rFonts w:asciiTheme="minorHAnsi" w:hAnsiTheme="minorHAnsi" w:cstheme="minorHAnsi"/>
              </w:rPr>
            </w:pPr>
            <w:r w:rsidRPr="0012328D">
              <w:rPr>
                <w:rFonts w:asciiTheme="minorHAnsi" w:hAnsiTheme="minorHAnsi" w:cstheme="minorHAnsi"/>
              </w:rPr>
              <w:t>Ηλεκτρονικός υπολογιστής</w:t>
            </w:r>
          </w:p>
        </w:tc>
        <w:tc>
          <w:tcPr>
            <w:tcW w:w="7114" w:type="dxa"/>
            <w:gridSpan w:val="2"/>
            <w:shd w:val="clear" w:color="auto" w:fill="FFFFFF"/>
            <w:tcMar>
              <w:left w:w="108" w:type="dxa"/>
              <w:right w:w="108" w:type="dxa"/>
            </w:tcMar>
          </w:tcPr>
          <w:p w14:paraId="3E759949" w14:textId="2109D6D9" w:rsidR="002666E2" w:rsidRPr="0012328D" w:rsidRDefault="002666E2" w:rsidP="002666E2">
            <w:pPr>
              <w:rPr>
                <w:rFonts w:asciiTheme="minorHAnsi" w:hAnsiTheme="minorHAnsi" w:cstheme="minorHAnsi"/>
                <w:b/>
                <w:bCs/>
                <w:lang w:val="en-US"/>
              </w:rPr>
            </w:pPr>
            <w:r w:rsidRPr="0012328D">
              <w:rPr>
                <w:rFonts w:asciiTheme="minorHAnsi" w:hAnsiTheme="minorHAnsi" w:cstheme="minorHAnsi"/>
              </w:rPr>
              <w:t>Ναι, με εγκατεστημένο λογισμικό γενικής ακτινολογίας. Ελάχιστες</w:t>
            </w:r>
            <w:r w:rsidRPr="0012328D">
              <w:rPr>
                <w:rFonts w:asciiTheme="minorHAnsi" w:hAnsiTheme="minorHAnsi" w:cstheme="minorHAnsi"/>
                <w:lang w:val="en-US"/>
              </w:rPr>
              <w:t xml:space="preserve"> </w:t>
            </w:r>
            <w:r w:rsidRPr="0012328D">
              <w:rPr>
                <w:rFonts w:asciiTheme="minorHAnsi" w:hAnsiTheme="minorHAnsi" w:cstheme="minorHAnsi"/>
              </w:rPr>
              <w:t>προδιαγραφές</w:t>
            </w:r>
            <w:r w:rsidRPr="0012328D">
              <w:rPr>
                <w:rFonts w:asciiTheme="minorHAnsi" w:hAnsiTheme="minorHAnsi" w:cstheme="minorHAnsi"/>
                <w:lang w:val="en-US"/>
              </w:rPr>
              <w:t xml:space="preserve">: Microsoft Windows 10 Professional 64bit, WIFI, CPU - Intel Core i5 2600, RAM - 4 GB </w:t>
            </w:r>
            <w:r w:rsidRPr="0012328D">
              <w:rPr>
                <w:rFonts w:asciiTheme="minorHAnsi" w:hAnsiTheme="minorHAnsi" w:cstheme="minorHAnsi"/>
              </w:rPr>
              <w:t>τουλάχιστον</w:t>
            </w:r>
            <w:r w:rsidRPr="0012328D">
              <w:rPr>
                <w:rFonts w:asciiTheme="minorHAnsi" w:hAnsiTheme="minorHAnsi" w:cstheme="minorHAnsi"/>
                <w:lang w:val="en-US"/>
              </w:rPr>
              <w:t xml:space="preserve"> ,HDD -  ≥500 GB</w:t>
            </w:r>
          </w:p>
        </w:tc>
      </w:tr>
      <w:tr w:rsidR="002666E2" w:rsidRPr="0012328D" w14:paraId="08F42DF6" w14:textId="77777777" w:rsidTr="007A6428">
        <w:trPr>
          <w:trHeight w:val="255"/>
        </w:trPr>
        <w:tc>
          <w:tcPr>
            <w:tcW w:w="636" w:type="dxa"/>
            <w:shd w:val="clear" w:color="auto" w:fill="FFFFFF"/>
            <w:tcMar>
              <w:left w:w="108" w:type="dxa"/>
              <w:right w:w="108" w:type="dxa"/>
            </w:tcMar>
          </w:tcPr>
          <w:p w14:paraId="7F1911AD" w14:textId="77777777" w:rsidR="002666E2" w:rsidRPr="0012328D" w:rsidRDefault="002666E2" w:rsidP="00546EC0">
            <w:pPr>
              <w:rPr>
                <w:rFonts w:asciiTheme="minorHAnsi" w:hAnsiTheme="minorHAnsi" w:cstheme="minorHAnsi"/>
                <w:b/>
                <w:bCs/>
              </w:rPr>
            </w:pPr>
            <w:r w:rsidRPr="0012328D">
              <w:rPr>
                <w:rFonts w:asciiTheme="minorHAnsi" w:hAnsiTheme="minorHAnsi" w:cstheme="minorHAnsi"/>
                <w:b/>
                <w:bCs/>
              </w:rPr>
              <w:t>2</w:t>
            </w:r>
          </w:p>
        </w:tc>
        <w:tc>
          <w:tcPr>
            <w:tcW w:w="1835" w:type="dxa"/>
            <w:shd w:val="clear" w:color="auto" w:fill="FFFFFF"/>
            <w:tcMar>
              <w:left w:w="108" w:type="dxa"/>
              <w:right w:w="108" w:type="dxa"/>
            </w:tcMar>
          </w:tcPr>
          <w:p w14:paraId="7FC80D9C" w14:textId="77777777" w:rsidR="002666E2" w:rsidRPr="0012328D" w:rsidRDefault="002666E2" w:rsidP="00546EC0">
            <w:pPr>
              <w:rPr>
                <w:rFonts w:asciiTheme="minorHAnsi" w:hAnsiTheme="minorHAnsi" w:cstheme="minorHAnsi"/>
              </w:rPr>
            </w:pPr>
            <w:r w:rsidRPr="0012328D">
              <w:rPr>
                <w:rFonts w:asciiTheme="minorHAnsi" w:hAnsiTheme="minorHAnsi" w:cstheme="minorHAnsi"/>
              </w:rPr>
              <w:t>Οθόνη</w:t>
            </w:r>
          </w:p>
        </w:tc>
        <w:tc>
          <w:tcPr>
            <w:tcW w:w="7114" w:type="dxa"/>
            <w:gridSpan w:val="2"/>
            <w:shd w:val="clear" w:color="auto" w:fill="FFFFFF"/>
            <w:tcMar>
              <w:left w:w="108" w:type="dxa"/>
              <w:right w:w="108" w:type="dxa"/>
            </w:tcMar>
          </w:tcPr>
          <w:p w14:paraId="1439D02E" w14:textId="2E85122D" w:rsidR="002666E2" w:rsidRPr="0012328D" w:rsidRDefault="002666E2" w:rsidP="002666E2">
            <w:pPr>
              <w:rPr>
                <w:rFonts w:asciiTheme="minorHAnsi" w:hAnsiTheme="minorHAnsi" w:cstheme="minorHAnsi"/>
                <w:b/>
                <w:bCs/>
              </w:rPr>
            </w:pPr>
            <w:r w:rsidRPr="0012328D">
              <w:rPr>
                <w:rFonts w:asciiTheme="minorHAnsi" w:hAnsiTheme="minorHAnsi" w:cstheme="minorHAnsi"/>
              </w:rPr>
              <w:t>21’’ τουλάχιστον.</w:t>
            </w:r>
          </w:p>
        </w:tc>
      </w:tr>
      <w:tr w:rsidR="002666E2" w:rsidRPr="0012328D" w14:paraId="127FC0D4" w14:textId="77777777" w:rsidTr="002632FA">
        <w:trPr>
          <w:trHeight w:val="180"/>
        </w:trPr>
        <w:tc>
          <w:tcPr>
            <w:tcW w:w="636" w:type="dxa"/>
            <w:vMerge w:val="restart"/>
            <w:shd w:val="clear" w:color="auto" w:fill="FFFFFF"/>
            <w:tcMar>
              <w:left w:w="108" w:type="dxa"/>
              <w:right w:w="108" w:type="dxa"/>
            </w:tcMar>
          </w:tcPr>
          <w:p w14:paraId="1A93E127" w14:textId="77777777" w:rsidR="002666E2" w:rsidRPr="0012328D" w:rsidRDefault="002666E2" w:rsidP="00546EC0">
            <w:pPr>
              <w:rPr>
                <w:rFonts w:asciiTheme="minorHAnsi" w:hAnsiTheme="minorHAnsi" w:cstheme="minorHAnsi"/>
                <w:b/>
                <w:bCs/>
              </w:rPr>
            </w:pPr>
            <w:r w:rsidRPr="0012328D">
              <w:rPr>
                <w:rFonts w:asciiTheme="minorHAnsi" w:hAnsiTheme="minorHAnsi" w:cstheme="minorHAnsi"/>
                <w:b/>
                <w:bCs/>
              </w:rPr>
              <w:t>3</w:t>
            </w:r>
          </w:p>
        </w:tc>
        <w:tc>
          <w:tcPr>
            <w:tcW w:w="1835" w:type="dxa"/>
            <w:vMerge w:val="restart"/>
            <w:shd w:val="clear" w:color="auto" w:fill="FFFFFF"/>
            <w:tcMar>
              <w:left w:w="108" w:type="dxa"/>
              <w:right w:w="108" w:type="dxa"/>
            </w:tcMar>
          </w:tcPr>
          <w:p w14:paraId="36316425" w14:textId="77777777" w:rsidR="002666E2" w:rsidRPr="0012328D" w:rsidRDefault="002666E2" w:rsidP="00546EC0">
            <w:pPr>
              <w:jc w:val="both"/>
              <w:rPr>
                <w:rFonts w:asciiTheme="minorHAnsi" w:hAnsiTheme="minorHAnsi" w:cstheme="minorHAnsi"/>
              </w:rPr>
            </w:pPr>
            <w:r w:rsidRPr="0012328D">
              <w:rPr>
                <w:rFonts w:asciiTheme="minorHAnsi" w:hAnsiTheme="minorHAnsi" w:cstheme="minorHAnsi"/>
              </w:rPr>
              <w:t>Λογισμικό</w:t>
            </w:r>
          </w:p>
        </w:tc>
        <w:tc>
          <w:tcPr>
            <w:tcW w:w="7114" w:type="dxa"/>
            <w:gridSpan w:val="2"/>
            <w:shd w:val="clear" w:color="auto" w:fill="FFFFFF"/>
            <w:tcMar>
              <w:left w:w="108" w:type="dxa"/>
              <w:right w:w="108" w:type="dxa"/>
            </w:tcMar>
          </w:tcPr>
          <w:p w14:paraId="5C57F057" w14:textId="77777777" w:rsidR="002666E2" w:rsidRPr="0012328D" w:rsidRDefault="002666E2" w:rsidP="002666E2">
            <w:pPr>
              <w:rPr>
                <w:rFonts w:asciiTheme="minorHAnsi" w:hAnsiTheme="minorHAnsi" w:cstheme="minorHAnsi"/>
              </w:rPr>
            </w:pPr>
            <w:r w:rsidRPr="0012328D">
              <w:rPr>
                <w:rFonts w:asciiTheme="minorHAnsi" w:hAnsiTheme="minorHAnsi" w:cstheme="minorHAnsi"/>
              </w:rPr>
              <w:t>Λογισμικό πραγματοποίησης ακτινολογικών εξετάσεων.</w:t>
            </w:r>
          </w:p>
          <w:p w14:paraId="3C4A893D" w14:textId="34AC24FB" w:rsidR="002666E2" w:rsidRPr="0012328D" w:rsidRDefault="002666E2" w:rsidP="002666E2">
            <w:pPr>
              <w:rPr>
                <w:rFonts w:asciiTheme="minorHAnsi" w:hAnsiTheme="minorHAnsi" w:cstheme="minorHAnsi"/>
                <w:b/>
                <w:bCs/>
              </w:rPr>
            </w:pPr>
            <w:r w:rsidRPr="0012328D">
              <w:rPr>
                <w:rFonts w:asciiTheme="minorHAnsi" w:hAnsiTheme="minorHAnsi" w:cstheme="minorHAnsi"/>
              </w:rPr>
              <w:t>Να υποστηρίζει δυνατότητα λειτουργίας με 2</w:t>
            </w:r>
            <w:r w:rsidRPr="0012328D">
              <w:rPr>
                <w:rFonts w:asciiTheme="minorHAnsi" w:hAnsiTheme="minorHAnsi" w:cstheme="minorHAnsi"/>
                <w:vertAlign w:val="superscript"/>
              </w:rPr>
              <w:t>η</w:t>
            </w:r>
            <w:r w:rsidRPr="0012328D">
              <w:rPr>
                <w:rFonts w:asciiTheme="minorHAnsi" w:hAnsiTheme="minorHAnsi" w:cstheme="minorHAnsi"/>
              </w:rPr>
              <w:t xml:space="preserve"> οθόνη</w:t>
            </w:r>
          </w:p>
        </w:tc>
      </w:tr>
      <w:tr w:rsidR="002666E2" w:rsidRPr="0012328D" w14:paraId="2741E7B8" w14:textId="77777777" w:rsidTr="007142E7">
        <w:trPr>
          <w:trHeight w:val="180"/>
        </w:trPr>
        <w:tc>
          <w:tcPr>
            <w:tcW w:w="636" w:type="dxa"/>
            <w:vMerge/>
            <w:shd w:val="clear" w:color="auto" w:fill="FFFFFF"/>
            <w:tcMar>
              <w:left w:w="108" w:type="dxa"/>
              <w:right w:w="108" w:type="dxa"/>
            </w:tcMar>
          </w:tcPr>
          <w:p w14:paraId="4A154C6C" w14:textId="77777777" w:rsidR="002666E2" w:rsidRPr="0012328D" w:rsidRDefault="002666E2" w:rsidP="00546EC0">
            <w:pPr>
              <w:rPr>
                <w:rFonts w:asciiTheme="minorHAnsi" w:hAnsiTheme="minorHAnsi" w:cstheme="minorHAnsi"/>
                <w:b/>
                <w:bCs/>
              </w:rPr>
            </w:pPr>
          </w:p>
        </w:tc>
        <w:tc>
          <w:tcPr>
            <w:tcW w:w="1835" w:type="dxa"/>
            <w:vMerge/>
            <w:shd w:val="clear" w:color="auto" w:fill="FFFFFF"/>
            <w:tcMar>
              <w:left w:w="108" w:type="dxa"/>
              <w:right w:w="108" w:type="dxa"/>
            </w:tcMar>
          </w:tcPr>
          <w:p w14:paraId="2E21A90C" w14:textId="77777777" w:rsidR="002666E2" w:rsidRPr="0012328D" w:rsidRDefault="002666E2" w:rsidP="00546EC0">
            <w:pPr>
              <w:jc w:val="both"/>
              <w:rPr>
                <w:rFonts w:asciiTheme="minorHAnsi" w:hAnsiTheme="minorHAnsi" w:cstheme="minorHAnsi"/>
              </w:rPr>
            </w:pPr>
          </w:p>
        </w:tc>
        <w:tc>
          <w:tcPr>
            <w:tcW w:w="7114" w:type="dxa"/>
            <w:gridSpan w:val="2"/>
            <w:shd w:val="clear" w:color="auto" w:fill="FFFFFF"/>
            <w:tcMar>
              <w:left w:w="108" w:type="dxa"/>
              <w:right w:w="108" w:type="dxa"/>
            </w:tcMar>
          </w:tcPr>
          <w:p w14:paraId="41DF1BFF" w14:textId="55E6D5A6" w:rsidR="002666E2" w:rsidRPr="0012328D" w:rsidRDefault="002666E2" w:rsidP="002666E2">
            <w:pPr>
              <w:rPr>
                <w:rFonts w:asciiTheme="minorHAnsi" w:hAnsiTheme="minorHAnsi" w:cstheme="minorHAnsi"/>
                <w:b/>
                <w:bCs/>
              </w:rPr>
            </w:pPr>
            <w:r w:rsidRPr="0012328D">
              <w:rPr>
                <w:rFonts w:asciiTheme="minorHAnsi" w:hAnsiTheme="minorHAnsi" w:cstheme="minorHAnsi"/>
              </w:rPr>
              <w:t>Να υποστηρίζει τη λειτουργία και με περισσότερους (έως και 3 συνολικά) ενσύρματους ή ασύρματους ψηφιακούς ανιχνευτές εφόσον χρειαστεί, παρέχοντας στον χειριστή τη δυνατότητα επιλογής πριν από κάθε λήψη.</w:t>
            </w:r>
          </w:p>
        </w:tc>
      </w:tr>
      <w:tr w:rsidR="002666E2" w:rsidRPr="0012328D" w14:paraId="105230A9" w14:textId="77777777" w:rsidTr="003725FE">
        <w:trPr>
          <w:trHeight w:val="118"/>
        </w:trPr>
        <w:tc>
          <w:tcPr>
            <w:tcW w:w="636" w:type="dxa"/>
            <w:vMerge w:val="restart"/>
            <w:shd w:val="clear" w:color="auto" w:fill="FFFFFF"/>
            <w:tcMar>
              <w:left w:w="108" w:type="dxa"/>
              <w:right w:w="108" w:type="dxa"/>
            </w:tcMar>
          </w:tcPr>
          <w:p w14:paraId="26634EC5" w14:textId="77777777" w:rsidR="002666E2" w:rsidRPr="0012328D" w:rsidRDefault="002666E2" w:rsidP="00546EC0">
            <w:pPr>
              <w:rPr>
                <w:rFonts w:asciiTheme="minorHAnsi" w:hAnsiTheme="minorHAnsi" w:cstheme="minorHAnsi"/>
                <w:b/>
                <w:bCs/>
              </w:rPr>
            </w:pPr>
            <w:r w:rsidRPr="0012328D">
              <w:rPr>
                <w:rFonts w:asciiTheme="minorHAnsi" w:hAnsiTheme="minorHAnsi" w:cstheme="minorHAnsi"/>
                <w:b/>
                <w:bCs/>
              </w:rPr>
              <w:t>4</w:t>
            </w:r>
          </w:p>
        </w:tc>
        <w:tc>
          <w:tcPr>
            <w:tcW w:w="1835" w:type="dxa"/>
            <w:vMerge w:val="restart"/>
            <w:shd w:val="clear" w:color="auto" w:fill="FFFFFF"/>
            <w:tcMar>
              <w:left w:w="108" w:type="dxa"/>
              <w:right w:w="108" w:type="dxa"/>
            </w:tcMar>
          </w:tcPr>
          <w:p w14:paraId="4AD195A3" w14:textId="77777777" w:rsidR="002666E2" w:rsidRPr="0012328D" w:rsidRDefault="002666E2" w:rsidP="00546EC0">
            <w:pPr>
              <w:rPr>
                <w:rFonts w:asciiTheme="minorHAnsi" w:hAnsiTheme="minorHAnsi" w:cstheme="minorHAnsi"/>
              </w:rPr>
            </w:pPr>
            <w:r w:rsidRPr="0012328D">
              <w:rPr>
                <w:rFonts w:asciiTheme="minorHAnsi" w:hAnsiTheme="minorHAnsi" w:cstheme="minorHAnsi"/>
              </w:rPr>
              <w:t>Δυνατότητες επεξεργασίας :</w:t>
            </w:r>
          </w:p>
        </w:tc>
        <w:tc>
          <w:tcPr>
            <w:tcW w:w="7114" w:type="dxa"/>
            <w:gridSpan w:val="2"/>
            <w:shd w:val="clear" w:color="auto" w:fill="FFFFFF"/>
            <w:tcMar>
              <w:left w:w="108" w:type="dxa"/>
              <w:right w:w="108" w:type="dxa"/>
            </w:tcMar>
          </w:tcPr>
          <w:p w14:paraId="236261E4" w14:textId="2C4BD608" w:rsidR="002666E2" w:rsidRPr="0012328D" w:rsidRDefault="002666E2" w:rsidP="002666E2">
            <w:pPr>
              <w:rPr>
                <w:rFonts w:asciiTheme="minorHAnsi" w:hAnsiTheme="minorHAnsi" w:cstheme="minorHAnsi"/>
                <w:b/>
                <w:bCs/>
              </w:rPr>
            </w:pPr>
            <w:r w:rsidRPr="0012328D">
              <w:rPr>
                <w:rFonts w:asciiTheme="minorHAnsi" w:hAnsiTheme="minorHAnsi" w:cstheme="minorHAnsi"/>
              </w:rPr>
              <w:t>Ρύθμιση Φωτεινότητας/Αντίθεσης/Οξύτητας-ευκρίνειας</w:t>
            </w:r>
          </w:p>
        </w:tc>
      </w:tr>
      <w:tr w:rsidR="002666E2" w:rsidRPr="0012328D" w14:paraId="3C4BE06C" w14:textId="77777777" w:rsidTr="00F82019">
        <w:trPr>
          <w:trHeight w:val="509"/>
        </w:trPr>
        <w:tc>
          <w:tcPr>
            <w:tcW w:w="636" w:type="dxa"/>
            <w:vMerge/>
            <w:shd w:val="clear" w:color="auto" w:fill="FFFFFF"/>
            <w:tcMar>
              <w:left w:w="108" w:type="dxa"/>
              <w:right w:w="108" w:type="dxa"/>
            </w:tcMar>
          </w:tcPr>
          <w:p w14:paraId="3C218C27" w14:textId="77777777" w:rsidR="002666E2" w:rsidRPr="0012328D" w:rsidRDefault="002666E2" w:rsidP="00546EC0">
            <w:pPr>
              <w:rPr>
                <w:rFonts w:asciiTheme="minorHAnsi" w:hAnsiTheme="minorHAnsi" w:cstheme="minorHAnsi"/>
                <w:b/>
                <w:bCs/>
              </w:rPr>
            </w:pPr>
          </w:p>
        </w:tc>
        <w:tc>
          <w:tcPr>
            <w:tcW w:w="1835" w:type="dxa"/>
            <w:vMerge/>
            <w:shd w:val="clear" w:color="auto" w:fill="FFFFFF"/>
            <w:tcMar>
              <w:left w:w="108" w:type="dxa"/>
              <w:right w:w="108" w:type="dxa"/>
            </w:tcMar>
          </w:tcPr>
          <w:p w14:paraId="6E0A75F4" w14:textId="77777777" w:rsidR="002666E2" w:rsidRPr="0012328D" w:rsidRDefault="002666E2" w:rsidP="00546EC0">
            <w:pPr>
              <w:rPr>
                <w:rFonts w:asciiTheme="minorHAnsi" w:hAnsiTheme="minorHAnsi" w:cstheme="minorHAnsi"/>
              </w:rPr>
            </w:pPr>
          </w:p>
        </w:tc>
        <w:tc>
          <w:tcPr>
            <w:tcW w:w="7114" w:type="dxa"/>
            <w:gridSpan w:val="2"/>
            <w:shd w:val="clear" w:color="auto" w:fill="FFFFFF"/>
            <w:tcMar>
              <w:left w:w="108" w:type="dxa"/>
              <w:right w:w="108" w:type="dxa"/>
            </w:tcMar>
          </w:tcPr>
          <w:p w14:paraId="3E28BF9E" w14:textId="206E0BD5" w:rsidR="002666E2" w:rsidRPr="0012328D" w:rsidRDefault="002666E2" w:rsidP="002666E2">
            <w:pPr>
              <w:rPr>
                <w:rFonts w:asciiTheme="minorHAnsi" w:hAnsiTheme="minorHAnsi" w:cstheme="minorHAnsi"/>
                <w:b/>
                <w:bCs/>
              </w:rPr>
            </w:pPr>
            <w:r w:rsidRPr="0012328D">
              <w:rPr>
                <w:rFonts w:asciiTheme="minorHAnsi" w:hAnsiTheme="minorHAnsi" w:cstheme="minorHAnsi"/>
              </w:rPr>
              <w:t>Ανίχνευση &amp; διόρθωση grid lines &amp; ψηφιακό grid</w:t>
            </w:r>
          </w:p>
        </w:tc>
      </w:tr>
      <w:tr w:rsidR="002666E2" w:rsidRPr="0012328D" w14:paraId="15CA5EBD" w14:textId="77777777" w:rsidTr="008747DF">
        <w:trPr>
          <w:trHeight w:val="3772"/>
        </w:trPr>
        <w:tc>
          <w:tcPr>
            <w:tcW w:w="636" w:type="dxa"/>
            <w:vMerge/>
            <w:shd w:val="clear" w:color="auto" w:fill="FFFFFF"/>
            <w:tcMar>
              <w:left w:w="108" w:type="dxa"/>
              <w:right w:w="108" w:type="dxa"/>
            </w:tcMar>
          </w:tcPr>
          <w:p w14:paraId="45ED68C6" w14:textId="77777777" w:rsidR="002666E2" w:rsidRPr="0012328D" w:rsidRDefault="002666E2" w:rsidP="00546EC0">
            <w:pPr>
              <w:rPr>
                <w:rFonts w:asciiTheme="minorHAnsi" w:hAnsiTheme="minorHAnsi" w:cstheme="minorHAnsi"/>
                <w:b/>
                <w:bCs/>
              </w:rPr>
            </w:pPr>
          </w:p>
        </w:tc>
        <w:tc>
          <w:tcPr>
            <w:tcW w:w="1835" w:type="dxa"/>
            <w:vMerge/>
            <w:shd w:val="clear" w:color="auto" w:fill="FFFFFF"/>
            <w:tcMar>
              <w:left w:w="108" w:type="dxa"/>
              <w:right w:w="108" w:type="dxa"/>
            </w:tcMar>
          </w:tcPr>
          <w:p w14:paraId="3FD95018" w14:textId="77777777" w:rsidR="002666E2" w:rsidRPr="0012328D" w:rsidRDefault="002666E2" w:rsidP="00546EC0">
            <w:pPr>
              <w:rPr>
                <w:rFonts w:asciiTheme="minorHAnsi" w:hAnsiTheme="minorHAnsi" w:cstheme="minorHAnsi"/>
              </w:rPr>
            </w:pPr>
          </w:p>
        </w:tc>
        <w:tc>
          <w:tcPr>
            <w:tcW w:w="7114" w:type="dxa"/>
            <w:gridSpan w:val="2"/>
            <w:shd w:val="clear" w:color="auto" w:fill="FFFFFF"/>
            <w:tcMar>
              <w:left w:w="108" w:type="dxa"/>
              <w:right w:w="108" w:type="dxa"/>
            </w:tcMar>
          </w:tcPr>
          <w:p w14:paraId="37FD3703" w14:textId="77777777" w:rsidR="002666E2" w:rsidRPr="0012328D" w:rsidRDefault="002666E2" w:rsidP="002666E2">
            <w:pPr>
              <w:rPr>
                <w:rFonts w:asciiTheme="minorHAnsi" w:hAnsiTheme="minorHAnsi" w:cstheme="minorHAnsi"/>
              </w:rPr>
            </w:pPr>
            <w:r w:rsidRPr="0012328D">
              <w:rPr>
                <w:rFonts w:asciiTheme="minorHAnsi" w:hAnsiTheme="minorHAnsi" w:cstheme="minorHAnsi"/>
              </w:rPr>
              <w:t>Περικοπή Εικόνας</w:t>
            </w:r>
          </w:p>
          <w:p w14:paraId="08344E9A" w14:textId="77777777" w:rsidR="002666E2" w:rsidRPr="0012328D" w:rsidRDefault="002666E2" w:rsidP="002666E2">
            <w:pPr>
              <w:rPr>
                <w:rFonts w:asciiTheme="minorHAnsi" w:hAnsiTheme="minorHAnsi" w:cstheme="minorHAnsi"/>
              </w:rPr>
            </w:pPr>
            <w:r w:rsidRPr="0012328D">
              <w:rPr>
                <w:rFonts w:asciiTheme="minorHAnsi" w:hAnsiTheme="minorHAnsi" w:cstheme="minorHAnsi"/>
              </w:rPr>
              <w:t>Αντικατοπτρισμός Εικόνας</w:t>
            </w:r>
          </w:p>
          <w:p w14:paraId="59B81B9F" w14:textId="77777777" w:rsidR="002666E2" w:rsidRPr="0012328D" w:rsidRDefault="002666E2" w:rsidP="002666E2">
            <w:pPr>
              <w:rPr>
                <w:rFonts w:asciiTheme="minorHAnsi" w:hAnsiTheme="minorHAnsi" w:cstheme="minorHAnsi"/>
              </w:rPr>
            </w:pPr>
            <w:r w:rsidRPr="0012328D">
              <w:rPr>
                <w:rFonts w:asciiTheme="minorHAnsi" w:hAnsiTheme="minorHAnsi" w:cstheme="minorHAnsi"/>
              </w:rPr>
              <w:t>Κάθετη &amp; ελεύθερη περιστροφή εικόνας</w:t>
            </w:r>
          </w:p>
          <w:p w14:paraId="07088D04" w14:textId="77777777" w:rsidR="002666E2" w:rsidRPr="0012328D" w:rsidRDefault="002666E2" w:rsidP="002666E2">
            <w:pPr>
              <w:rPr>
                <w:rFonts w:asciiTheme="minorHAnsi" w:hAnsiTheme="minorHAnsi" w:cstheme="minorHAnsi"/>
              </w:rPr>
            </w:pPr>
            <w:r w:rsidRPr="0012328D">
              <w:rPr>
                <w:rFonts w:asciiTheme="minorHAnsi" w:hAnsiTheme="minorHAnsi" w:cstheme="minorHAnsi"/>
              </w:rPr>
              <w:t>Εργασίες Περιοχής Ενδιαφέροντος (ROI)</w:t>
            </w:r>
          </w:p>
          <w:p w14:paraId="6E16754B" w14:textId="77777777" w:rsidR="002666E2" w:rsidRPr="0012328D" w:rsidRDefault="002666E2" w:rsidP="002666E2">
            <w:pPr>
              <w:rPr>
                <w:rFonts w:asciiTheme="minorHAnsi" w:hAnsiTheme="minorHAnsi" w:cstheme="minorHAnsi"/>
              </w:rPr>
            </w:pPr>
            <w:r w:rsidRPr="0012328D">
              <w:rPr>
                <w:rFonts w:asciiTheme="minorHAnsi" w:hAnsiTheme="minorHAnsi" w:cstheme="minorHAnsi"/>
              </w:rPr>
              <w:t>Μεγέθυνση</w:t>
            </w:r>
          </w:p>
          <w:p w14:paraId="6E9EA9D7" w14:textId="77777777" w:rsidR="002666E2" w:rsidRPr="0012328D" w:rsidRDefault="002666E2" w:rsidP="002666E2">
            <w:pPr>
              <w:rPr>
                <w:rFonts w:asciiTheme="minorHAnsi" w:hAnsiTheme="minorHAnsi" w:cstheme="minorHAnsi"/>
              </w:rPr>
            </w:pPr>
            <w:r w:rsidRPr="0012328D">
              <w:rPr>
                <w:rFonts w:asciiTheme="minorHAnsi" w:hAnsiTheme="minorHAnsi" w:cstheme="minorHAnsi"/>
              </w:rPr>
              <w:t>Μετρήσεις αποστάσεων &amp; γωνιών (&amp; Cobb)</w:t>
            </w:r>
          </w:p>
          <w:p w14:paraId="57E69703" w14:textId="77777777" w:rsidR="002666E2" w:rsidRPr="0012328D" w:rsidRDefault="002666E2" w:rsidP="002666E2">
            <w:pPr>
              <w:rPr>
                <w:rFonts w:asciiTheme="minorHAnsi" w:hAnsiTheme="minorHAnsi" w:cstheme="minorHAnsi"/>
              </w:rPr>
            </w:pPr>
            <w:r w:rsidRPr="0012328D">
              <w:rPr>
                <w:rFonts w:asciiTheme="minorHAnsi" w:hAnsiTheme="minorHAnsi" w:cstheme="minorHAnsi"/>
              </w:rPr>
              <w:t>Διάταξη εικόνων</w:t>
            </w:r>
          </w:p>
          <w:p w14:paraId="443C3C4F" w14:textId="77777777" w:rsidR="002666E2" w:rsidRPr="0012328D" w:rsidRDefault="002666E2" w:rsidP="002666E2">
            <w:pPr>
              <w:rPr>
                <w:rFonts w:asciiTheme="minorHAnsi" w:hAnsiTheme="minorHAnsi" w:cstheme="minorHAnsi"/>
              </w:rPr>
            </w:pPr>
            <w:r w:rsidRPr="0012328D">
              <w:rPr>
                <w:rFonts w:asciiTheme="minorHAnsi" w:hAnsiTheme="minorHAnsi" w:cstheme="minorHAnsi"/>
              </w:rPr>
              <w:t>Επεξεργασία πληροφοριών ασθενούς</w:t>
            </w:r>
          </w:p>
          <w:p w14:paraId="1F5EE02A" w14:textId="55E283F5" w:rsidR="002666E2" w:rsidRPr="0012328D" w:rsidRDefault="002666E2" w:rsidP="002666E2">
            <w:pPr>
              <w:rPr>
                <w:rFonts w:asciiTheme="minorHAnsi" w:hAnsiTheme="minorHAnsi" w:cstheme="minorHAnsi"/>
                <w:b/>
                <w:bCs/>
              </w:rPr>
            </w:pPr>
            <w:r w:rsidRPr="0012328D">
              <w:rPr>
                <w:rFonts w:asciiTheme="minorHAnsi" w:hAnsiTheme="minorHAnsi" w:cstheme="minorHAnsi"/>
              </w:rPr>
              <w:t>Σήμανση και επισημειώσεις εικόνων (κείμενο, βέλος κλπ)</w:t>
            </w:r>
          </w:p>
        </w:tc>
      </w:tr>
      <w:tr w:rsidR="002666E2" w:rsidRPr="00A639CD" w14:paraId="067B4186" w14:textId="77777777" w:rsidTr="00CA62D5">
        <w:trPr>
          <w:trHeight w:val="797"/>
        </w:trPr>
        <w:tc>
          <w:tcPr>
            <w:tcW w:w="636" w:type="dxa"/>
            <w:shd w:val="clear" w:color="auto" w:fill="FFFFFF"/>
            <w:tcMar>
              <w:left w:w="108" w:type="dxa"/>
              <w:right w:w="108" w:type="dxa"/>
            </w:tcMar>
          </w:tcPr>
          <w:p w14:paraId="0A57E117" w14:textId="77777777" w:rsidR="002666E2" w:rsidRPr="0012328D" w:rsidRDefault="002666E2" w:rsidP="00546EC0">
            <w:pPr>
              <w:rPr>
                <w:rFonts w:asciiTheme="minorHAnsi" w:hAnsiTheme="minorHAnsi" w:cstheme="minorHAnsi"/>
                <w:b/>
                <w:bCs/>
              </w:rPr>
            </w:pPr>
            <w:r w:rsidRPr="0012328D">
              <w:rPr>
                <w:rFonts w:asciiTheme="minorHAnsi" w:hAnsiTheme="minorHAnsi" w:cstheme="minorHAnsi"/>
                <w:b/>
                <w:bCs/>
              </w:rPr>
              <w:t>5</w:t>
            </w:r>
          </w:p>
        </w:tc>
        <w:tc>
          <w:tcPr>
            <w:tcW w:w="1835" w:type="dxa"/>
            <w:shd w:val="clear" w:color="auto" w:fill="FFFFFF"/>
            <w:tcMar>
              <w:left w:w="108" w:type="dxa"/>
              <w:right w:w="108" w:type="dxa"/>
            </w:tcMar>
          </w:tcPr>
          <w:p w14:paraId="6862D6EA" w14:textId="77777777" w:rsidR="002666E2" w:rsidRPr="0012328D" w:rsidRDefault="002666E2" w:rsidP="00546EC0">
            <w:pPr>
              <w:rPr>
                <w:rFonts w:asciiTheme="minorHAnsi" w:hAnsiTheme="minorHAnsi" w:cstheme="minorHAnsi"/>
              </w:rPr>
            </w:pPr>
            <w:r w:rsidRPr="0012328D">
              <w:rPr>
                <w:rFonts w:asciiTheme="minorHAnsi" w:hAnsiTheme="minorHAnsi" w:cstheme="minorHAnsi"/>
              </w:rPr>
              <w:t>Απεικόνιση εικόνας σε ολόκληρη την οθόνη</w:t>
            </w:r>
          </w:p>
        </w:tc>
        <w:tc>
          <w:tcPr>
            <w:tcW w:w="7114" w:type="dxa"/>
            <w:gridSpan w:val="2"/>
            <w:shd w:val="clear" w:color="auto" w:fill="FFFFFF"/>
            <w:tcMar>
              <w:left w:w="108" w:type="dxa"/>
              <w:right w:w="108" w:type="dxa"/>
            </w:tcMar>
          </w:tcPr>
          <w:p w14:paraId="351F227F" w14:textId="58D9A103" w:rsidR="002666E2" w:rsidRPr="0012328D" w:rsidRDefault="002666E2" w:rsidP="002666E2">
            <w:pPr>
              <w:rPr>
                <w:rFonts w:asciiTheme="minorHAnsi" w:hAnsiTheme="minorHAnsi" w:cstheme="minorHAnsi"/>
                <w:b/>
                <w:bCs/>
                <w:lang w:val="en-US"/>
              </w:rPr>
            </w:pPr>
            <w:r w:rsidRPr="0012328D">
              <w:rPr>
                <w:rFonts w:asciiTheme="minorHAnsi" w:hAnsiTheme="minorHAnsi" w:cstheme="minorHAnsi"/>
              </w:rPr>
              <w:t>Ναι</w:t>
            </w:r>
            <w:r w:rsidRPr="0012328D">
              <w:rPr>
                <w:rFonts w:asciiTheme="minorHAnsi" w:hAnsiTheme="minorHAnsi" w:cstheme="minorHAnsi"/>
                <w:lang w:val="en-US"/>
              </w:rPr>
              <w:t>, (Full View/Screen Mode).</w:t>
            </w:r>
          </w:p>
        </w:tc>
      </w:tr>
      <w:tr w:rsidR="002666E2" w:rsidRPr="0012328D" w14:paraId="63788F16" w14:textId="77777777" w:rsidTr="0014538A">
        <w:trPr>
          <w:trHeight w:val="541"/>
        </w:trPr>
        <w:tc>
          <w:tcPr>
            <w:tcW w:w="636" w:type="dxa"/>
            <w:shd w:val="clear" w:color="auto" w:fill="FFFFFF"/>
            <w:tcMar>
              <w:left w:w="108" w:type="dxa"/>
              <w:right w:w="108" w:type="dxa"/>
            </w:tcMar>
          </w:tcPr>
          <w:p w14:paraId="418D6DEC" w14:textId="77777777" w:rsidR="002666E2" w:rsidRPr="0012328D" w:rsidRDefault="002666E2" w:rsidP="00546EC0">
            <w:pPr>
              <w:rPr>
                <w:rFonts w:asciiTheme="minorHAnsi" w:hAnsiTheme="minorHAnsi" w:cstheme="minorHAnsi"/>
                <w:b/>
                <w:bCs/>
              </w:rPr>
            </w:pPr>
            <w:r w:rsidRPr="0012328D">
              <w:rPr>
                <w:rFonts w:asciiTheme="minorHAnsi" w:hAnsiTheme="minorHAnsi" w:cstheme="minorHAnsi"/>
                <w:b/>
                <w:bCs/>
              </w:rPr>
              <w:t>6</w:t>
            </w:r>
          </w:p>
        </w:tc>
        <w:tc>
          <w:tcPr>
            <w:tcW w:w="1835" w:type="dxa"/>
            <w:shd w:val="clear" w:color="auto" w:fill="FFFFFF"/>
            <w:tcMar>
              <w:left w:w="108" w:type="dxa"/>
              <w:right w:w="108" w:type="dxa"/>
            </w:tcMar>
          </w:tcPr>
          <w:p w14:paraId="69BED212" w14:textId="77777777" w:rsidR="002666E2" w:rsidRPr="0012328D" w:rsidRDefault="002666E2" w:rsidP="00546EC0">
            <w:pPr>
              <w:rPr>
                <w:rFonts w:asciiTheme="minorHAnsi" w:hAnsiTheme="minorHAnsi" w:cstheme="minorHAnsi"/>
              </w:rPr>
            </w:pPr>
            <w:r w:rsidRPr="0012328D">
              <w:rPr>
                <w:rFonts w:asciiTheme="minorHAnsi" w:hAnsiTheme="minorHAnsi" w:cstheme="minorHAnsi"/>
              </w:rPr>
              <w:t>Στοιχεία ασθενών</w:t>
            </w:r>
          </w:p>
        </w:tc>
        <w:tc>
          <w:tcPr>
            <w:tcW w:w="7114" w:type="dxa"/>
            <w:gridSpan w:val="2"/>
            <w:shd w:val="clear" w:color="auto" w:fill="FFFFFF"/>
            <w:tcMar>
              <w:left w:w="108" w:type="dxa"/>
              <w:right w:w="108" w:type="dxa"/>
            </w:tcMar>
          </w:tcPr>
          <w:p w14:paraId="0E5283A8" w14:textId="77777777" w:rsidR="002666E2" w:rsidRPr="0012328D" w:rsidRDefault="002666E2" w:rsidP="002666E2">
            <w:pPr>
              <w:rPr>
                <w:rFonts w:asciiTheme="minorHAnsi" w:hAnsiTheme="minorHAnsi" w:cstheme="minorHAnsi"/>
              </w:rPr>
            </w:pPr>
            <w:r w:rsidRPr="0012328D">
              <w:rPr>
                <w:rFonts w:asciiTheme="minorHAnsi" w:hAnsiTheme="minorHAnsi" w:cstheme="minorHAnsi"/>
              </w:rPr>
              <w:t>Ναι, με δυνατότητα ορισμού υποχρεωτικών πεδίων</w:t>
            </w:r>
          </w:p>
          <w:p w14:paraId="08F96A88" w14:textId="0E916BE5" w:rsidR="002666E2" w:rsidRPr="0012328D" w:rsidRDefault="002666E2" w:rsidP="002666E2">
            <w:pPr>
              <w:rPr>
                <w:rFonts w:asciiTheme="minorHAnsi" w:hAnsiTheme="minorHAnsi" w:cstheme="minorHAnsi"/>
                <w:b/>
                <w:bCs/>
              </w:rPr>
            </w:pPr>
            <w:r w:rsidRPr="0012328D">
              <w:rPr>
                <w:rFonts w:asciiTheme="minorHAnsi" w:hAnsiTheme="minorHAnsi" w:cstheme="minorHAnsi"/>
              </w:rPr>
              <w:t>καταχώρησης.</w:t>
            </w:r>
          </w:p>
        </w:tc>
      </w:tr>
      <w:tr w:rsidR="002666E2" w:rsidRPr="0012328D" w14:paraId="08DE6DF7" w14:textId="77777777" w:rsidTr="00526A0E">
        <w:trPr>
          <w:trHeight w:val="526"/>
        </w:trPr>
        <w:tc>
          <w:tcPr>
            <w:tcW w:w="636" w:type="dxa"/>
            <w:shd w:val="clear" w:color="auto" w:fill="FFFFFF"/>
            <w:tcMar>
              <w:left w:w="108" w:type="dxa"/>
              <w:right w:w="108" w:type="dxa"/>
            </w:tcMar>
          </w:tcPr>
          <w:p w14:paraId="23163B3A" w14:textId="77777777" w:rsidR="002666E2" w:rsidRPr="0012328D" w:rsidRDefault="002666E2" w:rsidP="00546EC0">
            <w:pPr>
              <w:rPr>
                <w:rFonts w:asciiTheme="minorHAnsi" w:hAnsiTheme="minorHAnsi" w:cstheme="minorHAnsi"/>
                <w:b/>
                <w:bCs/>
              </w:rPr>
            </w:pPr>
            <w:r w:rsidRPr="0012328D">
              <w:rPr>
                <w:rFonts w:asciiTheme="minorHAnsi" w:hAnsiTheme="minorHAnsi" w:cstheme="minorHAnsi"/>
                <w:b/>
                <w:bCs/>
              </w:rPr>
              <w:t>7</w:t>
            </w:r>
          </w:p>
        </w:tc>
        <w:tc>
          <w:tcPr>
            <w:tcW w:w="1835" w:type="dxa"/>
            <w:shd w:val="clear" w:color="auto" w:fill="FFFFFF"/>
            <w:tcMar>
              <w:left w:w="108" w:type="dxa"/>
              <w:right w:w="108" w:type="dxa"/>
            </w:tcMar>
          </w:tcPr>
          <w:p w14:paraId="26EAD9B1" w14:textId="77777777" w:rsidR="002666E2" w:rsidRPr="0012328D" w:rsidRDefault="002666E2" w:rsidP="00546EC0">
            <w:pPr>
              <w:rPr>
                <w:rFonts w:asciiTheme="minorHAnsi" w:hAnsiTheme="minorHAnsi" w:cstheme="minorHAnsi"/>
              </w:rPr>
            </w:pPr>
            <w:r w:rsidRPr="0012328D">
              <w:rPr>
                <w:rFonts w:asciiTheme="minorHAnsi" w:hAnsiTheme="minorHAnsi" w:cstheme="minorHAnsi"/>
              </w:rPr>
              <w:t>Προεπισκόπηση εκτύπωσης</w:t>
            </w:r>
          </w:p>
        </w:tc>
        <w:tc>
          <w:tcPr>
            <w:tcW w:w="7114" w:type="dxa"/>
            <w:gridSpan w:val="2"/>
            <w:shd w:val="clear" w:color="auto" w:fill="FFFFFF"/>
            <w:tcMar>
              <w:left w:w="108" w:type="dxa"/>
              <w:right w:w="108" w:type="dxa"/>
            </w:tcMar>
          </w:tcPr>
          <w:p w14:paraId="2664ECD5" w14:textId="70C961A3" w:rsidR="002666E2" w:rsidRPr="0012328D" w:rsidRDefault="002666E2" w:rsidP="002666E2">
            <w:pPr>
              <w:rPr>
                <w:rFonts w:asciiTheme="minorHAnsi" w:hAnsiTheme="minorHAnsi" w:cstheme="minorHAnsi"/>
                <w:b/>
                <w:bCs/>
              </w:rPr>
            </w:pPr>
            <w:r w:rsidRPr="0012328D">
              <w:rPr>
                <w:rFonts w:asciiTheme="minorHAnsi" w:hAnsiTheme="minorHAnsi" w:cstheme="minorHAnsi"/>
              </w:rPr>
              <w:t>ΝΑΙ</w:t>
            </w:r>
          </w:p>
        </w:tc>
      </w:tr>
      <w:tr w:rsidR="002666E2" w:rsidRPr="0012328D" w14:paraId="04CE3F06" w14:textId="77777777" w:rsidTr="001B2048">
        <w:trPr>
          <w:trHeight w:val="1083"/>
        </w:trPr>
        <w:tc>
          <w:tcPr>
            <w:tcW w:w="636" w:type="dxa"/>
            <w:shd w:val="clear" w:color="auto" w:fill="FFFFFF"/>
            <w:tcMar>
              <w:left w:w="108" w:type="dxa"/>
              <w:right w:w="108" w:type="dxa"/>
            </w:tcMar>
          </w:tcPr>
          <w:p w14:paraId="582D5440" w14:textId="77777777" w:rsidR="002666E2" w:rsidRPr="0012328D" w:rsidRDefault="002666E2" w:rsidP="00546EC0">
            <w:pPr>
              <w:rPr>
                <w:rFonts w:asciiTheme="minorHAnsi" w:hAnsiTheme="minorHAnsi" w:cstheme="minorHAnsi"/>
                <w:b/>
                <w:bCs/>
              </w:rPr>
            </w:pPr>
            <w:r w:rsidRPr="0012328D">
              <w:rPr>
                <w:rFonts w:asciiTheme="minorHAnsi" w:hAnsiTheme="minorHAnsi" w:cstheme="minorHAnsi"/>
                <w:b/>
                <w:bCs/>
              </w:rPr>
              <w:t>8</w:t>
            </w:r>
          </w:p>
        </w:tc>
        <w:tc>
          <w:tcPr>
            <w:tcW w:w="1835" w:type="dxa"/>
            <w:shd w:val="clear" w:color="auto" w:fill="FFFFFF"/>
            <w:tcMar>
              <w:left w:w="108" w:type="dxa"/>
              <w:right w:w="108" w:type="dxa"/>
            </w:tcMar>
          </w:tcPr>
          <w:p w14:paraId="5E060BF1" w14:textId="77777777" w:rsidR="002666E2" w:rsidRPr="0012328D" w:rsidRDefault="002666E2" w:rsidP="00546EC0">
            <w:pPr>
              <w:rPr>
                <w:rFonts w:asciiTheme="minorHAnsi" w:hAnsiTheme="minorHAnsi" w:cstheme="minorHAnsi"/>
              </w:rPr>
            </w:pPr>
            <w:r w:rsidRPr="0012328D">
              <w:rPr>
                <w:rFonts w:asciiTheme="minorHAnsi" w:hAnsiTheme="minorHAnsi" w:cstheme="minorHAnsi"/>
              </w:rPr>
              <w:t>Διασυνδεσιμότητα</w:t>
            </w:r>
          </w:p>
        </w:tc>
        <w:tc>
          <w:tcPr>
            <w:tcW w:w="7114" w:type="dxa"/>
            <w:gridSpan w:val="2"/>
            <w:shd w:val="clear" w:color="auto" w:fill="FFFFFF"/>
            <w:tcMar>
              <w:left w:w="108" w:type="dxa"/>
              <w:right w:w="108" w:type="dxa"/>
            </w:tcMar>
          </w:tcPr>
          <w:p w14:paraId="163C9518" w14:textId="77777777" w:rsidR="002666E2" w:rsidRPr="0012328D" w:rsidRDefault="002666E2" w:rsidP="002666E2">
            <w:pPr>
              <w:rPr>
                <w:rFonts w:asciiTheme="minorHAnsi" w:hAnsiTheme="minorHAnsi" w:cstheme="minorHAnsi"/>
              </w:rPr>
            </w:pPr>
            <w:r w:rsidRPr="0012328D">
              <w:rPr>
                <w:rFonts w:asciiTheme="minorHAnsi" w:hAnsiTheme="minorHAnsi" w:cstheme="minorHAnsi"/>
              </w:rPr>
              <w:t>Ναι, σε δίκτυο DICOM (με πλήρες DICOM 3.0) και σύστημα</w:t>
            </w:r>
          </w:p>
          <w:p w14:paraId="57A58AE4" w14:textId="2D307E81" w:rsidR="002666E2" w:rsidRPr="0012328D" w:rsidRDefault="002666E2" w:rsidP="002666E2">
            <w:pPr>
              <w:rPr>
                <w:rFonts w:asciiTheme="minorHAnsi" w:hAnsiTheme="minorHAnsi" w:cstheme="minorHAnsi"/>
                <w:b/>
                <w:bCs/>
              </w:rPr>
            </w:pPr>
            <w:r w:rsidRPr="0012328D">
              <w:rPr>
                <w:rFonts w:asciiTheme="minorHAnsi" w:hAnsiTheme="minorHAnsi" w:cstheme="minorHAnsi"/>
              </w:rPr>
              <w:t>αρχειοθέτησης εικόνων (RIS/PACS). Η διασύνδεση (με PACS/RIS, εκτυπωτή) θα είναι στις υποχρεώσεις του αναδόχου/προμηθευτή του συστήματος ψηφιακών ανιχνευτών.</w:t>
            </w:r>
          </w:p>
        </w:tc>
      </w:tr>
      <w:tr w:rsidR="002666E2" w:rsidRPr="0012328D" w14:paraId="2E37F98F" w14:textId="77777777" w:rsidTr="00806B2E">
        <w:trPr>
          <w:trHeight w:val="255"/>
        </w:trPr>
        <w:tc>
          <w:tcPr>
            <w:tcW w:w="636" w:type="dxa"/>
            <w:shd w:val="clear" w:color="auto" w:fill="FFFFFF"/>
            <w:tcMar>
              <w:left w:w="108" w:type="dxa"/>
              <w:right w:w="108" w:type="dxa"/>
            </w:tcMar>
          </w:tcPr>
          <w:p w14:paraId="775475C2" w14:textId="77777777" w:rsidR="002666E2" w:rsidRPr="0012328D" w:rsidRDefault="002666E2" w:rsidP="00546EC0">
            <w:pPr>
              <w:rPr>
                <w:rFonts w:asciiTheme="minorHAnsi" w:hAnsiTheme="minorHAnsi" w:cstheme="minorHAnsi"/>
                <w:b/>
                <w:bCs/>
              </w:rPr>
            </w:pPr>
            <w:r w:rsidRPr="0012328D">
              <w:rPr>
                <w:rFonts w:asciiTheme="minorHAnsi" w:hAnsiTheme="minorHAnsi" w:cstheme="minorHAnsi"/>
                <w:b/>
                <w:bCs/>
              </w:rPr>
              <w:t>9</w:t>
            </w:r>
          </w:p>
        </w:tc>
        <w:tc>
          <w:tcPr>
            <w:tcW w:w="1835" w:type="dxa"/>
            <w:shd w:val="clear" w:color="auto" w:fill="FFFFFF"/>
            <w:tcMar>
              <w:left w:w="108" w:type="dxa"/>
              <w:right w:w="108" w:type="dxa"/>
            </w:tcMar>
          </w:tcPr>
          <w:p w14:paraId="7E369699" w14:textId="77777777" w:rsidR="002666E2" w:rsidRPr="0012328D" w:rsidRDefault="002666E2" w:rsidP="00546EC0">
            <w:pPr>
              <w:rPr>
                <w:rFonts w:asciiTheme="minorHAnsi" w:hAnsiTheme="minorHAnsi" w:cstheme="minorHAnsi"/>
              </w:rPr>
            </w:pPr>
            <w:r w:rsidRPr="0012328D">
              <w:rPr>
                <w:rFonts w:asciiTheme="minorHAnsi" w:hAnsiTheme="minorHAnsi" w:cstheme="minorHAnsi"/>
              </w:rPr>
              <w:t>Hardware</w:t>
            </w:r>
          </w:p>
        </w:tc>
        <w:tc>
          <w:tcPr>
            <w:tcW w:w="7114" w:type="dxa"/>
            <w:gridSpan w:val="2"/>
            <w:shd w:val="clear" w:color="auto" w:fill="FFFFFF"/>
            <w:tcMar>
              <w:left w:w="108" w:type="dxa"/>
              <w:right w:w="108" w:type="dxa"/>
            </w:tcMar>
          </w:tcPr>
          <w:p w14:paraId="1B47D80C" w14:textId="01A423B0" w:rsidR="002666E2" w:rsidRPr="0012328D" w:rsidRDefault="002666E2" w:rsidP="002666E2">
            <w:pPr>
              <w:rPr>
                <w:rFonts w:asciiTheme="minorHAnsi" w:hAnsiTheme="minorHAnsi" w:cstheme="minorHAnsi"/>
                <w:b/>
                <w:bCs/>
              </w:rPr>
            </w:pPr>
            <w:r w:rsidRPr="0012328D">
              <w:rPr>
                <w:rFonts w:asciiTheme="minorHAnsi" w:hAnsiTheme="minorHAnsi" w:cstheme="minorHAnsi"/>
              </w:rPr>
              <w:t>Από επώνυμο κατασκευαστή. Να κατατεθούν τα σχετικά φυλλάδια.</w:t>
            </w:r>
          </w:p>
        </w:tc>
      </w:tr>
      <w:tr w:rsidR="002666E2" w:rsidRPr="0012328D" w14:paraId="5CBD2522" w14:textId="77777777" w:rsidTr="001D189A">
        <w:trPr>
          <w:trHeight w:val="1068"/>
        </w:trPr>
        <w:tc>
          <w:tcPr>
            <w:tcW w:w="636" w:type="dxa"/>
            <w:shd w:val="clear" w:color="auto" w:fill="FFFFFF"/>
            <w:tcMar>
              <w:left w:w="108" w:type="dxa"/>
              <w:right w:w="108" w:type="dxa"/>
            </w:tcMar>
          </w:tcPr>
          <w:p w14:paraId="346DBB71" w14:textId="77777777" w:rsidR="002666E2" w:rsidRPr="0012328D" w:rsidRDefault="002666E2" w:rsidP="00546EC0">
            <w:pPr>
              <w:rPr>
                <w:rFonts w:asciiTheme="minorHAnsi" w:hAnsiTheme="minorHAnsi" w:cstheme="minorHAnsi"/>
                <w:b/>
                <w:bCs/>
              </w:rPr>
            </w:pPr>
            <w:r w:rsidRPr="0012328D">
              <w:rPr>
                <w:rFonts w:asciiTheme="minorHAnsi" w:hAnsiTheme="minorHAnsi" w:cstheme="minorHAnsi"/>
                <w:b/>
                <w:bCs/>
              </w:rPr>
              <w:t>10</w:t>
            </w:r>
          </w:p>
        </w:tc>
        <w:tc>
          <w:tcPr>
            <w:tcW w:w="1835" w:type="dxa"/>
            <w:shd w:val="clear" w:color="auto" w:fill="FFFFFF"/>
            <w:tcMar>
              <w:left w:w="108" w:type="dxa"/>
              <w:right w:w="108" w:type="dxa"/>
            </w:tcMar>
          </w:tcPr>
          <w:p w14:paraId="70BCA561" w14:textId="77777777" w:rsidR="002666E2" w:rsidRPr="0012328D" w:rsidRDefault="002666E2" w:rsidP="00546EC0">
            <w:pPr>
              <w:rPr>
                <w:rFonts w:asciiTheme="minorHAnsi" w:hAnsiTheme="minorHAnsi" w:cstheme="minorHAnsi"/>
              </w:rPr>
            </w:pPr>
            <w:r w:rsidRPr="0012328D">
              <w:rPr>
                <w:rFonts w:asciiTheme="minorHAnsi" w:hAnsiTheme="minorHAnsi" w:cstheme="minorHAnsi"/>
              </w:rPr>
              <w:t>Δυνατότητες</w:t>
            </w:r>
          </w:p>
          <w:p w14:paraId="10217772" w14:textId="77777777" w:rsidR="002666E2" w:rsidRPr="0012328D" w:rsidRDefault="002666E2" w:rsidP="00546EC0">
            <w:pPr>
              <w:rPr>
                <w:rFonts w:asciiTheme="minorHAnsi" w:hAnsiTheme="minorHAnsi" w:cstheme="minorHAnsi"/>
              </w:rPr>
            </w:pPr>
            <w:r w:rsidRPr="0012328D">
              <w:rPr>
                <w:rFonts w:asciiTheme="minorHAnsi" w:hAnsiTheme="minorHAnsi" w:cstheme="minorHAnsi"/>
              </w:rPr>
              <w:t>εγγραφής εξετάσεων</w:t>
            </w:r>
          </w:p>
        </w:tc>
        <w:tc>
          <w:tcPr>
            <w:tcW w:w="7114" w:type="dxa"/>
            <w:gridSpan w:val="2"/>
            <w:shd w:val="clear" w:color="auto" w:fill="FFFFFF"/>
            <w:tcMar>
              <w:left w:w="108" w:type="dxa"/>
              <w:right w:w="108" w:type="dxa"/>
            </w:tcMar>
          </w:tcPr>
          <w:p w14:paraId="7606A048" w14:textId="77777777" w:rsidR="002666E2" w:rsidRPr="0012328D" w:rsidRDefault="002666E2" w:rsidP="002666E2">
            <w:pPr>
              <w:rPr>
                <w:rFonts w:asciiTheme="minorHAnsi" w:hAnsiTheme="minorHAnsi" w:cstheme="minorHAnsi"/>
              </w:rPr>
            </w:pPr>
            <w:r w:rsidRPr="0012328D">
              <w:rPr>
                <w:rFonts w:asciiTheme="minorHAnsi" w:hAnsiTheme="minorHAnsi" w:cstheme="minorHAnsi"/>
              </w:rPr>
              <w:t>Ναι σε μορφή DICOM σε αποθηκευτικά μέσα CD, DVD, USB με</w:t>
            </w:r>
          </w:p>
          <w:p w14:paraId="6FF9C9BC" w14:textId="773FE0D7" w:rsidR="002666E2" w:rsidRPr="0012328D" w:rsidRDefault="002666E2" w:rsidP="002666E2">
            <w:pPr>
              <w:rPr>
                <w:rFonts w:asciiTheme="minorHAnsi" w:hAnsiTheme="minorHAnsi" w:cstheme="minorHAnsi"/>
                <w:b/>
                <w:bCs/>
              </w:rPr>
            </w:pPr>
            <w:r w:rsidRPr="0012328D">
              <w:rPr>
                <w:rFonts w:asciiTheme="minorHAnsi" w:hAnsiTheme="minorHAnsi" w:cstheme="minorHAnsi"/>
              </w:rPr>
              <w:t>πρόγραμμα επεξεργασίας. Να υποστηρίζει την εγγραφή εικόνων ταυτόχρονα και σε επιπρόσθετες κοινές μορφές (όπως JPEG, TIFF) ώστε να μην απαιτείται απαραίτητα η εκτέλεση προγράμματος επεξεργασίας.</w:t>
            </w:r>
          </w:p>
        </w:tc>
      </w:tr>
    </w:tbl>
    <w:p w14:paraId="18BEF312" w14:textId="77777777" w:rsidR="002666E2" w:rsidRDefault="002666E2">
      <w:r>
        <w:br w:type="page"/>
      </w:r>
    </w:p>
    <w:tbl>
      <w:tblPr>
        <w:tblW w:w="10573" w:type="dxa"/>
        <w:tblInd w:w="-108" w:type="dxa"/>
        <w:tblBorders>
          <w:insideH w:val="single" w:sz="4" w:space="0" w:color="auto"/>
          <w:insideV w:val="single" w:sz="4" w:space="0" w:color="auto"/>
        </w:tblBorders>
        <w:tblLook w:val="04A0" w:firstRow="1" w:lastRow="0" w:firstColumn="1" w:lastColumn="0" w:noHBand="0" w:noVBand="1"/>
      </w:tblPr>
      <w:tblGrid>
        <w:gridCol w:w="10573"/>
      </w:tblGrid>
      <w:tr w:rsidR="00546EC0" w:rsidRPr="00546EC0" w14:paraId="7F4D6A61" w14:textId="77777777" w:rsidTr="00546EC0">
        <w:tc>
          <w:tcPr>
            <w:tcW w:w="10573" w:type="dxa"/>
            <w:shd w:val="clear" w:color="auto" w:fill="auto"/>
          </w:tcPr>
          <w:p w14:paraId="0D517ECF" w14:textId="68A18D84" w:rsidR="00546EC0" w:rsidRPr="00D238AF" w:rsidRDefault="00546EC0" w:rsidP="00546EC0"/>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1"/>
              <w:gridCol w:w="3197"/>
              <w:gridCol w:w="1239"/>
              <w:gridCol w:w="1193"/>
              <w:gridCol w:w="1413"/>
            </w:tblGrid>
            <w:tr w:rsidR="00546EC0" w:rsidRPr="00FF39EE" w14:paraId="1871837D" w14:textId="77777777" w:rsidTr="00546EC0">
              <w:trPr>
                <w:trHeight w:val="300"/>
              </w:trPr>
              <w:tc>
                <w:tcPr>
                  <w:tcW w:w="9493" w:type="dxa"/>
                  <w:gridSpan w:val="5"/>
                  <w:shd w:val="clear" w:color="auto" w:fill="auto"/>
                </w:tcPr>
                <w:p w14:paraId="0A7A7F47" w14:textId="5346645A" w:rsidR="00546EC0" w:rsidRPr="00FF39EE" w:rsidRDefault="00546EC0" w:rsidP="00546EC0">
                  <w:pPr>
                    <w:jc w:val="center"/>
                    <w:rPr>
                      <w:rFonts w:asciiTheme="minorHAnsi" w:hAnsiTheme="minorHAnsi"/>
                      <w:b/>
                      <w:bCs/>
                      <w:color w:val="1F3864" w:themeColor="accent1" w:themeShade="80"/>
                    </w:rPr>
                  </w:pPr>
                  <w:r w:rsidRPr="00FF39EE">
                    <w:rPr>
                      <w:rFonts w:asciiTheme="minorHAnsi" w:hAnsiTheme="minorHAnsi"/>
                      <w:b/>
                      <w:bCs/>
                      <w:color w:val="1F3864" w:themeColor="accent1" w:themeShade="80"/>
                    </w:rPr>
                    <w:t>ΦΥΛΛΟ ΣΥΜΜΟΡΦΩΣΗΣ</w:t>
                  </w:r>
                </w:p>
              </w:tc>
            </w:tr>
            <w:tr w:rsidR="00546EC0" w:rsidRPr="00FF39EE" w14:paraId="67115BFB" w14:textId="77777777" w:rsidTr="00546EC0">
              <w:trPr>
                <w:trHeight w:val="315"/>
              </w:trPr>
              <w:tc>
                <w:tcPr>
                  <w:tcW w:w="2470" w:type="dxa"/>
                  <w:shd w:val="clear" w:color="auto" w:fill="auto"/>
                </w:tcPr>
                <w:p w14:paraId="55CE0AD5" w14:textId="77777777" w:rsidR="00546EC0" w:rsidRPr="00FF39EE" w:rsidRDefault="00546EC0" w:rsidP="00546EC0">
                  <w:pPr>
                    <w:rPr>
                      <w:rFonts w:asciiTheme="minorHAnsi" w:hAnsiTheme="minorHAnsi"/>
                    </w:rPr>
                  </w:pPr>
                </w:p>
              </w:tc>
              <w:tc>
                <w:tcPr>
                  <w:tcW w:w="321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C825E9A" w14:textId="77777777" w:rsidR="00546EC0" w:rsidRPr="00FF39EE" w:rsidRDefault="00546EC0" w:rsidP="00546EC0">
                  <w:pPr>
                    <w:rPr>
                      <w:rFonts w:asciiTheme="minorHAnsi" w:hAnsiTheme="minorHAnsi"/>
                    </w:rPr>
                  </w:pPr>
                  <w:r w:rsidRPr="00FF39EE">
                    <w:rPr>
                      <w:rFonts w:asciiTheme="minorHAnsi" w:hAnsiTheme="minorHAnsi"/>
                    </w:rPr>
                    <w:t xml:space="preserve">Προδιαγραφή </w:t>
                  </w:r>
                </w:p>
              </w:tc>
              <w:tc>
                <w:tcPr>
                  <w:tcW w:w="1240" w:type="dxa"/>
                  <w:shd w:val="clear" w:color="auto" w:fill="auto"/>
                </w:tcPr>
                <w:p w14:paraId="10740FE4" w14:textId="77777777" w:rsidR="00546EC0" w:rsidRPr="00FF39EE" w:rsidRDefault="00546EC0" w:rsidP="00546EC0">
                  <w:pPr>
                    <w:rPr>
                      <w:rFonts w:asciiTheme="minorHAnsi" w:hAnsiTheme="minorHAnsi"/>
                    </w:rPr>
                  </w:pPr>
                  <w:r w:rsidRPr="00FF39EE">
                    <w:rPr>
                      <w:rFonts w:asciiTheme="minorHAnsi" w:hAnsiTheme="minorHAnsi"/>
                    </w:rPr>
                    <w:t xml:space="preserve">Απάντηση </w:t>
                  </w:r>
                </w:p>
              </w:tc>
              <w:tc>
                <w:tcPr>
                  <w:tcW w:w="1194" w:type="dxa"/>
                  <w:shd w:val="clear" w:color="auto" w:fill="auto"/>
                </w:tcPr>
                <w:p w14:paraId="4F925E6A" w14:textId="77777777" w:rsidR="00546EC0" w:rsidRPr="00FF39EE" w:rsidRDefault="00546EC0" w:rsidP="00546EC0">
                  <w:pPr>
                    <w:rPr>
                      <w:rFonts w:asciiTheme="minorHAnsi" w:hAnsiTheme="minorHAnsi"/>
                    </w:rPr>
                  </w:pPr>
                  <w:r w:rsidRPr="00FF39EE">
                    <w:rPr>
                      <w:rFonts w:asciiTheme="minorHAnsi" w:hAnsiTheme="minorHAnsi"/>
                    </w:rPr>
                    <w:t xml:space="preserve">Απαίτηση </w:t>
                  </w:r>
                </w:p>
              </w:tc>
              <w:tc>
                <w:tcPr>
                  <w:tcW w:w="1378" w:type="dxa"/>
                  <w:shd w:val="clear" w:color="auto" w:fill="auto"/>
                </w:tcPr>
                <w:p w14:paraId="3D3CF860" w14:textId="77777777" w:rsidR="00546EC0" w:rsidRPr="00FF39EE" w:rsidRDefault="00546EC0" w:rsidP="00546EC0">
                  <w:pPr>
                    <w:rPr>
                      <w:rFonts w:asciiTheme="minorHAnsi" w:hAnsiTheme="minorHAnsi"/>
                    </w:rPr>
                  </w:pPr>
                  <w:r w:rsidRPr="00FF39EE">
                    <w:rPr>
                      <w:rFonts w:asciiTheme="minorHAnsi" w:hAnsiTheme="minorHAnsi"/>
                    </w:rPr>
                    <w:t xml:space="preserve">Παραπομπή </w:t>
                  </w:r>
                </w:p>
              </w:tc>
            </w:tr>
            <w:tr w:rsidR="00546EC0" w:rsidRPr="00FF39EE" w14:paraId="1E324AF4" w14:textId="77777777" w:rsidTr="00546EC0">
              <w:trPr>
                <w:trHeight w:val="315"/>
              </w:trPr>
              <w:tc>
                <w:tcPr>
                  <w:tcW w:w="9493" w:type="dxa"/>
                  <w:gridSpan w:val="5"/>
                  <w:shd w:val="clear" w:color="auto" w:fill="auto"/>
                </w:tcPr>
                <w:p w14:paraId="2002959C" w14:textId="55AB4C68" w:rsidR="00546EC0" w:rsidRPr="00FF39EE" w:rsidRDefault="00FF39EE" w:rsidP="00546EC0">
                  <w:pPr>
                    <w:jc w:val="center"/>
                    <w:rPr>
                      <w:rFonts w:asciiTheme="minorHAnsi" w:hAnsiTheme="minorHAnsi"/>
                    </w:rPr>
                  </w:pPr>
                  <w:r w:rsidRPr="00FF39EE">
                    <w:rPr>
                      <w:rFonts w:asciiTheme="minorHAnsi" w:hAnsiTheme="minorHAnsi"/>
                      <w:b/>
                    </w:rPr>
                    <w:t xml:space="preserve">Ι. ΨΗΦΙΑΚΟΣ ΑΝΙΧΝΕΥΤΗΣ </w:t>
                  </w:r>
                  <w:r w:rsidRPr="00FF39EE">
                    <w:rPr>
                      <w:rFonts w:asciiTheme="minorHAnsi" w:hAnsiTheme="minorHAnsi"/>
                      <w:bCs/>
                    </w:rPr>
                    <w:t>(ποσότητα 1)</w:t>
                  </w:r>
                </w:p>
              </w:tc>
            </w:tr>
            <w:tr w:rsidR="00546EC0" w:rsidRPr="00FF39EE" w14:paraId="4068DC06" w14:textId="77777777" w:rsidTr="00546EC0">
              <w:trPr>
                <w:trHeight w:val="315"/>
              </w:trPr>
              <w:tc>
                <w:tcPr>
                  <w:tcW w:w="2470" w:type="dxa"/>
                  <w:shd w:val="clear" w:color="auto" w:fill="auto"/>
                </w:tcPr>
                <w:p w14:paraId="0A723ED9" w14:textId="5D7698FC" w:rsidR="00546EC0" w:rsidRPr="00FF39EE" w:rsidRDefault="00546EC0" w:rsidP="00546EC0">
                  <w:pPr>
                    <w:rPr>
                      <w:rFonts w:asciiTheme="minorHAnsi" w:hAnsiTheme="minorHAnsi"/>
                      <w:bCs/>
                    </w:rPr>
                  </w:pPr>
                  <w:r w:rsidRPr="00FF39EE">
                    <w:rPr>
                      <w:rFonts w:asciiTheme="minorHAnsi" w:hAnsiTheme="minorHAnsi"/>
                      <w:bCs/>
                    </w:rPr>
                    <w:t>Βάρος</w:t>
                  </w:r>
                </w:p>
              </w:tc>
              <w:tc>
                <w:tcPr>
                  <w:tcW w:w="321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74345A5" w14:textId="1F11C803" w:rsidR="00546EC0" w:rsidRPr="00FF39EE" w:rsidRDefault="00546EC0" w:rsidP="00546EC0">
                  <w:pPr>
                    <w:contextualSpacing/>
                    <w:rPr>
                      <w:rFonts w:asciiTheme="minorHAnsi" w:hAnsiTheme="minorHAnsi"/>
                    </w:rPr>
                  </w:pPr>
                  <w:r w:rsidRPr="00FF39EE">
                    <w:rPr>
                      <w:rFonts w:asciiTheme="minorHAnsi" w:hAnsiTheme="minorHAnsi"/>
                    </w:rPr>
                    <w:t xml:space="preserve">&lt;5 </w:t>
                  </w:r>
                  <w:r w:rsidRPr="00FF39EE">
                    <w:rPr>
                      <w:rFonts w:asciiTheme="minorHAnsi" w:hAnsiTheme="minorHAnsi"/>
                      <w:lang w:val="en-US"/>
                    </w:rPr>
                    <w:t xml:space="preserve">kg </w:t>
                  </w:r>
                  <w:r w:rsidRPr="00FF39EE">
                    <w:rPr>
                      <w:rFonts w:asciiTheme="minorHAnsi" w:hAnsiTheme="minorHAnsi"/>
                    </w:rPr>
                    <w:t>συμπεριλαμβανομένης της μπαταρίας</w:t>
                  </w:r>
                </w:p>
              </w:tc>
              <w:tc>
                <w:tcPr>
                  <w:tcW w:w="1240" w:type="dxa"/>
                  <w:shd w:val="clear" w:color="auto" w:fill="auto"/>
                </w:tcPr>
                <w:p w14:paraId="2AD3A7EE" w14:textId="06611936" w:rsidR="00546EC0" w:rsidRPr="00FF39EE" w:rsidRDefault="00546EC0" w:rsidP="00546EC0">
                  <w:pPr>
                    <w:rPr>
                      <w:rFonts w:asciiTheme="minorHAnsi" w:hAnsiTheme="minorHAnsi"/>
                    </w:rPr>
                  </w:pPr>
                </w:p>
              </w:tc>
              <w:tc>
                <w:tcPr>
                  <w:tcW w:w="1194" w:type="dxa"/>
                  <w:shd w:val="clear" w:color="auto" w:fill="auto"/>
                </w:tcPr>
                <w:p w14:paraId="14DE18E6" w14:textId="12AB5AAE" w:rsidR="00546EC0" w:rsidRPr="00FF39EE" w:rsidRDefault="00546EC0" w:rsidP="00546EC0">
                  <w:pPr>
                    <w:jc w:val="center"/>
                    <w:rPr>
                      <w:rFonts w:asciiTheme="minorHAnsi" w:hAnsiTheme="minorHAnsi"/>
                    </w:rPr>
                  </w:pPr>
                  <w:r w:rsidRPr="00FF39EE">
                    <w:rPr>
                      <w:rFonts w:asciiTheme="minorHAnsi" w:hAnsiTheme="minorHAnsi"/>
                    </w:rPr>
                    <w:t>ΝΑΙ</w:t>
                  </w:r>
                </w:p>
              </w:tc>
              <w:tc>
                <w:tcPr>
                  <w:tcW w:w="1378" w:type="dxa"/>
                  <w:shd w:val="clear" w:color="auto" w:fill="auto"/>
                </w:tcPr>
                <w:p w14:paraId="276DF551" w14:textId="77777777" w:rsidR="00546EC0" w:rsidRPr="00FF39EE" w:rsidRDefault="00546EC0" w:rsidP="00546EC0">
                  <w:pPr>
                    <w:rPr>
                      <w:rFonts w:asciiTheme="minorHAnsi" w:hAnsiTheme="minorHAnsi"/>
                    </w:rPr>
                  </w:pPr>
                </w:p>
              </w:tc>
            </w:tr>
            <w:tr w:rsidR="00546EC0" w:rsidRPr="00FF39EE" w14:paraId="17305EF4" w14:textId="77777777" w:rsidTr="00546EC0">
              <w:trPr>
                <w:trHeight w:val="315"/>
              </w:trPr>
              <w:tc>
                <w:tcPr>
                  <w:tcW w:w="2470" w:type="dxa"/>
                  <w:shd w:val="clear" w:color="auto" w:fill="auto"/>
                </w:tcPr>
                <w:p w14:paraId="1FE251D9" w14:textId="66F92D72" w:rsidR="00546EC0" w:rsidRPr="00FF39EE" w:rsidRDefault="00546EC0" w:rsidP="00546EC0">
                  <w:pPr>
                    <w:rPr>
                      <w:rFonts w:asciiTheme="minorHAnsi" w:hAnsiTheme="minorHAnsi"/>
                      <w:bCs/>
                      <w:lang w:val="en-US"/>
                    </w:rPr>
                  </w:pPr>
                  <w:r w:rsidRPr="00FF39EE">
                    <w:rPr>
                      <w:rFonts w:asciiTheme="minorHAnsi" w:hAnsiTheme="minorHAnsi"/>
                      <w:bCs/>
                    </w:rPr>
                    <w:t>Διαστάσεις (Π</w:t>
                  </w:r>
                  <w:r w:rsidRPr="00FF39EE">
                    <w:rPr>
                      <w:rFonts w:asciiTheme="minorHAnsi" w:hAnsiTheme="minorHAnsi"/>
                      <w:bCs/>
                      <w:lang w:val="en-US"/>
                    </w:rPr>
                    <w:t>x</w:t>
                  </w:r>
                  <w:r w:rsidRPr="00FF39EE">
                    <w:rPr>
                      <w:rFonts w:asciiTheme="minorHAnsi" w:hAnsiTheme="minorHAnsi"/>
                      <w:bCs/>
                    </w:rPr>
                    <w:t>Μ</w:t>
                  </w:r>
                  <w:r w:rsidRPr="00FF39EE">
                    <w:rPr>
                      <w:rFonts w:asciiTheme="minorHAnsi" w:hAnsiTheme="minorHAnsi"/>
                      <w:bCs/>
                      <w:lang w:val="en-US"/>
                    </w:rPr>
                    <w:t>x</w:t>
                  </w:r>
                  <w:r w:rsidRPr="00FF39EE">
                    <w:rPr>
                      <w:rFonts w:asciiTheme="minorHAnsi" w:hAnsiTheme="minorHAnsi"/>
                      <w:bCs/>
                    </w:rPr>
                    <w:t>Υ) cm</w:t>
                  </w:r>
                </w:p>
              </w:tc>
              <w:tc>
                <w:tcPr>
                  <w:tcW w:w="321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86AAE99" w14:textId="7C2A2753" w:rsidR="00546EC0" w:rsidRPr="00FF39EE" w:rsidRDefault="00546EC0" w:rsidP="00546EC0">
                  <w:pPr>
                    <w:contextualSpacing/>
                    <w:rPr>
                      <w:rFonts w:asciiTheme="minorHAnsi" w:hAnsiTheme="minorHAnsi"/>
                    </w:rPr>
                  </w:pPr>
                  <w:r w:rsidRPr="00FF39EE">
                    <w:rPr>
                      <w:rFonts w:asciiTheme="minorHAnsi" w:hAnsiTheme="minorHAnsi"/>
                    </w:rPr>
                    <w:t xml:space="preserve">Να προσαρμόζεται στο </w:t>
                  </w:r>
                  <w:r w:rsidRPr="00FF39EE">
                    <w:rPr>
                      <w:rFonts w:asciiTheme="minorHAnsi" w:hAnsiTheme="minorHAnsi"/>
                      <w:lang w:val="en-US"/>
                    </w:rPr>
                    <w:t>bucky</w:t>
                  </w:r>
                  <w:r w:rsidRPr="00FF39EE">
                    <w:rPr>
                      <w:rFonts w:asciiTheme="minorHAnsi" w:hAnsiTheme="minorHAnsi"/>
                    </w:rPr>
                    <w:t xml:space="preserve"> του προσφερόμενου ακτινολογικού μηχανήματος (ακτινολογική τράπεζα &amp; όρθιο </w:t>
                  </w:r>
                  <w:r w:rsidRPr="00FF39EE">
                    <w:rPr>
                      <w:rFonts w:asciiTheme="minorHAnsi" w:hAnsiTheme="minorHAnsi"/>
                      <w:lang w:val="en-US"/>
                    </w:rPr>
                    <w:t>bucky</w:t>
                  </w:r>
                  <w:r w:rsidRPr="00FF39EE">
                    <w:rPr>
                      <w:rFonts w:asciiTheme="minorHAnsi" w:hAnsiTheme="minorHAnsi"/>
                    </w:rPr>
                    <w:t>). Να αναφερθούν.</w:t>
                  </w:r>
                </w:p>
              </w:tc>
              <w:tc>
                <w:tcPr>
                  <w:tcW w:w="1240" w:type="dxa"/>
                  <w:shd w:val="clear" w:color="auto" w:fill="auto"/>
                </w:tcPr>
                <w:p w14:paraId="3FB90956" w14:textId="77777777" w:rsidR="00546EC0" w:rsidRPr="00FF39EE" w:rsidRDefault="00546EC0" w:rsidP="00546EC0">
                  <w:pPr>
                    <w:rPr>
                      <w:rFonts w:asciiTheme="minorHAnsi" w:hAnsiTheme="minorHAnsi"/>
                    </w:rPr>
                  </w:pPr>
                </w:p>
              </w:tc>
              <w:tc>
                <w:tcPr>
                  <w:tcW w:w="1194" w:type="dxa"/>
                  <w:shd w:val="clear" w:color="auto" w:fill="auto"/>
                </w:tcPr>
                <w:p w14:paraId="38A7F558" w14:textId="0662F11B" w:rsidR="00546EC0" w:rsidRPr="00FF39EE" w:rsidRDefault="00546EC0" w:rsidP="00546EC0">
                  <w:pPr>
                    <w:jc w:val="center"/>
                    <w:rPr>
                      <w:rFonts w:asciiTheme="minorHAnsi" w:hAnsiTheme="minorHAnsi"/>
                    </w:rPr>
                  </w:pPr>
                  <w:r w:rsidRPr="00FF39EE">
                    <w:rPr>
                      <w:rFonts w:asciiTheme="minorHAnsi" w:hAnsiTheme="minorHAnsi"/>
                    </w:rPr>
                    <w:t>ΝΑΙ</w:t>
                  </w:r>
                </w:p>
              </w:tc>
              <w:tc>
                <w:tcPr>
                  <w:tcW w:w="1378" w:type="dxa"/>
                  <w:shd w:val="clear" w:color="auto" w:fill="auto"/>
                </w:tcPr>
                <w:p w14:paraId="1E7C074A" w14:textId="77777777" w:rsidR="00546EC0" w:rsidRPr="00FF39EE" w:rsidRDefault="00546EC0" w:rsidP="00546EC0">
                  <w:pPr>
                    <w:rPr>
                      <w:rFonts w:asciiTheme="minorHAnsi" w:hAnsiTheme="minorHAnsi"/>
                    </w:rPr>
                  </w:pPr>
                </w:p>
              </w:tc>
            </w:tr>
            <w:tr w:rsidR="00546EC0" w:rsidRPr="00FF39EE" w14:paraId="50F888E3" w14:textId="77777777" w:rsidTr="00546EC0">
              <w:trPr>
                <w:trHeight w:val="315"/>
              </w:trPr>
              <w:tc>
                <w:tcPr>
                  <w:tcW w:w="2470" w:type="dxa"/>
                  <w:shd w:val="clear" w:color="auto" w:fill="auto"/>
                </w:tcPr>
                <w:p w14:paraId="51728D64" w14:textId="41813FC3" w:rsidR="00546EC0" w:rsidRPr="00FF39EE" w:rsidRDefault="00546EC0" w:rsidP="00546EC0">
                  <w:pPr>
                    <w:rPr>
                      <w:rFonts w:asciiTheme="minorHAnsi" w:hAnsiTheme="minorHAnsi"/>
                      <w:bCs/>
                    </w:rPr>
                  </w:pPr>
                  <w:r w:rsidRPr="00FF39EE">
                    <w:rPr>
                      <w:rFonts w:asciiTheme="minorHAnsi" w:hAnsiTheme="minorHAnsi"/>
                      <w:bCs/>
                    </w:rPr>
                    <w:t>Τεχνολογία</w:t>
                  </w:r>
                </w:p>
              </w:tc>
              <w:tc>
                <w:tcPr>
                  <w:tcW w:w="321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2A720DA" w14:textId="495F79BC" w:rsidR="00546EC0" w:rsidRPr="00FF39EE" w:rsidRDefault="00546EC0" w:rsidP="00546EC0">
                  <w:pPr>
                    <w:contextualSpacing/>
                    <w:rPr>
                      <w:rFonts w:asciiTheme="minorHAnsi" w:hAnsiTheme="minorHAnsi"/>
                    </w:rPr>
                  </w:pPr>
                  <w:r w:rsidRPr="00FF39EE">
                    <w:rPr>
                      <w:rFonts w:asciiTheme="minorHAnsi" w:hAnsiTheme="minorHAnsi"/>
                      <w:lang w:val="en-US"/>
                    </w:rPr>
                    <w:t>Flat</w:t>
                  </w:r>
                  <w:r w:rsidRPr="00FF39EE">
                    <w:rPr>
                      <w:rFonts w:asciiTheme="minorHAnsi" w:hAnsiTheme="minorHAnsi"/>
                    </w:rPr>
                    <w:t xml:space="preserve"> </w:t>
                  </w:r>
                  <w:r w:rsidRPr="00FF39EE">
                    <w:rPr>
                      <w:rFonts w:asciiTheme="minorHAnsi" w:hAnsiTheme="minorHAnsi"/>
                      <w:lang w:val="en-US"/>
                    </w:rPr>
                    <w:t>Panel</w:t>
                  </w:r>
                  <w:r w:rsidRPr="00FF39EE">
                    <w:rPr>
                      <w:rFonts w:asciiTheme="minorHAnsi" w:hAnsiTheme="minorHAnsi"/>
                    </w:rPr>
                    <w:t>, άμορφου πυριτίου (</w:t>
                  </w:r>
                  <w:r w:rsidRPr="00FF39EE">
                    <w:rPr>
                      <w:rFonts w:asciiTheme="minorHAnsi" w:hAnsiTheme="minorHAnsi"/>
                      <w:lang w:val="en-US"/>
                    </w:rPr>
                    <w:t>a</w:t>
                  </w:r>
                  <w:r w:rsidRPr="00FF39EE">
                    <w:rPr>
                      <w:rFonts w:asciiTheme="minorHAnsi" w:hAnsiTheme="minorHAnsi"/>
                    </w:rPr>
                    <w:t>-</w:t>
                  </w:r>
                  <w:r w:rsidRPr="00FF39EE">
                    <w:rPr>
                      <w:rFonts w:asciiTheme="minorHAnsi" w:hAnsiTheme="minorHAnsi"/>
                      <w:lang w:val="en-US"/>
                    </w:rPr>
                    <w:t>Si</w:t>
                  </w:r>
                  <w:r w:rsidRPr="00FF39EE">
                    <w:rPr>
                      <w:rFonts w:asciiTheme="minorHAnsi" w:hAnsiTheme="minorHAnsi"/>
                    </w:rPr>
                    <w:t>) με σπινθηριστή ιωδιούχου καισίου</w:t>
                  </w:r>
                </w:p>
              </w:tc>
              <w:tc>
                <w:tcPr>
                  <w:tcW w:w="1240" w:type="dxa"/>
                  <w:shd w:val="clear" w:color="auto" w:fill="auto"/>
                </w:tcPr>
                <w:p w14:paraId="50A417C5" w14:textId="77777777" w:rsidR="00546EC0" w:rsidRPr="00FF39EE" w:rsidRDefault="00546EC0" w:rsidP="00546EC0">
                  <w:pPr>
                    <w:rPr>
                      <w:rFonts w:asciiTheme="minorHAnsi" w:hAnsiTheme="minorHAnsi"/>
                    </w:rPr>
                  </w:pPr>
                </w:p>
              </w:tc>
              <w:tc>
                <w:tcPr>
                  <w:tcW w:w="1194" w:type="dxa"/>
                  <w:shd w:val="clear" w:color="auto" w:fill="auto"/>
                </w:tcPr>
                <w:p w14:paraId="4230D2D5" w14:textId="25ABC5C0" w:rsidR="00546EC0" w:rsidRPr="00FF39EE" w:rsidRDefault="00546EC0" w:rsidP="00546EC0">
                  <w:pPr>
                    <w:jc w:val="center"/>
                    <w:rPr>
                      <w:rFonts w:asciiTheme="minorHAnsi" w:hAnsiTheme="minorHAnsi"/>
                    </w:rPr>
                  </w:pPr>
                  <w:r w:rsidRPr="00FF39EE">
                    <w:rPr>
                      <w:rFonts w:asciiTheme="minorHAnsi" w:hAnsiTheme="minorHAnsi"/>
                    </w:rPr>
                    <w:t>ΝΑΙ</w:t>
                  </w:r>
                </w:p>
              </w:tc>
              <w:tc>
                <w:tcPr>
                  <w:tcW w:w="1378" w:type="dxa"/>
                  <w:shd w:val="clear" w:color="auto" w:fill="auto"/>
                </w:tcPr>
                <w:p w14:paraId="66150F4A" w14:textId="77777777" w:rsidR="00546EC0" w:rsidRPr="00FF39EE" w:rsidRDefault="00546EC0" w:rsidP="00546EC0">
                  <w:pPr>
                    <w:rPr>
                      <w:rFonts w:asciiTheme="minorHAnsi" w:hAnsiTheme="minorHAnsi"/>
                    </w:rPr>
                  </w:pPr>
                </w:p>
              </w:tc>
            </w:tr>
            <w:tr w:rsidR="00546EC0" w:rsidRPr="00FF39EE" w14:paraId="49DB3B8F" w14:textId="77777777" w:rsidTr="00546EC0">
              <w:trPr>
                <w:trHeight w:val="315"/>
              </w:trPr>
              <w:tc>
                <w:tcPr>
                  <w:tcW w:w="2470" w:type="dxa"/>
                  <w:shd w:val="clear" w:color="auto" w:fill="auto"/>
                </w:tcPr>
                <w:p w14:paraId="77CD5C66" w14:textId="380A377A" w:rsidR="00546EC0" w:rsidRPr="00FF39EE" w:rsidRDefault="00546EC0" w:rsidP="00546EC0">
                  <w:pPr>
                    <w:rPr>
                      <w:rFonts w:asciiTheme="minorHAnsi" w:hAnsiTheme="minorHAnsi"/>
                      <w:bCs/>
                      <w:lang w:val="en-US"/>
                    </w:rPr>
                  </w:pPr>
                  <w:r w:rsidRPr="00FF39EE">
                    <w:rPr>
                      <w:rFonts w:asciiTheme="minorHAnsi" w:hAnsiTheme="minorHAnsi"/>
                      <w:bCs/>
                    </w:rPr>
                    <w:t xml:space="preserve">Μέγεθος </w:t>
                  </w:r>
                  <w:r w:rsidRPr="00FF39EE">
                    <w:rPr>
                      <w:rFonts w:asciiTheme="minorHAnsi" w:hAnsiTheme="minorHAnsi"/>
                      <w:bCs/>
                      <w:lang w:val="en-US"/>
                    </w:rPr>
                    <w:t>pixel</w:t>
                  </w:r>
                </w:p>
              </w:tc>
              <w:tc>
                <w:tcPr>
                  <w:tcW w:w="321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C5EA96C" w14:textId="64EA5F7A" w:rsidR="00546EC0" w:rsidRPr="00FF39EE" w:rsidRDefault="00546EC0" w:rsidP="00546EC0">
                  <w:pPr>
                    <w:contextualSpacing/>
                    <w:rPr>
                      <w:rFonts w:asciiTheme="minorHAnsi" w:hAnsiTheme="minorHAnsi"/>
                      <w:lang w:val="en-US"/>
                    </w:rPr>
                  </w:pPr>
                  <w:r w:rsidRPr="00FF39EE">
                    <w:rPr>
                      <w:rFonts w:asciiTheme="minorHAnsi" w:hAnsiTheme="minorHAnsi"/>
                      <w:lang w:val="en-US"/>
                    </w:rPr>
                    <w:t xml:space="preserve">≤140 </w:t>
                  </w:r>
                  <w:r w:rsidRPr="00FF39EE">
                    <w:rPr>
                      <w:rFonts w:asciiTheme="minorHAnsi" w:hAnsiTheme="minorHAnsi"/>
                    </w:rPr>
                    <w:t>μ</w:t>
                  </w:r>
                  <w:r w:rsidRPr="00FF39EE">
                    <w:rPr>
                      <w:rFonts w:asciiTheme="minorHAnsi" w:hAnsiTheme="minorHAnsi"/>
                      <w:lang w:val="en-US"/>
                    </w:rPr>
                    <w:t>m</w:t>
                  </w:r>
                </w:p>
              </w:tc>
              <w:tc>
                <w:tcPr>
                  <w:tcW w:w="1240" w:type="dxa"/>
                  <w:shd w:val="clear" w:color="auto" w:fill="auto"/>
                </w:tcPr>
                <w:p w14:paraId="76964B27" w14:textId="77777777" w:rsidR="00546EC0" w:rsidRPr="00FF39EE" w:rsidRDefault="00546EC0" w:rsidP="00546EC0">
                  <w:pPr>
                    <w:rPr>
                      <w:rFonts w:asciiTheme="minorHAnsi" w:hAnsiTheme="minorHAnsi"/>
                    </w:rPr>
                  </w:pPr>
                </w:p>
              </w:tc>
              <w:tc>
                <w:tcPr>
                  <w:tcW w:w="1194" w:type="dxa"/>
                  <w:shd w:val="clear" w:color="auto" w:fill="auto"/>
                </w:tcPr>
                <w:p w14:paraId="7ECE1CD6" w14:textId="6E419084" w:rsidR="00546EC0" w:rsidRPr="00FF39EE" w:rsidRDefault="00546EC0" w:rsidP="00546EC0">
                  <w:pPr>
                    <w:jc w:val="center"/>
                    <w:rPr>
                      <w:rFonts w:asciiTheme="minorHAnsi" w:hAnsiTheme="minorHAnsi"/>
                    </w:rPr>
                  </w:pPr>
                  <w:r w:rsidRPr="00FF39EE">
                    <w:rPr>
                      <w:rFonts w:asciiTheme="minorHAnsi" w:hAnsiTheme="minorHAnsi"/>
                    </w:rPr>
                    <w:t>ΝΑΙ</w:t>
                  </w:r>
                </w:p>
              </w:tc>
              <w:tc>
                <w:tcPr>
                  <w:tcW w:w="1378" w:type="dxa"/>
                  <w:shd w:val="clear" w:color="auto" w:fill="auto"/>
                </w:tcPr>
                <w:p w14:paraId="44353FBE" w14:textId="77777777" w:rsidR="00546EC0" w:rsidRPr="00FF39EE" w:rsidRDefault="00546EC0" w:rsidP="00546EC0">
                  <w:pPr>
                    <w:rPr>
                      <w:rFonts w:asciiTheme="minorHAnsi" w:hAnsiTheme="minorHAnsi"/>
                    </w:rPr>
                  </w:pPr>
                </w:p>
              </w:tc>
            </w:tr>
            <w:tr w:rsidR="00546EC0" w:rsidRPr="00FF39EE" w14:paraId="2B924ACF" w14:textId="77777777" w:rsidTr="00546EC0">
              <w:trPr>
                <w:trHeight w:val="315"/>
              </w:trPr>
              <w:tc>
                <w:tcPr>
                  <w:tcW w:w="2470" w:type="dxa"/>
                  <w:shd w:val="clear" w:color="auto" w:fill="auto"/>
                </w:tcPr>
                <w:p w14:paraId="5CFC8FB7" w14:textId="670AE94F" w:rsidR="00546EC0" w:rsidRPr="00FF39EE" w:rsidRDefault="00546EC0" w:rsidP="00546EC0">
                  <w:pPr>
                    <w:rPr>
                      <w:rFonts w:asciiTheme="minorHAnsi" w:hAnsiTheme="minorHAnsi"/>
                      <w:bCs/>
                    </w:rPr>
                  </w:pPr>
                  <w:r w:rsidRPr="00FF39EE">
                    <w:rPr>
                      <w:rFonts w:asciiTheme="minorHAnsi" w:hAnsiTheme="minorHAnsi"/>
                      <w:bCs/>
                    </w:rPr>
                    <w:t>Εύρος έκθεσης</w:t>
                  </w:r>
                </w:p>
              </w:tc>
              <w:tc>
                <w:tcPr>
                  <w:tcW w:w="321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02252B8" w14:textId="727B5670" w:rsidR="00546EC0" w:rsidRPr="00FF39EE" w:rsidRDefault="00546EC0" w:rsidP="00546EC0">
                  <w:pPr>
                    <w:contextualSpacing/>
                    <w:rPr>
                      <w:rFonts w:asciiTheme="minorHAnsi" w:hAnsiTheme="minorHAnsi"/>
                      <w:lang w:val="en-US"/>
                    </w:rPr>
                  </w:pPr>
                  <w:r w:rsidRPr="00FF39EE">
                    <w:rPr>
                      <w:rFonts w:asciiTheme="minorHAnsi" w:hAnsiTheme="minorHAnsi"/>
                    </w:rPr>
                    <w:t xml:space="preserve">40-150 </w:t>
                  </w:r>
                  <w:r w:rsidRPr="00FF39EE">
                    <w:rPr>
                      <w:rFonts w:asciiTheme="minorHAnsi" w:hAnsiTheme="minorHAnsi"/>
                      <w:lang w:val="en-US"/>
                    </w:rPr>
                    <w:t>Kv</w:t>
                  </w:r>
                </w:p>
              </w:tc>
              <w:tc>
                <w:tcPr>
                  <w:tcW w:w="1240" w:type="dxa"/>
                  <w:shd w:val="clear" w:color="auto" w:fill="auto"/>
                </w:tcPr>
                <w:p w14:paraId="1FCC449F" w14:textId="77777777" w:rsidR="00546EC0" w:rsidRPr="00FF39EE" w:rsidRDefault="00546EC0" w:rsidP="00546EC0">
                  <w:pPr>
                    <w:rPr>
                      <w:rFonts w:asciiTheme="minorHAnsi" w:hAnsiTheme="minorHAnsi"/>
                    </w:rPr>
                  </w:pPr>
                </w:p>
              </w:tc>
              <w:tc>
                <w:tcPr>
                  <w:tcW w:w="1194" w:type="dxa"/>
                  <w:shd w:val="clear" w:color="auto" w:fill="auto"/>
                </w:tcPr>
                <w:p w14:paraId="7A715130" w14:textId="12824B28" w:rsidR="00546EC0" w:rsidRPr="00FF39EE" w:rsidRDefault="00546EC0" w:rsidP="00546EC0">
                  <w:pPr>
                    <w:jc w:val="center"/>
                    <w:rPr>
                      <w:rFonts w:asciiTheme="minorHAnsi" w:hAnsiTheme="minorHAnsi"/>
                    </w:rPr>
                  </w:pPr>
                  <w:r w:rsidRPr="00FF39EE">
                    <w:rPr>
                      <w:rFonts w:asciiTheme="minorHAnsi" w:hAnsiTheme="minorHAnsi"/>
                    </w:rPr>
                    <w:t>ΝΑΙ</w:t>
                  </w:r>
                </w:p>
              </w:tc>
              <w:tc>
                <w:tcPr>
                  <w:tcW w:w="1378" w:type="dxa"/>
                  <w:shd w:val="clear" w:color="auto" w:fill="auto"/>
                </w:tcPr>
                <w:p w14:paraId="68449EF0" w14:textId="77777777" w:rsidR="00546EC0" w:rsidRPr="00FF39EE" w:rsidRDefault="00546EC0" w:rsidP="00546EC0">
                  <w:pPr>
                    <w:rPr>
                      <w:rFonts w:asciiTheme="minorHAnsi" w:hAnsiTheme="minorHAnsi"/>
                    </w:rPr>
                  </w:pPr>
                </w:p>
              </w:tc>
            </w:tr>
            <w:tr w:rsidR="00546EC0" w:rsidRPr="00FF39EE" w14:paraId="2A9256C9" w14:textId="77777777" w:rsidTr="00546EC0">
              <w:trPr>
                <w:trHeight w:val="315"/>
              </w:trPr>
              <w:tc>
                <w:tcPr>
                  <w:tcW w:w="2470" w:type="dxa"/>
                  <w:shd w:val="clear" w:color="auto" w:fill="auto"/>
                </w:tcPr>
                <w:p w14:paraId="249FF97D" w14:textId="5A8631D4" w:rsidR="00546EC0" w:rsidRPr="00FF39EE" w:rsidRDefault="00546EC0" w:rsidP="00546EC0">
                  <w:pPr>
                    <w:rPr>
                      <w:rFonts w:asciiTheme="minorHAnsi" w:hAnsiTheme="minorHAnsi"/>
                      <w:bCs/>
                    </w:rPr>
                  </w:pPr>
                  <w:r w:rsidRPr="00FF39EE">
                    <w:rPr>
                      <w:rFonts w:asciiTheme="minorHAnsi" w:hAnsiTheme="minorHAnsi"/>
                      <w:bCs/>
                    </w:rPr>
                    <w:t>Διαβάθμιση γκρι</w:t>
                  </w:r>
                </w:p>
              </w:tc>
              <w:tc>
                <w:tcPr>
                  <w:tcW w:w="321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832E6E3" w14:textId="6E38C987" w:rsidR="00546EC0" w:rsidRPr="00FF39EE" w:rsidRDefault="00546EC0" w:rsidP="00546EC0">
                  <w:pPr>
                    <w:contextualSpacing/>
                    <w:rPr>
                      <w:rFonts w:asciiTheme="minorHAnsi" w:hAnsiTheme="minorHAnsi"/>
                    </w:rPr>
                  </w:pPr>
                  <w:r w:rsidRPr="00FF39EE">
                    <w:rPr>
                      <w:rFonts w:asciiTheme="minorHAnsi" w:hAnsiTheme="minorHAnsi"/>
                    </w:rPr>
                    <w:t xml:space="preserve">16 </w:t>
                  </w:r>
                  <w:r w:rsidRPr="00FF39EE">
                    <w:rPr>
                      <w:rFonts w:asciiTheme="minorHAnsi" w:hAnsiTheme="minorHAnsi"/>
                      <w:lang w:val="en-US"/>
                    </w:rPr>
                    <w:t xml:space="preserve">bit </w:t>
                  </w:r>
                  <w:r w:rsidRPr="00FF39EE">
                    <w:rPr>
                      <w:rFonts w:asciiTheme="minorHAnsi" w:hAnsiTheme="minorHAnsi"/>
                    </w:rPr>
                    <w:t>τουλάχιστον</w:t>
                  </w:r>
                </w:p>
              </w:tc>
              <w:tc>
                <w:tcPr>
                  <w:tcW w:w="1240" w:type="dxa"/>
                  <w:shd w:val="clear" w:color="auto" w:fill="auto"/>
                </w:tcPr>
                <w:p w14:paraId="43D047F7" w14:textId="77777777" w:rsidR="00546EC0" w:rsidRPr="00FF39EE" w:rsidRDefault="00546EC0" w:rsidP="00546EC0">
                  <w:pPr>
                    <w:rPr>
                      <w:rFonts w:asciiTheme="minorHAnsi" w:hAnsiTheme="minorHAnsi"/>
                    </w:rPr>
                  </w:pPr>
                </w:p>
              </w:tc>
              <w:tc>
                <w:tcPr>
                  <w:tcW w:w="1194" w:type="dxa"/>
                  <w:shd w:val="clear" w:color="auto" w:fill="auto"/>
                </w:tcPr>
                <w:p w14:paraId="28659CBC" w14:textId="1CF7FDE9" w:rsidR="00546EC0" w:rsidRPr="00FF39EE" w:rsidRDefault="00546EC0" w:rsidP="00546EC0">
                  <w:pPr>
                    <w:jc w:val="center"/>
                    <w:rPr>
                      <w:rFonts w:asciiTheme="minorHAnsi" w:hAnsiTheme="minorHAnsi"/>
                    </w:rPr>
                  </w:pPr>
                  <w:r w:rsidRPr="00FF39EE">
                    <w:rPr>
                      <w:rFonts w:asciiTheme="minorHAnsi" w:hAnsiTheme="minorHAnsi"/>
                    </w:rPr>
                    <w:t>ΝΑΙ</w:t>
                  </w:r>
                </w:p>
              </w:tc>
              <w:tc>
                <w:tcPr>
                  <w:tcW w:w="1378" w:type="dxa"/>
                  <w:shd w:val="clear" w:color="auto" w:fill="auto"/>
                </w:tcPr>
                <w:p w14:paraId="5D3A8F25" w14:textId="77777777" w:rsidR="00546EC0" w:rsidRPr="00FF39EE" w:rsidRDefault="00546EC0" w:rsidP="00546EC0">
                  <w:pPr>
                    <w:rPr>
                      <w:rFonts w:asciiTheme="minorHAnsi" w:hAnsiTheme="minorHAnsi"/>
                    </w:rPr>
                  </w:pPr>
                </w:p>
              </w:tc>
            </w:tr>
            <w:tr w:rsidR="00546EC0" w:rsidRPr="00FF39EE" w14:paraId="2EC4DA93" w14:textId="77777777" w:rsidTr="00546EC0">
              <w:trPr>
                <w:trHeight w:val="315"/>
              </w:trPr>
              <w:tc>
                <w:tcPr>
                  <w:tcW w:w="2470" w:type="dxa"/>
                  <w:shd w:val="clear" w:color="auto" w:fill="auto"/>
                </w:tcPr>
                <w:p w14:paraId="0DB9332D" w14:textId="49E445AA" w:rsidR="00546EC0" w:rsidRPr="00FF39EE" w:rsidRDefault="00546EC0" w:rsidP="00546EC0">
                  <w:pPr>
                    <w:rPr>
                      <w:rFonts w:asciiTheme="minorHAnsi" w:hAnsiTheme="minorHAnsi"/>
                      <w:bCs/>
                    </w:rPr>
                  </w:pPr>
                  <w:r w:rsidRPr="00FF39EE">
                    <w:rPr>
                      <w:rFonts w:asciiTheme="minorHAnsi" w:hAnsiTheme="minorHAnsi"/>
                      <w:bCs/>
                    </w:rPr>
                    <w:t>Ενεργή μήτρα</w:t>
                  </w:r>
                </w:p>
              </w:tc>
              <w:tc>
                <w:tcPr>
                  <w:tcW w:w="321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4ED03EA" w14:textId="2A67CAEB" w:rsidR="00546EC0" w:rsidRPr="00FF39EE" w:rsidRDefault="00546EC0" w:rsidP="00546EC0">
                  <w:pPr>
                    <w:contextualSpacing/>
                    <w:rPr>
                      <w:rFonts w:asciiTheme="minorHAnsi" w:hAnsiTheme="minorHAnsi"/>
                      <w:lang w:val="en-US"/>
                    </w:rPr>
                  </w:pPr>
                  <w:r w:rsidRPr="00FF39EE">
                    <w:rPr>
                      <w:rFonts w:asciiTheme="minorHAnsi" w:hAnsiTheme="minorHAnsi"/>
                    </w:rPr>
                    <w:t xml:space="preserve">≥(3.000 </w:t>
                  </w:r>
                  <w:r w:rsidRPr="00FF39EE">
                    <w:rPr>
                      <w:rFonts w:asciiTheme="minorHAnsi" w:hAnsiTheme="minorHAnsi"/>
                      <w:lang w:val="en-US"/>
                    </w:rPr>
                    <w:t xml:space="preserve">x </w:t>
                  </w:r>
                  <w:r w:rsidRPr="00FF39EE">
                    <w:rPr>
                      <w:rFonts w:asciiTheme="minorHAnsi" w:hAnsiTheme="minorHAnsi"/>
                    </w:rPr>
                    <w:t xml:space="preserve">3000 </w:t>
                  </w:r>
                  <w:r w:rsidRPr="00FF39EE">
                    <w:rPr>
                      <w:rFonts w:asciiTheme="minorHAnsi" w:hAnsiTheme="minorHAnsi"/>
                      <w:lang w:val="en-US"/>
                    </w:rPr>
                    <w:t>pixel)</w:t>
                  </w:r>
                </w:p>
              </w:tc>
              <w:tc>
                <w:tcPr>
                  <w:tcW w:w="1240" w:type="dxa"/>
                  <w:shd w:val="clear" w:color="auto" w:fill="auto"/>
                </w:tcPr>
                <w:p w14:paraId="63BBF52F" w14:textId="77777777" w:rsidR="00546EC0" w:rsidRPr="00FF39EE" w:rsidRDefault="00546EC0" w:rsidP="00546EC0">
                  <w:pPr>
                    <w:rPr>
                      <w:rFonts w:asciiTheme="minorHAnsi" w:hAnsiTheme="minorHAnsi"/>
                    </w:rPr>
                  </w:pPr>
                </w:p>
              </w:tc>
              <w:tc>
                <w:tcPr>
                  <w:tcW w:w="1194" w:type="dxa"/>
                  <w:shd w:val="clear" w:color="auto" w:fill="auto"/>
                </w:tcPr>
                <w:p w14:paraId="3CB9E95C" w14:textId="3F6D55E4" w:rsidR="00546EC0" w:rsidRPr="00FF39EE" w:rsidRDefault="00546EC0" w:rsidP="00546EC0">
                  <w:pPr>
                    <w:jc w:val="center"/>
                    <w:rPr>
                      <w:rFonts w:asciiTheme="minorHAnsi" w:hAnsiTheme="minorHAnsi"/>
                    </w:rPr>
                  </w:pPr>
                  <w:r w:rsidRPr="00FF39EE">
                    <w:rPr>
                      <w:rFonts w:asciiTheme="minorHAnsi" w:hAnsiTheme="minorHAnsi"/>
                    </w:rPr>
                    <w:t>ΝΑΙ</w:t>
                  </w:r>
                </w:p>
              </w:tc>
              <w:tc>
                <w:tcPr>
                  <w:tcW w:w="1378" w:type="dxa"/>
                  <w:shd w:val="clear" w:color="auto" w:fill="auto"/>
                </w:tcPr>
                <w:p w14:paraId="433A4DBB" w14:textId="77777777" w:rsidR="00546EC0" w:rsidRPr="00FF39EE" w:rsidRDefault="00546EC0" w:rsidP="00546EC0">
                  <w:pPr>
                    <w:rPr>
                      <w:rFonts w:asciiTheme="minorHAnsi" w:hAnsiTheme="minorHAnsi"/>
                    </w:rPr>
                  </w:pPr>
                </w:p>
              </w:tc>
            </w:tr>
            <w:tr w:rsidR="00546EC0" w:rsidRPr="00FF39EE" w14:paraId="47BE509E" w14:textId="77777777" w:rsidTr="00546EC0">
              <w:trPr>
                <w:trHeight w:val="315"/>
              </w:trPr>
              <w:tc>
                <w:tcPr>
                  <w:tcW w:w="2470" w:type="dxa"/>
                  <w:shd w:val="clear" w:color="auto" w:fill="auto"/>
                </w:tcPr>
                <w:p w14:paraId="0839997E" w14:textId="75B600C4" w:rsidR="00546EC0" w:rsidRPr="00FF39EE" w:rsidRDefault="00546EC0" w:rsidP="00546EC0">
                  <w:pPr>
                    <w:rPr>
                      <w:rFonts w:asciiTheme="minorHAnsi" w:hAnsiTheme="minorHAnsi"/>
                      <w:bCs/>
                    </w:rPr>
                  </w:pPr>
                  <w:r w:rsidRPr="00FF39EE">
                    <w:rPr>
                      <w:rFonts w:asciiTheme="minorHAnsi" w:hAnsiTheme="minorHAnsi"/>
                      <w:bCs/>
                    </w:rPr>
                    <w:t>Ενεργή περιοχή</w:t>
                  </w:r>
                </w:p>
              </w:tc>
              <w:tc>
                <w:tcPr>
                  <w:tcW w:w="321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4C2362A" w14:textId="57CBB379" w:rsidR="00546EC0" w:rsidRPr="00FF39EE" w:rsidRDefault="00546EC0" w:rsidP="00546EC0">
                  <w:pPr>
                    <w:contextualSpacing/>
                    <w:rPr>
                      <w:rFonts w:asciiTheme="minorHAnsi" w:hAnsiTheme="minorHAnsi"/>
                      <w:lang w:val="en-US"/>
                    </w:rPr>
                  </w:pPr>
                  <w:r w:rsidRPr="00FF39EE">
                    <w:rPr>
                      <w:rFonts w:asciiTheme="minorHAnsi" w:hAnsiTheme="minorHAnsi"/>
                    </w:rPr>
                    <w:t>≥ 43</w:t>
                  </w:r>
                  <w:r w:rsidRPr="00FF39EE">
                    <w:rPr>
                      <w:rFonts w:asciiTheme="minorHAnsi" w:hAnsiTheme="minorHAnsi"/>
                      <w:lang w:val="en-US"/>
                    </w:rPr>
                    <w:t>cm x 43 cm</w:t>
                  </w:r>
                </w:p>
              </w:tc>
              <w:tc>
                <w:tcPr>
                  <w:tcW w:w="1240" w:type="dxa"/>
                  <w:shd w:val="clear" w:color="auto" w:fill="auto"/>
                </w:tcPr>
                <w:p w14:paraId="49A4B65C" w14:textId="77777777" w:rsidR="00546EC0" w:rsidRPr="00FF39EE" w:rsidRDefault="00546EC0" w:rsidP="00546EC0">
                  <w:pPr>
                    <w:rPr>
                      <w:rFonts w:asciiTheme="minorHAnsi" w:hAnsiTheme="minorHAnsi"/>
                    </w:rPr>
                  </w:pPr>
                </w:p>
              </w:tc>
              <w:tc>
                <w:tcPr>
                  <w:tcW w:w="1194" w:type="dxa"/>
                  <w:shd w:val="clear" w:color="auto" w:fill="auto"/>
                </w:tcPr>
                <w:p w14:paraId="4EF4BDBD" w14:textId="39249873" w:rsidR="00546EC0" w:rsidRPr="00FF39EE" w:rsidRDefault="00546EC0" w:rsidP="00546EC0">
                  <w:pPr>
                    <w:jc w:val="center"/>
                    <w:rPr>
                      <w:rFonts w:asciiTheme="minorHAnsi" w:hAnsiTheme="minorHAnsi"/>
                    </w:rPr>
                  </w:pPr>
                  <w:r w:rsidRPr="00FF39EE">
                    <w:rPr>
                      <w:rFonts w:asciiTheme="minorHAnsi" w:hAnsiTheme="minorHAnsi"/>
                    </w:rPr>
                    <w:t>ΝΑΙ</w:t>
                  </w:r>
                </w:p>
              </w:tc>
              <w:tc>
                <w:tcPr>
                  <w:tcW w:w="1378" w:type="dxa"/>
                  <w:shd w:val="clear" w:color="auto" w:fill="auto"/>
                </w:tcPr>
                <w:p w14:paraId="1E1FDF18" w14:textId="77777777" w:rsidR="00546EC0" w:rsidRPr="00FF39EE" w:rsidRDefault="00546EC0" w:rsidP="00546EC0">
                  <w:pPr>
                    <w:rPr>
                      <w:rFonts w:asciiTheme="minorHAnsi" w:hAnsiTheme="minorHAnsi"/>
                    </w:rPr>
                  </w:pPr>
                </w:p>
              </w:tc>
            </w:tr>
            <w:tr w:rsidR="00546EC0" w:rsidRPr="00FF39EE" w14:paraId="0E3F22B9" w14:textId="77777777" w:rsidTr="00546EC0">
              <w:trPr>
                <w:trHeight w:val="315"/>
              </w:trPr>
              <w:tc>
                <w:tcPr>
                  <w:tcW w:w="2470" w:type="dxa"/>
                  <w:shd w:val="clear" w:color="auto" w:fill="auto"/>
                </w:tcPr>
                <w:p w14:paraId="0BEBE88E" w14:textId="328E4926" w:rsidR="00546EC0" w:rsidRPr="00FF39EE" w:rsidRDefault="00546EC0" w:rsidP="00546EC0">
                  <w:pPr>
                    <w:rPr>
                      <w:rFonts w:asciiTheme="minorHAnsi" w:hAnsiTheme="minorHAnsi"/>
                      <w:bCs/>
                    </w:rPr>
                  </w:pPr>
                  <w:r w:rsidRPr="00FF39EE">
                    <w:rPr>
                      <w:rFonts w:asciiTheme="minorHAnsi" w:hAnsiTheme="minorHAnsi"/>
                      <w:bCs/>
                    </w:rPr>
                    <w:t>Λειτουργία</w:t>
                  </w:r>
                </w:p>
              </w:tc>
              <w:tc>
                <w:tcPr>
                  <w:tcW w:w="321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445599D" w14:textId="2C72DF19" w:rsidR="00546EC0" w:rsidRPr="00FF39EE" w:rsidRDefault="00546EC0" w:rsidP="00546EC0">
                  <w:pPr>
                    <w:contextualSpacing/>
                    <w:rPr>
                      <w:rFonts w:asciiTheme="minorHAnsi" w:hAnsiTheme="minorHAnsi"/>
                    </w:rPr>
                  </w:pPr>
                  <w:r w:rsidRPr="00FF39EE">
                    <w:rPr>
                      <w:rFonts w:asciiTheme="minorHAnsi" w:hAnsiTheme="minorHAnsi"/>
                    </w:rPr>
                    <w:t xml:space="preserve">Να διαθέτουν λειτουργία αυτόματης ανίχνευσης ακτινοβολίας για τη λήψη εικόνων </w:t>
                  </w:r>
                  <w:r w:rsidR="00FF39EE" w:rsidRPr="00FF39EE">
                    <w:rPr>
                      <w:rFonts w:asciiTheme="minorHAnsi" w:hAnsiTheme="minorHAnsi"/>
                    </w:rPr>
                    <w:t>ώστε να μην απαιτείται διασύνδεση με γεννήτρια ακτινολογικού μηχανήματος</w:t>
                  </w:r>
                </w:p>
              </w:tc>
              <w:tc>
                <w:tcPr>
                  <w:tcW w:w="1240" w:type="dxa"/>
                  <w:shd w:val="clear" w:color="auto" w:fill="auto"/>
                </w:tcPr>
                <w:p w14:paraId="238BC78F" w14:textId="77777777" w:rsidR="00546EC0" w:rsidRPr="00FF39EE" w:rsidRDefault="00546EC0" w:rsidP="00546EC0">
                  <w:pPr>
                    <w:rPr>
                      <w:rFonts w:asciiTheme="minorHAnsi" w:hAnsiTheme="minorHAnsi"/>
                    </w:rPr>
                  </w:pPr>
                </w:p>
              </w:tc>
              <w:tc>
                <w:tcPr>
                  <w:tcW w:w="1194" w:type="dxa"/>
                  <w:shd w:val="clear" w:color="auto" w:fill="auto"/>
                </w:tcPr>
                <w:p w14:paraId="4473859A" w14:textId="5EE4F40A" w:rsidR="00546EC0" w:rsidRPr="00FF39EE" w:rsidRDefault="00FF39EE" w:rsidP="00546EC0">
                  <w:pPr>
                    <w:jc w:val="center"/>
                    <w:rPr>
                      <w:rFonts w:asciiTheme="minorHAnsi" w:hAnsiTheme="minorHAnsi"/>
                    </w:rPr>
                  </w:pPr>
                  <w:r w:rsidRPr="00FF39EE">
                    <w:rPr>
                      <w:rFonts w:asciiTheme="minorHAnsi" w:hAnsiTheme="minorHAnsi"/>
                    </w:rPr>
                    <w:t>ΝΑΙ</w:t>
                  </w:r>
                </w:p>
              </w:tc>
              <w:tc>
                <w:tcPr>
                  <w:tcW w:w="1378" w:type="dxa"/>
                  <w:shd w:val="clear" w:color="auto" w:fill="auto"/>
                </w:tcPr>
                <w:p w14:paraId="1ED937D1" w14:textId="77777777" w:rsidR="00546EC0" w:rsidRPr="00FF39EE" w:rsidRDefault="00546EC0" w:rsidP="00546EC0">
                  <w:pPr>
                    <w:rPr>
                      <w:rFonts w:asciiTheme="minorHAnsi" w:hAnsiTheme="minorHAnsi"/>
                    </w:rPr>
                  </w:pPr>
                </w:p>
              </w:tc>
            </w:tr>
            <w:tr w:rsidR="00FF39EE" w:rsidRPr="00FF39EE" w14:paraId="48209AF7" w14:textId="77777777" w:rsidTr="00546EC0">
              <w:trPr>
                <w:trHeight w:val="315"/>
              </w:trPr>
              <w:tc>
                <w:tcPr>
                  <w:tcW w:w="2470" w:type="dxa"/>
                  <w:shd w:val="clear" w:color="auto" w:fill="auto"/>
                </w:tcPr>
                <w:p w14:paraId="471EE1FD" w14:textId="37F54F77" w:rsidR="00FF39EE" w:rsidRPr="00FF39EE" w:rsidRDefault="00FF39EE" w:rsidP="00546EC0">
                  <w:pPr>
                    <w:rPr>
                      <w:rFonts w:asciiTheme="minorHAnsi" w:hAnsiTheme="minorHAnsi"/>
                      <w:bCs/>
                    </w:rPr>
                  </w:pPr>
                  <w:r w:rsidRPr="00FF39EE">
                    <w:rPr>
                      <w:rFonts w:asciiTheme="minorHAnsi" w:hAnsiTheme="minorHAnsi"/>
                      <w:bCs/>
                    </w:rPr>
                    <w:t>Αποστολή εικόνων στο σταθμό εργασίας</w:t>
                  </w:r>
                </w:p>
              </w:tc>
              <w:tc>
                <w:tcPr>
                  <w:tcW w:w="321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6D08A32" w14:textId="58FB65BA" w:rsidR="00FF39EE" w:rsidRPr="00FF39EE" w:rsidRDefault="00FF39EE" w:rsidP="00546EC0">
                  <w:pPr>
                    <w:contextualSpacing/>
                    <w:rPr>
                      <w:rFonts w:asciiTheme="minorHAnsi" w:hAnsiTheme="minorHAnsi"/>
                      <w:lang w:val="en-US"/>
                    </w:rPr>
                  </w:pPr>
                  <w:r w:rsidRPr="00FF39EE">
                    <w:rPr>
                      <w:rFonts w:asciiTheme="minorHAnsi" w:hAnsiTheme="minorHAnsi"/>
                    </w:rPr>
                    <w:t xml:space="preserve">Ενσύρματα, </w:t>
                  </w:r>
                  <w:r w:rsidRPr="00FF39EE">
                    <w:rPr>
                      <w:rFonts w:asciiTheme="minorHAnsi" w:hAnsiTheme="minorHAnsi"/>
                      <w:lang w:val="en-US"/>
                    </w:rPr>
                    <w:t>Gigabit Ethernet</w:t>
                  </w:r>
                </w:p>
              </w:tc>
              <w:tc>
                <w:tcPr>
                  <w:tcW w:w="1240" w:type="dxa"/>
                  <w:shd w:val="clear" w:color="auto" w:fill="auto"/>
                </w:tcPr>
                <w:p w14:paraId="09525298" w14:textId="77777777" w:rsidR="00FF39EE" w:rsidRPr="00FF39EE" w:rsidRDefault="00FF39EE" w:rsidP="00546EC0">
                  <w:pPr>
                    <w:rPr>
                      <w:rFonts w:asciiTheme="minorHAnsi" w:hAnsiTheme="minorHAnsi"/>
                    </w:rPr>
                  </w:pPr>
                </w:p>
              </w:tc>
              <w:tc>
                <w:tcPr>
                  <w:tcW w:w="1194" w:type="dxa"/>
                  <w:shd w:val="clear" w:color="auto" w:fill="auto"/>
                </w:tcPr>
                <w:p w14:paraId="36374E10" w14:textId="7E1DEFAC" w:rsidR="00FF39EE" w:rsidRPr="00FF39EE" w:rsidRDefault="00FF39EE" w:rsidP="00546EC0">
                  <w:pPr>
                    <w:jc w:val="center"/>
                    <w:rPr>
                      <w:rFonts w:asciiTheme="minorHAnsi" w:hAnsiTheme="minorHAnsi"/>
                    </w:rPr>
                  </w:pPr>
                  <w:r w:rsidRPr="00FF39EE">
                    <w:rPr>
                      <w:rFonts w:asciiTheme="minorHAnsi" w:hAnsiTheme="minorHAnsi"/>
                    </w:rPr>
                    <w:t>ΝΑΙ</w:t>
                  </w:r>
                </w:p>
              </w:tc>
              <w:tc>
                <w:tcPr>
                  <w:tcW w:w="1378" w:type="dxa"/>
                  <w:shd w:val="clear" w:color="auto" w:fill="auto"/>
                </w:tcPr>
                <w:p w14:paraId="02BA822D" w14:textId="77777777" w:rsidR="00FF39EE" w:rsidRPr="00FF39EE" w:rsidRDefault="00FF39EE" w:rsidP="00546EC0">
                  <w:pPr>
                    <w:rPr>
                      <w:rFonts w:asciiTheme="minorHAnsi" w:hAnsiTheme="minorHAnsi"/>
                    </w:rPr>
                  </w:pPr>
                </w:p>
              </w:tc>
            </w:tr>
            <w:tr w:rsidR="00FF39EE" w:rsidRPr="00FF39EE" w14:paraId="62BD067F" w14:textId="77777777" w:rsidTr="00546EC0">
              <w:trPr>
                <w:trHeight w:val="315"/>
              </w:trPr>
              <w:tc>
                <w:tcPr>
                  <w:tcW w:w="2470" w:type="dxa"/>
                  <w:shd w:val="clear" w:color="auto" w:fill="auto"/>
                </w:tcPr>
                <w:p w14:paraId="04190C5B" w14:textId="7E2371F3" w:rsidR="00FF39EE" w:rsidRPr="00FF39EE" w:rsidRDefault="00FF39EE" w:rsidP="00546EC0">
                  <w:pPr>
                    <w:rPr>
                      <w:rFonts w:asciiTheme="minorHAnsi" w:hAnsiTheme="minorHAnsi"/>
                      <w:bCs/>
                    </w:rPr>
                  </w:pPr>
                  <w:r w:rsidRPr="00FF39EE">
                    <w:rPr>
                      <w:rFonts w:asciiTheme="minorHAnsi" w:hAnsiTheme="minorHAnsi"/>
                      <w:bCs/>
                    </w:rPr>
                    <w:t xml:space="preserve">Χρόνος απόκρισης για τη λήψη εικόνας </w:t>
                  </w:r>
                </w:p>
              </w:tc>
              <w:tc>
                <w:tcPr>
                  <w:tcW w:w="321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FFBA92B" w14:textId="3D370BB2" w:rsidR="00FF39EE" w:rsidRPr="00FF39EE" w:rsidRDefault="00FF39EE" w:rsidP="00546EC0">
                  <w:pPr>
                    <w:contextualSpacing/>
                    <w:rPr>
                      <w:rFonts w:asciiTheme="minorHAnsi" w:hAnsiTheme="minorHAnsi"/>
                    </w:rPr>
                  </w:pPr>
                  <w:r w:rsidRPr="00FF39EE">
                    <w:rPr>
                      <w:rFonts w:asciiTheme="minorHAnsi" w:hAnsiTheme="minorHAnsi"/>
                    </w:rPr>
                    <w:t>≤ 2 δευτερόλεπτα</w:t>
                  </w:r>
                </w:p>
              </w:tc>
              <w:tc>
                <w:tcPr>
                  <w:tcW w:w="1240" w:type="dxa"/>
                  <w:shd w:val="clear" w:color="auto" w:fill="auto"/>
                </w:tcPr>
                <w:p w14:paraId="0495B39C" w14:textId="77777777" w:rsidR="00FF39EE" w:rsidRPr="00FF39EE" w:rsidRDefault="00FF39EE" w:rsidP="00546EC0">
                  <w:pPr>
                    <w:rPr>
                      <w:rFonts w:asciiTheme="minorHAnsi" w:hAnsiTheme="minorHAnsi"/>
                    </w:rPr>
                  </w:pPr>
                </w:p>
              </w:tc>
              <w:tc>
                <w:tcPr>
                  <w:tcW w:w="1194" w:type="dxa"/>
                  <w:shd w:val="clear" w:color="auto" w:fill="auto"/>
                </w:tcPr>
                <w:p w14:paraId="7E182B1B" w14:textId="3840473C" w:rsidR="00FF39EE" w:rsidRPr="00FF39EE" w:rsidRDefault="00FF39EE" w:rsidP="00546EC0">
                  <w:pPr>
                    <w:jc w:val="center"/>
                    <w:rPr>
                      <w:rFonts w:asciiTheme="minorHAnsi" w:hAnsiTheme="minorHAnsi"/>
                    </w:rPr>
                  </w:pPr>
                  <w:r w:rsidRPr="00FF39EE">
                    <w:rPr>
                      <w:rFonts w:asciiTheme="minorHAnsi" w:hAnsiTheme="minorHAnsi"/>
                    </w:rPr>
                    <w:t>ΝΑΙ</w:t>
                  </w:r>
                </w:p>
              </w:tc>
              <w:tc>
                <w:tcPr>
                  <w:tcW w:w="1378" w:type="dxa"/>
                  <w:shd w:val="clear" w:color="auto" w:fill="auto"/>
                </w:tcPr>
                <w:p w14:paraId="003A96EF" w14:textId="77777777" w:rsidR="00FF39EE" w:rsidRPr="00FF39EE" w:rsidRDefault="00FF39EE" w:rsidP="00546EC0">
                  <w:pPr>
                    <w:rPr>
                      <w:rFonts w:asciiTheme="minorHAnsi" w:hAnsiTheme="minorHAnsi"/>
                    </w:rPr>
                  </w:pPr>
                </w:p>
              </w:tc>
            </w:tr>
            <w:tr w:rsidR="00FF39EE" w:rsidRPr="00FF39EE" w14:paraId="208D8E57" w14:textId="77777777" w:rsidTr="00546EC0">
              <w:trPr>
                <w:trHeight w:val="315"/>
              </w:trPr>
              <w:tc>
                <w:tcPr>
                  <w:tcW w:w="2470" w:type="dxa"/>
                  <w:shd w:val="clear" w:color="auto" w:fill="auto"/>
                </w:tcPr>
                <w:p w14:paraId="22861156" w14:textId="2BAD59FD" w:rsidR="00FF39EE" w:rsidRPr="00FF39EE" w:rsidRDefault="00FF39EE" w:rsidP="00546EC0">
                  <w:pPr>
                    <w:rPr>
                      <w:rFonts w:asciiTheme="minorHAnsi" w:hAnsiTheme="minorHAnsi"/>
                      <w:bCs/>
                    </w:rPr>
                  </w:pPr>
                  <w:r w:rsidRPr="00FF39EE">
                    <w:rPr>
                      <w:rFonts w:asciiTheme="minorHAnsi" w:hAnsiTheme="minorHAnsi"/>
                      <w:bCs/>
                    </w:rPr>
                    <w:t>Τροφοδοσία</w:t>
                  </w:r>
                </w:p>
              </w:tc>
              <w:tc>
                <w:tcPr>
                  <w:tcW w:w="321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C53D135" w14:textId="324F5C3B" w:rsidR="00FF39EE" w:rsidRPr="00FF39EE" w:rsidRDefault="00FF39EE" w:rsidP="00546EC0">
                  <w:pPr>
                    <w:contextualSpacing/>
                    <w:rPr>
                      <w:rFonts w:asciiTheme="minorHAnsi" w:hAnsiTheme="minorHAnsi"/>
                    </w:rPr>
                  </w:pPr>
                  <w:r w:rsidRPr="00FF39EE">
                    <w:rPr>
                      <w:rFonts w:asciiTheme="minorHAnsi" w:hAnsiTheme="minorHAnsi"/>
                    </w:rPr>
                    <w:t>Να πραγματοποιείται μέσω μόνιμης παροχής ρεύματος, χωρίς μπαταρίες, ώστε να διασφαλίζεται η αδιάλειπτη λειτουργία του συστήματος.</w:t>
                  </w:r>
                </w:p>
              </w:tc>
              <w:tc>
                <w:tcPr>
                  <w:tcW w:w="1240" w:type="dxa"/>
                  <w:shd w:val="clear" w:color="auto" w:fill="auto"/>
                </w:tcPr>
                <w:p w14:paraId="068DA43E" w14:textId="77777777" w:rsidR="00FF39EE" w:rsidRPr="00FF39EE" w:rsidRDefault="00FF39EE" w:rsidP="00546EC0">
                  <w:pPr>
                    <w:rPr>
                      <w:rFonts w:asciiTheme="minorHAnsi" w:hAnsiTheme="minorHAnsi"/>
                    </w:rPr>
                  </w:pPr>
                </w:p>
              </w:tc>
              <w:tc>
                <w:tcPr>
                  <w:tcW w:w="1194" w:type="dxa"/>
                  <w:shd w:val="clear" w:color="auto" w:fill="auto"/>
                </w:tcPr>
                <w:p w14:paraId="02E284AA" w14:textId="71222B3C" w:rsidR="00FF39EE" w:rsidRPr="00FF39EE" w:rsidRDefault="00FF39EE" w:rsidP="00546EC0">
                  <w:pPr>
                    <w:jc w:val="center"/>
                    <w:rPr>
                      <w:rFonts w:asciiTheme="minorHAnsi" w:hAnsiTheme="minorHAnsi"/>
                    </w:rPr>
                  </w:pPr>
                  <w:r w:rsidRPr="00FF39EE">
                    <w:rPr>
                      <w:rFonts w:asciiTheme="minorHAnsi" w:hAnsiTheme="minorHAnsi"/>
                    </w:rPr>
                    <w:t>ΝΑΙ</w:t>
                  </w:r>
                </w:p>
              </w:tc>
              <w:tc>
                <w:tcPr>
                  <w:tcW w:w="1378" w:type="dxa"/>
                  <w:shd w:val="clear" w:color="auto" w:fill="auto"/>
                </w:tcPr>
                <w:p w14:paraId="470832B1" w14:textId="77777777" w:rsidR="00FF39EE" w:rsidRPr="00FF39EE" w:rsidRDefault="00FF39EE" w:rsidP="00546EC0">
                  <w:pPr>
                    <w:rPr>
                      <w:rFonts w:asciiTheme="minorHAnsi" w:hAnsiTheme="minorHAnsi"/>
                    </w:rPr>
                  </w:pPr>
                </w:p>
              </w:tc>
            </w:tr>
          </w:tbl>
          <w:p w14:paraId="1E205EE6" w14:textId="77777777" w:rsidR="00546EC0" w:rsidRPr="00546EC0" w:rsidRDefault="00546EC0" w:rsidP="00546EC0"/>
          <w:p w14:paraId="03BB5C43" w14:textId="77777777" w:rsidR="00546EC0" w:rsidRPr="00546EC0" w:rsidRDefault="00546EC0" w:rsidP="00546EC0">
            <w:pPr>
              <w:autoSpaceDE w:val="0"/>
              <w:autoSpaceDN w:val="0"/>
              <w:adjustRightInd w:val="0"/>
              <w:spacing w:after="200" w:line="275" w:lineRule="auto"/>
              <w:rPr>
                <w:szCs w:val="22"/>
              </w:rPr>
            </w:pPr>
          </w:p>
          <w:p w14:paraId="45CF15A9" w14:textId="77777777" w:rsidR="00546EC0" w:rsidRPr="00546EC0" w:rsidRDefault="00546EC0" w:rsidP="00546EC0"/>
          <w:p w14:paraId="347ECB63" w14:textId="77777777" w:rsidR="00546EC0" w:rsidRPr="00546EC0" w:rsidRDefault="00546EC0" w:rsidP="00546EC0"/>
        </w:tc>
      </w:tr>
    </w:tbl>
    <w:p w14:paraId="7AD624EB" w14:textId="77777777" w:rsidR="0012328D" w:rsidRPr="00546EC0" w:rsidRDefault="0012328D" w:rsidP="0012328D">
      <w:pPr>
        <w:autoSpaceDE w:val="0"/>
        <w:autoSpaceDN w:val="0"/>
        <w:adjustRightInd w:val="0"/>
        <w:contextualSpacing/>
        <w:jc w:val="both"/>
        <w:rPr>
          <w:rFonts w:asciiTheme="minorHAnsi" w:hAnsiTheme="minorHAnsi" w:cstheme="minorHAnsi"/>
        </w:rPr>
      </w:pPr>
    </w:p>
    <w:p w14:paraId="50BCA685" w14:textId="42388255" w:rsidR="00FF39EE" w:rsidRDefault="00FF39EE">
      <w:pPr>
        <w:spacing w:after="160" w:line="259" w:lineRule="auto"/>
      </w:pPr>
      <w:r>
        <w:br w:type="page"/>
      </w:r>
    </w:p>
    <w:tbl>
      <w:tblPr>
        <w:tblW w:w="10573" w:type="dxa"/>
        <w:tblInd w:w="-108" w:type="dxa"/>
        <w:tblBorders>
          <w:insideH w:val="single" w:sz="4" w:space="0" w:color="auto"/>
          <w:insideV w:val="single" w:sz="4" w:space="0" w:color="auto"/>
        </w:tblBorders>
        <w:tblLook w:val="04A0" w:firstRow="1" w:lastRow="0" w:firstColumn="1" w:lastColumn="0" w:noHBand="0" w:noVBand="1"/>
      </w:tblPr>
      <w:tblGrid>
        <w:gridCol w:w="10573"/>
      </w:tblGrid>
      <w:tr w:rsidR="00FF39EE" w:rsidRPr="00742C85" w14:paraId="04133F8F" w14:textId="77777777" w:rsidTr="00240BA5">
        <w:tc>
          <w:tcPr>
            <w:tcW w:w="10573" w:type="dxa"/>
            <w:shd w:val="clear" w:color="auto" w:fill="auto"/>
          </w:tcPr>
          <w:p w14:paraId="75A26268" w14:textId="77777777" w:rsidR="00FF39EE" w:rsidRPr="00D238AF" w:rsidRDefault="00FF39EE" w:rsidP="00240BA5"/>
          <w:tbl>
            <w:tblPr>
              <w:tblW w:w="9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7"/>
              <w:gridCol w:w="3803"/>
              <w:gridCol w:w="1210"/>
              <w:gridCol w:w="1168"/>
              <w:gridCol w:w="1413"/>
            </w:tblGrid>
            <w:tr w:rsidR="00FF39EE" w:rsidRPr="00FF39EE" w14:paraId="0F40EBA9" w14:textId="77777777" w:rsidTr="000A5A0B">
              <w:trPr>
                <w:trHeight w:val="300"/>
              </w:trPr>
              <w:tc>
                <w:tcPr>
                  <w:tcW w:w="9651" w:type="dxa"/>
                  <w:gridSpan w:val="5"/>
                  <w:shd w:val="clear" w:color="auto" w:fill="auto"/>
                </w:tcPr>
                <w:p w14:paraId="71A62E08" w14:textId="77777777" w:rsidR="00FF39EE" w:rsidRPr="00FF39EE" w:rsidRDefault="00FF39EE" w:rsidP="00240BA5">
                  <w:pPr>
                    <w:jc w:val="center"/>
                    <w:rPr>
                      <w:rFonts w:ascii="Calibri" w:hAnsi="Calibri"/>
                      <w:b/>
                      <w:bCs/>
                      <w:color w:val="1F3864" w:themeColor="accent1" w:themeShade="80"/>
                    </w:rPr>
                  </w:pPr>
                  <w:r w:rsidRPr="00FF39EE">
                    <w:rPr>
                      <w:rFonts w:ascii="Calibri" w:hAnsi="Calibri"/>
                      <w:b/>
                      <w:bCs/>
                      <w:color w:val="1F3864" w:themeColor="accent1" w:themeShade="80"/>
                    </w:rPr>
                    <w:t>ΦΥΛΛΟ ΣΥΜΜΟΡΦΩΣΗΣ</w:t>
                  </w:r>
                </w:p>
              </w:tc>
            </w:tr>
            <w:tr w:rsidR="00FF39EE" w:rsidRPr="00FF39EE" w14:paraId="73445423" w14:textId="77777777" w:rsidTr="000A5A0B">
              <w:trPr>
                <w:trHeight w:val="315"/>
              </w:trPr>
              <w:tc>
                <w:tcPr>
                  <w:tcW w:w="2057" w:type="dxa"/>
                  <w:shd w:val="clear" w:color="auto" w:fill="auto"/>
                </w:tcPr>
                <w:p w14:paraId="489D6485" w14:textId="77777777" w:rsidR="00FF39EE" w:rsidRPr="00FF39EE" w:rsidRDefault="00FF39EE" w:rsidP="00240BA5">
                  <w:pPr>
                    <w:rPr>
                      <w:rFonts w:ascii="Calibri" w:hAnsi="Calibri"/>
                    </w:rPr>
                  </w:pPr>
                </w:p>
              </w:tc>
              <w:tc>
                <w:tcPr>
                  <w:tcW w:w="38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9263003" w14:textId="77777777" w:rsidR="00FF39EE" w:rsidRPr="00FF39EE" w:rsidRDefault="00FF39EE" w:rsidP="00240BA5">
                  <w:pPr>
                    <w:rPr>
                      <w:rFonts w:ascii="Calibri" w:hAnsi="Calibri"/>
                    </w:rPr>
                  </w:pPr>
                  <w:r w:rsidRPr="00FF39EE">
                    <w:rPr>
                      <w:rFonts w:ascii="Calibri" w:hAnsi="Calibri"/>
                    </w:rPr>
                    <w:t xml:space="preserve">Προδιαγραφή </w:t>
                  </w:r>
                </w:p>
              </w:tc>
              <w:tc>
                <w:tcPr>
                  <w:tcW w:w="1210" w:type="dxa"/>
                  <w:shd w:val="clear" w:color="auto" w:fill="auto"/>
                </w:tcPr>
                <w:p w14:paraId="290CB9EF" w14:textId="77777777" w:rsidR="00FF39EE" w:rsidRPr="00FF39EE" w:rsidRDefault="00FF39EE" w:rsidP="00240BA5">
                  <w:pPr>
                    <w:rPr>
                      <w:rFonts w:ascii="Calibri" w:hAnsi="Calibri"/>
                    </w:rPr>
                  </w:pPr>
                  <w:r w:rsidRPr="00FF39EE">
                    <w:rPr>
                      <w:rFonts w:ascii="Calibri" w:hAnsi="Calibri"/>
                    </w:rPr>
                    <w:t xml:space="preserve">Απάντηση </w:t>
                  </w:r>
                </w:p>
              </w:tc>
              <w:tc>
                <w:tcPr>
                  <w:tcW w:w="1168" w:type="dxa"/>
                  <w:shd w:val="clear" w:color="auto" w:fill="auto"/>
                </w:tcPr>
                <w:p w14:paraId="6845CD4E" w14:textId="77777777" w:rsidR="00FF39EE" w:rsidRPr="00FF39EE" w:rsidRDefault="00FF39EE" w:rsidP="00240BA5">
                  <w:pPr>
                    <w:rPr>
                      <w:rFonts w:ascii="Calibri" w:hAnsi="Calibri"/>
                    </w:rPr>
                  </w:pPr>
                  <w:r w:rsidRPr="00FF39EE">
                    <w:rPr>
                      <w:rFonts w:ascii="Calibri" w:hAnsi="Calibri"/>
                    </w:rPr>
                    <w:t xml:space="preserve">Απαίτηση </w:t>
                  </w:r>
                </w:p>
              </w:tc>
              <w:tc>
                <w:tcPr>
                  <w:tcW w:w="1413" w:type="dxa"/>
                  <w:shd w:val="clear" w:color="auto" w:fill="auto"/>
                </w:tcPr>
                <w:p w14:paraId="58E20E1D" w14:textId="77777777" w:rsidR="00FF39EE" w:rsidRPr="00FF39EE" w:rsidRDefault="00FF39EE" w:rsidP="00240BA5">
                  <w:pPr>
                    <w:rPr>
                      <w:rFonts w:ascii="Calibri" w:hAnsi="Calibri"/>
                    </w:rPr>
                  </w:pPr>
                  <w:r w:rsidRPr="00FF39EE">
                    <w:rPr>
                      <w:rFonts w:ascii="Calibri" w:hAnsi="Calibri"/>
                    </w:rPr>
                    <w:t xml:space="preserve">Παραπομπή </w:t>
                  </w:r>
                </w:p>
              </w:tc>
            </w:tr>
            <w:tr w:rsidR="00FF39EE" w:rsidRPr="00FF39EE" w14:paraId="40AF3128" w14:textId="77777777" w:rsidTr="000A5A0B">
              <w:trPr>
                <w:trHeight w:val="315"/>
              </w:trPr>
              <w:tc>
                <w:tcPr>
                  <w:tcW w:w="9651" w:type="dxa"/>
                  <w:gridSpan w:val="5"/>
                  <w:shd w:val="clear" w:color="auto" w:fill="auto"/>
                </w:tcPr>
                <w:p w14:paraId="1F5CA83F" w14:textId="3031E907" w:rsidR="00FF39EE" w:rsidRPr="00FF39EE" w:rsidRDefault="00FF39EE" w:rsidP="00240BA5">
                  <w:pPr>
                    <w:jc w:val="center"/>
                    <w:rPr>
                      <w:rFonts w:ascii="Calibri" w:hAnsi="Calibri"/>
                      <w:bCs/>
                    </w:rPr>
                  </w:pPr>
                  <w:r w:rsidRPr="00FF39EE">
                    <w:rPr>
                      <w:rFonts w:ascii="Calibri" w:hAnsi="Calibri"/>
                      <w:b/>
                    </w:rPr>
                    <w:t xml:space="preserve">ΙΙ. ΣΤΑΘΜΟΣ ΛΗΨΗΣ ΚΑΙ ΕΠΕΞΕΡΓΑΣΙΑΣ </w:t>
                  </w:r>
                  <w:r w:rsidRPr="00FF39EE">
                    <w:rPr>
                      <w:rFonts w:ascii="Calibri" w:hAnsi="Calibri"/>
                      <w:bCs/>
                    </w:rPr>
                    <w:t>(ποσότητα 1)</w:t>
                  </w:r>
                </w:p>
              </w:tc>
            </w:tr>
            <w:tr w:rsidR="00FF39EE" w:rsidRPr="00FF39EE" w14:paraId="3E7AF737" w14:textId="77777777" w:rsidTr="000A5A0B">
              <w:trPr>
                <w:trHeight w:val="315"/>
              </w:trPr>
              <w:tc>
                <w:tcPr>
                  <w:tcW w:w="2057" w:type="dxa"/>
                  <w:shd w:val="clear" w:color="auto" w:fill="auto"/>
                </w:tcPr>
                <w:p w14:paraId="1BFDB52F" w14:textId="4E8ACE29" w:rsidR="00FF39EE" w:rsidRPr="00FF39EE" w:rsidRDefault="00FF39EE" w:rsidP="00240BA5">
                  <w:pPr>
                    <w:rPr>
                      <w:rFonts w:ascii="Calibri" w:hAnsi="Calibri"/>
                      <w:bCs/>
                      <w:szCs w:val="22"/>
                    </w:rPr>
                  </w:pPr>
                  <w:r w:rsidRPr="00FF39EE">
                    <w:rPr>
                      <w:rFonts w:ascii="Calibri" w:hAnsi="Calibri"/>
                      <w:bCs/>
                      <w:szCs w:val="22"/>
                    </w:rPr>
                    <w:t>Ηλεκτρονικός Υπολογιστής</w:t>
                  </w:r>
                </w:p>
              </w:tc>
              <w:tc>
                <w:tcPr>
                  <w:tcW w:w="38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F1C83E5" w14:textId="6E7B9EA6" w:rsidR="00FF39EE" w:rsidRPr="00FF39EE" w:rsidRDefault="00FF39EE" w:rsidP="00240BA5">
                  <w:pPr>
                    <w:contextualSpacing/>
                    <w:rPr>
                      <w:rFonts w:ascii="Calibri" w:hAnsi="Calibri"/>
                      <w:lang w:val="en-US"/>
                    </w:rPr>
                  </w:pPr>
                  <w:r w:rsidRPr="00FF39EE">
                    <w:rPr>
                      <w:rFonts w:ascii="Calibri" w:hAnsi="Calibri"/>
                    </w:rPr>
                    <w:t>Ναι, με εγκατεστημένο λογισμικό γενικής ακτινολογίας. Ελάχιστες</w:t>
                  </w:r>
                  <w:r w:rsidRPr="00FF39EE">
                    <w:rPr>
                      <w:rFonts w:ascii="Calibri" w:hAnsi="Calibri"/>
                      <w:lang w:val="en-US"/>
                    </w:rPr>
                    <w:t xml:space="preserve"> </w:t>
                  </w:r>
                  <w:r w:rsidRPr="00FF39EE">
                    <w:rPr>
                      <w:rFonts w:ascii="Calibri" w:hAnsi="Calibri"/>
                    </w:rPr>
                    <w:t>προδιαγραφές</w:t>
                  </w:r>
                  <w:r w:rsidRPr="00FF39EE">
                    <w:rPr>
                      <w:rFonts w:ascii="Calibri" w:hAnsi="Calibri"/>
                      <w:lang w:val="en-US"/>
                    </w:rPr>
                    <w:t xml:space="preserve">: Microsoft Windows 10 Professional 64bit, WIFI, CPU – Intel Core i5 2600, RAM – 4GB </w:t>
                  </w:r>
                  <w:r w:rsidRPr="00FF39EE">
                    <w:rPr>
                      <w:rFonts w:ascii="Calibri" w:hAnsi="Calibri"/>
                    </w:rPr>
                    <w:t>τουλάχιστον</w:t>
                  </w:r>
                  <w:r w:rsidRPr="00FF39EE">
                    <w:rPr>
                      <w:rFonts w:ascii="Calibri" w:hAnsi="Calibri"/>
                      <w:lang w:val="en-US"/>
                    </w:rPr>
                    <w:t>, HDD - ≥500 GB</w:t>
                  </w:r>
                </w:p>
              </w:tc>
              <w:tc>
                <w:tcPr>
                  <w:tcW w:w="1210" w:type="dxa"/>
                  <w:shd w:val="clear" w:color="auto" w:fill="auto"/>
                </w:tcPr>
                <w:p w14:paraId="33FCCE65" w14:textId="77777777" w:rsidR="00FF39EE" w:rsidRPr="00FF39EE" w:rsidRDefault="00FF39EE" w:rsidP="00240BA5">
                  <w:pPr>
                    <w:rPr>
                      <w:rFonts w:ascii="Calibri" w:hAnsi="Calibri"/>
                      <w:lang w:val="en-US"/>
                    </w:rPr>
                  </w:pPr>
                </w:p>
              </w:tc>
              <w:tc>
                <w:tcPr>
                  <w:tcW w:w="1168" w:type="dxa"/>
                  <w:shd w:val="clear" w:color="auto" w:fill="auto"/>
                </w:tcPr>
                <w:p w14:paraId="0486C93E" w14:textId="77777777" w:rsidR="00FF39EE" w:rsidRPr="00FF39EE" w:rsidRDefault="00FF39EE" w:rsidP="00240BA5">
                  <w:pPr>
                    <w:jc w:val="center"/>
                    <w:rPr>
                      <w:rFonts w:ascii="Calibri" w:hAnsi="Calibri"/>
                    </w:rPr>
                  </w:pPr>
                  <w:r w:rsidRPr="00FF39EE">
                    <w:rPr>
                      <w:rFonts w:ascii="Calibri" w:hAnsi="Calibri"/>
                    </w:rPr>
                    <w:t>ΝΑΙ</w:t>
                  </w:r>
                </w:p>
              </w:tc>
              <w:tc>
                <w:tcPr>
                  <w:tcW w:w="1413" w:type="dxa"/>
                  <w:shd w:val="clear" w:color="auto" w:fill="auto"/>
                </w:tcPr>
                <w:p w14:paraId="41E30D1D" w14:textId="77777777" w:rsidR="00FF39EE" w:rsidRPr="00FF39EE" w:rsidRDefault="00FF39EE" w:rsidP="00240BA5">
                  <w:pPr>
                    <w:rPr>
                      <w:rFonts w:ascii="Calibri" w:hAnsi="Calibri"/>
                    </w:rPr>
                  </w:pPr>
                </w:p>
              </w:tc>
            </w:tr>
            <w:tr w:rsidR="00FF39EE" w:rsidRPr="00FF39EE" w14:paraId="5E4AA523" w14:textId="77777777" w:rsidTr="000A5A0B">
              <w:trPr>
                <w:trHeight w:val="315"/>
              </w:trPr>
              <w:tc>
                <w:tcPr>
                  <w:tcW w:w="2057" w:type="dxa"/>
                  <w:shd w:val="clear" w:color="auto" w:fill="auto"/>
                </w:tcPr>
                <w:p w14:paraId="46AF8180" w14:textId="669410FC" w:rsidR="00FF39EE" w:rsidRPr="00FF39EE" w:rsidRDefault="00FF39EE" w:rsidP="00240BA5">
                  <w:pPr>
                    <w:rPr>
                      <w:rFonts w:ascii="Calibri" w:hAnsi="Calibri"/>
                      <w:bCs/>
                      <w:szCs w:val="22"/>
                    </w:rPr>
                  </w:pPr>
                  <w:r w:rsidRPr="00FF39EE">
                    <w:rPr>
                      <w:rFonts w:ascii="Calibri" w:hAnsi="Calibri"/>
                      <w:bCs/>
                      <w:szCs w:val="22"/>
                    </w:rPr>
                    <w:t>Οθόνη</w:t>
                  </w:r>
                </w:p>
              </w:tc>
              <w:tc>
                <w:tcPr>
                  <w:tcW w:w="38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607F91E" w14:textId="2C51AA8A" w:rsidR="00FF39EE" w:rsidRPr="00FF39EE" w:rsidRDefault="00FF39EE" w:rsidP="00240BA5">
                  <w:pPr>
                    <w:contextualSpacing/>
                    <w:rPr>
                      <w:rFonts w:ascii="Calibri" w:hAnsi="Calibri"/>
                      <w:lang w:val="en-US"/>
                    </w:rPr>
                  </w:pPr>
                  <w:r w:rsidRPr="00FF39EE">
                    <w:rPr>
                      <w:rFonts w:ascii="Calibri" w:hAnsi="Calibri"/>
                    </w:rPr>
                    <w:t>21’’ τουλάχιστον</w:t>
                  </w:r>
                  <w:r>
                    <w:rPr>
                      <w:rFonts w:ascii="Calibri" w:hAnsi="Calibri"/>
                      <w:lang w:val="en-US"/>
                    </w:rPr>
                    <w:t>.</w:t>
                  </w:r>
                </w:p>
              </w:tc>
              <w:tc>
                <w:tcPr>
                  <w:tcW w:w="1210" w:type="dxa"/>
                  <w:shd w:val="clear" w:color="auto" w:fill="auto"/>
                </w:tcPr>
                <w:p w14:paraId="0AECEA24" w14:textId="77777777" w:rsidR="00FF39EE" w:rsidRPr="00FF39EE" w:rsidRDefault="00FF39EE" w:rsidP="00240BA5">
                  <w:pPr>
                    <w:rPr>
                      <w:rFonts w:ascii="Calibri" w:hAnsi="Calibri"/>
                    </w:rPr>
                  </w:pPr>
                </w:p>
              </w:tc>
              <w:tc>
                <w:tcPr>
                  <w:tcW w:w="1168" w:type="dxa"/>
                  <w:shd w:val="clear" w:color="auto" w:fill="auto"/>
                </w:tcPr>
                <w:p w14:paraId="3DDF0C51" w14:textId="77777777" w:rsidR="00FF39EE" w:rsidRPr="00FF39EE" w:rsidRDefault="00FF39EE" w:rsidP="00240BA5">
                  <w:pPr>
                    <w:jc w:val="center"/>
                    <w:rPr>
                      <w:rFonts w:ascii="Calibri" w:hAnsi="Calibri"/>
                    </w:rPr>
                  </w:pPr>
                  <w:r w:rsidRPr="00FF39EE">
                    <w:rPr>
                      <w:rFonts w:ascii="Calibri" w:hAnsi="Calibri"/>
                    </w:rPr>
                    <w:t>ΝΑΙ</w:t>
                  </w:r>
                </w:p>
              </w:tc>
              <w:tc>
                <w:tcPr>
                  <w:tcW w:w="1413" w:type="dxa"/>
                  <w:shd w:val="clear" w:color="auto" w:fill="auto"/>
                </w:tcPr>
                <w:p w14:paraId="30E863D5" w14:textId="77777777" w:rsidR="00FF39EE" w:rsidRPr="00FF39EE" w:rsidRDefault="00FF39EE" w:rsidP="00240BA5">
                  <w:pPr>
                    <w:rPr>
                      <w:rFonts w:ascii="Calibri" w:hAnsi="Calibri"/>
                    </w:rPr>
                  </w:pPr>
                </w:p>
              </w:tc>
            </w:tr>
            <w:tr w:rsidR="00742C85" w:rsidRPr="00FF39EE" w14:paraId="2F2EE00A" w14:textId="77777777" w:rsidTr="000A5A0B">
              <w:trPr>
                <w:trHeight w:val="315"/>
              </w:trPr>
              <w:tc>
                <w:tcPr>
                  <w:tcW w:w="2057" w:type="dxa"/>
                  <w:vMerge w:val="restart"/>
                  <w:shd w:val="clear" w:color="auto" w:fill="auto"/>
                </w:tcPr>
                <w:p w14:paraId="6031931C" w14:textId="118E2058" w:rsidR="00742C85" w:rsidRPr="00FF39EE" w:rsidRDefault="00742C85" w:rsidP="00742C85">
                  <w:pPr>
                    <w:rPr>
                      <w:rFonts w:ascii="Calibri" w:hAnsi="Calibri"/>
                      <w:bCs/>
                      <w:szCs w:val="22"/>
                    </w:rPr>
                  </w:pPr>
                  <w:r>
                    <w:rPr>
                      <w:rFonts w:ascii="Calibri" w:hAnsi="Calibri"/>
                      <w:bCs/>
                      <w:szCs w:val="22"/>
                    </w:rPr>
                    <w:t>Λογισμικό</w:t>
                  </w:r>
                </w:p>
              </w:tc>
              <w:tc>
                <w:tcPr>
                  <w:tcW w:w="38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8E58717" w14:textId="1C80C907" w:rsidR="00742C85" w:rsidRPr="00FF39EE" w:rsidRDefault="00742C85" w:rsidP="00240BA5">
                  <w:pPr>
                    <w:contextualSpacing/>
                    <w:rPr>
                      <w:rFonts w:ascii="Calibri" w:hAnsi="Calibri"/>
                    </w:rPr>
                  </w:pPr>
                  <w:r>
                    <w:rPr>
                      <w:rFonts w:ascii="Calibri" w:hAnsi="Calibri"/>
                    </w:rPr>
                    <w:t>Λογισμικό πραγματοποίησης ακτινολογικών εξετάσεων. Να υποστηρίζει δυνατότητα λειτουργίας με 2</w:t>
                  </w:r>
                  <w:r w:rsidRPr="00FF39EE">
                    <w:rPr>
                      <w:rFonts w:ascii="Calibri" w:hAnsi="Calibri"/>
                      <w:vertAlign w:val="superscript"/>
                    </w:rPr>
                    <w:t>η</w:t>
                  </w:r>
                  <w:r>
                    <w:rPr>
                      <w:rFonts w:ascii="Calibri" w:hAnsi="Calibri"/>
                    </w:rPr>
                    <w:t xml:space="preserve"> οθόνη</w:t>
                  </w:r>
                </w:p>
              </w:tc>
              <w:tc>
                <w:tcPr>
                  <w:tcW w:w="1210" w:type="dxa"/>
                  <w:shd w:val="clear" w:color="auto" w:fill="auto"/>
                </w:tcPr>
                <w:p w14:paraId="487C691A" w14:textId="77777777" w:rsidR="00742C85" w:rsidRPr="00FF39EE" w:rsidRDefault="00742C85" w:rsidP="00240BA5">
                  <w:pPr>
                    <w:rPr>
                      <w:rFonts w:ascii="Calibri" w:hAnsi="Calibri"/>
                    </w:rPr>
                  </w:pPr>
                </w:p>
              </w:tc>
              <w:tc>
                <w:tcPr>
                  <w:tcW w:w="1168" w:type="dxa"/>
                  <w:shd w:val="clear" w:color="auto" w:fill="auto"/>
                </w:tcPr>
                <w:p w14:paraId="67D8EBED" w14:textId="0700152B" w:rsidR="00742C85" w:rsidRPr="00FF39EE" w:rsidRDefault="00742C85" w:rsidP="00240BA5">
                  <w:pPr>
                    <w:jc w:val="center"/>
                    <w:rPr>
                      <w:rFonts w:ascii="Calibri" w:hAnsi="Calibri"/>
                    </w:rPr>
                  </w:pPr>
                  <w:r>
                    <w:rPr>
                      <w:rFonts w:ascii="Calibri" w:hAnsi="Calibri"/>
                    </w:rPr>
                    <w:t>ΝΑΙ</w:t>
                  </w:r>
                </w:p>
              </w:tc>
              <w:tc>
                <w:tcPr>
                  <w:tcW w:w="1413" w:type="dxa"/>
                  <w:shd w:val="clear" w:color="auto" w:fill="auto"/>
                </w:tcPr>
                <w:p w14:paraId="07DFC901" w14:textId="77777777" w:rsidR="00742C85" w:rsidRPr="00FF39EE" w:rsidRDefault="00742C85" w:rsidP="00240BA5">
                  <w:pPr>
                    <w:rPr>
                      <w:rFonts w:ascii="Calibri" w:hAnsi="Calibri"/>
                    </w:rPr>
                  </w:pPr>
                </w:p>
              </w:tc>
            </w:tr>
            <w:tr w:rsidR="00742C85" w:rsidRPr="00FF39EE" w14:paraId="0897CFB3" w14:textId="77777777" w:rsidTr="000A5A0B">
              <w:trPr>
                <w:trHeight w:val="315"/>
              </w:trPr>
              <w:tc>
                <w:tcPr>
                  <w:tcW w:w="2057" w:type="dxa"/>
                  <w:vMerge/>
                  <w:shd w:val="clear" w:color="auto" w:fill="auto"/>
                </w:tcPr>
                <w:p w14:paraId="4D02B9F4" w14:textId="77777777" w:rsidR="00742C85" w:rsidRDefault="00742C85" w:rsidP="00240BA5">
                  <w:pPr>
                    <w:rPr>
                      <w:rFonts w:ascii="Calibri" w:hAnsi="Calibri"/>
                      <w:bCs/>
                      <w:szCs w:val="22"/>
                    </w:rPr>
                  </w:pPr>
                </w:p>
              </w:tc>
              <w:tc>
                <w:tcPr>
                  <w:tcW w:w="38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CA4B488" w14:textId="31974E09" w:rsidR="00742C85" w:rsidRPr="00742C85" w:rsidRDefault="00742C85" w:rsidP="00240BA5">
                  <w:pPr>
                    <w:contextualSpacing/>
                    <w:rPr>
                      <w:rFonts w:ascii="Calibri" w:hAnsi="Calibri"/>
                    </w:rPr>
                  </w:pPr>
                  <w:r>
                    <w:rPr>
                      <w:rFonts w:ascii="Calibri" w:hAnsi="Calibri"/>
                    </w:rPr>
                    <w:t>Να υποστηρίζει τη λειτουργία και με περισσότερους (έως και 3 συνολικά) ενσύρματους ή ασύρματους ψηφιακούς ανιχνευτές εφόσον χρειαστεί, παρέχοντας στον χειριστή τη δυνατότητα επιλογής πριν από κάθε λήψη.</w:t>
                  </w:r>
                </w:p>
              </w:tc>
              <w:tc>
                <w:tcPr>
                  <w:tcW w:w="1210" w:type="dxa"/>
                  <w:shd w:val="clear" w:color="auto" w:fill="auto"/>
                </w:tcPr>
                <w:p w14:paraId="55AEBF04" w14:textId="77777777" w:rsidR="00742C85" w:rsidRPr="00FF39EE" w:rsidRDefault="00742C85" w:rsidP="00240BA5">
                  <w:pPr>
                    <w:rPr>
                      <w:rFonts w:ascii="Calibri" w:hAnsi="Calibri"/>
                    </w:rPr>
                  </w:pPr>
                </w:p>
              </w:tc>
              <w:tc>
                <w:tcPr>
                  <w:tcW w:w="1168" w:type="dxa"/>
                  <w:shd w:val="clear" w:color="auto" w:fill="auto"/>
                </w:tcPr>
                <w:p w14:paraId="2BE2CECD" w14:textId="5BBFD434" w:rsidR="00742C85" w:rsidRDefault="00742C85" w:rsidP="00240BA5">
                  <w:pPr>
                    <w:jc w:val="center"/>
                    <w:rPr>
                      <w:rFonts w:ascii="Calibri" w:hAnsi="Calibri"/>
                    </w:rPr>
                  </w:pPr>
                  <w:r>
                    <w:rPr>
                      <w:rFonts w:ascii="Calibri" w:hAnsi="Calibri"/>
                    </w:rPr>
                    <w:t>ΝΑΙ</w:t>
                  </w:r>
                </w:p>
              </w:tc>
              <w:tc>
                <w:tcPr>
                  <w:tcW w:w="1413" w:type="dxa"/>
                  <w:shd w:val="clear" w:color="auto" w:fill="auto"/>
                </w:tcPr>
                <w:p w14:paraId="372459DA" w14:textId="77777777" w:rsidR="00742C85" w:rsidRPr="00FF39EE" w:rsidRDefault="00742C85" w:rsidP="00240BA5">
                  <w:pPr>
                    <w:rPr>
                      <w:rFonts w:ascii="Calibri" w:hAnsi="Calibri"/>
                    </w:rPr>
                  </w:pPr>
                </w:p>
              </w:tc>
            </w:tr>
            <w:tr w:rsidR="00742C85" w:rsidRPr="00FF39EE" w14:paraId="5973A41A" w14:textId="77777777" w:rsidTr="000A5A0B">
              <w:trPr>
                <w:trHeight w:val="315"/>
              </w:trPr>
              <w:tc>
                <w:tcPr>
                  <w:tcW w:w="2057" w:type="dxa"/>
                  <w:vMerge w:val="restart"/>
                  <w:shd w:val="clear" w:color="auto" w:fill="auto"/>
                </w:tcPr>
                <w:p w14:paraId="266C74E2" w14:textId="0E803F3C" w:rsidR="00742C85" w:rsidRDefault="00742C85" w:rsidP="00240BA5">
                  <w:pPr>
                    <w:rPr>
                      <w:rFonts w:ascii="Calibri" w:hAnsi="Calibri"/>
                      <w:bCs/>
                      <w:szCs w:val="22"/>
                    </w:rPr>
                  </w:pPr>
                  <w:r>
                    <w:rPr>
                      <w:rFonts w:ascii="Calibri" w:hAnsi="Calibri"/>
                      <w:bCs/>
                      <w:szCs w:val="22"/>
                    </w:rPr>
                    <w:t>Δυνατότητες επεξεργασίας</w:t>
                  </w:r>
                </w:p>
              </w:tc>
              <w:tc>
                <w:tcPr>
                  <w:tcW w:w="38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CCD0B4" w14:textId="68A5D355" w:rsidR="00742C85" w:rsidRDefault="00742C85" w:rsidP="00240BA5">
                  <w:pPr>
                    <w:contextualSpacing/>
                    <w:rPr>
                      <w:rFonts w:ascii="Calibri" w:hAnsi="Calibri"/>
                    </w:rPr>
                  </w:pPr>
                  <w:r>
                    <w:rPr>
                      <w:rFonts w:ascii="Calibri" w:hAnsi="Calibri"/>
                    </w:rPr>
                    <w:t>Ρύθμιση Φωτεινότητας/Αντίθεσης/Οξύτητας- ευκρίνειας</w:t>
                  </w:r>
                </w:p>
              </w:tc>
              <w:tc>
                <w:tcPr>
                  <w:tcW w:w="1210" w:type="dxa"/>
                  <w:shd w:val="clear" w:color="auto" w:fill="auto"/>
                </w:tcPr>
                <w:p w14:paraId="316F519F" w14:textId="77777777" w:rsidR="00742C85" w:rsidRPr="00FF39EE" w:rsidRDefault="00742C85" w:rsidP="00240BA5">
                  <w:pPr>
                    <w:rPr>
                      <w:rFonts w:ascii="Calibri" w:hAnsi="Calibri"/>
                    </w:rPr>
                  </w:pPr>
                </w:p>
              </w:tc>
              <w:tc>
                <w:tcPr>
                  <w:tcW w:w="1168" w:type="dxa"/>
                  <w:shd w:val="clear" w:color="auto" w:fill="auto"/>
                </w:tcPr>
                <w:p w14:paraId="169B1E80" w14:textId="18F832BB" w:rsidR="00742C85" w:rsidRDefault="00742C85" w:rsidP="00240BA5">
                  <w:pPr>
                    <w:jc w:val="center"/>
                    <w:rPr>
                      <w:rFonts w:ascii="Calibri" w:hAnsi="Calibri"/>
                    </w:rPr>
                  </w:pPr>
                  <w:r>
                    <w:rPr>
                      <w:rFonts w:ascii="Calibri" w:hAnsi="Calibri"/>
                    </w:rPr>
                    <w:t>ΝΑΙ</w:t>
                  </w:r>
                </w:p>
              </w:tc>
              <w:tc>
                <w:tcPr>
                  <w:tcW w:w="1413" w:type="dxa"/>
                  <w:shd w:val="clear" w:color="auto" w:fill="auto"/>
                </w:tcPr>
                <w:p w14:paraId="57EDD0E4" w14:textId="77777777" w:rsidR="00742C85" w:rsidRPr="00FF39EE" w:rsidRDefault="00742C85" w:rsidP="00240BA5">
                  <w:pPr>
                    <w:rPr>
                      <w:rFonts w:ascii="Calibri" w:hAnsi="Calibri"/>
                    </w:rPr>
                  </w:pPr>
                </w:p>
              </w:tc>
            </w:tr>
            <w:tr w:rsidR="00742C85" w:rsidRPr="00FF39EE" w14:paraId="5B8E3A2F" w14:textId="77777777" w:rsidTr="000A5A0B">
              <w:trPr>
                <w:trHeight w:val="315"/>
              </w:trPr>
              <w:tc>
                <w:tcPr>
                  <w:tcW w:w="2057" w:type="dxa"/>
                  <w:vMerge/>
                  <w:shd w:val="clear" w:color="auto" w:fill="auto"/>
                </w:tcPr>
                <w:p w14:paraId="2BE7B97A" w14:textId="77777777" w:rsidR="00742C85" w:rsidRDefault="00742C85" w:rsidP="00240BA5">
                  <w:pPr>
                    <w:rPr>
                      <w:rFonts w:ascii="Calibri" w:hAnsi="Calibri"/>
                      <w:bCs/>
                      <w:szCs w:val="22"/>
                    </w:rPr>
                  </w:pPr>
                </w:p>
              </w:tc>
              <w:tc>
                <w:tcPr>
                  <w:tcW w:w="38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3C33E35" w14:textId="2C0D8C8E" w:rsidR="00742C85" w:rsidRPr="00742C85" w:rsidRDefault="00742C85" w:rsidP="00240BA5">
                  <w:pPr>
                    <w:contextualSpacing/>
                    <w:rPr>
                      <w:rFonts w:ascii="Calibri" w:hAnsi="Calibri"/>
                    </w:rPr>
                  </w:pPr>
                  <w:r>
                    <w:rPr>
                      <w:rFonts w:ascii="Calibri" w:hAnsi="Calibri"/>
                    </w:rPr>
                    <w:t xml:space="preserve">Ανίχνευση &amp; διόρθωση </w:t>
                  </w:r>
                  <w:r>
                    <w:rPr>
                      <w:rFonts w:ascii="Calibri" w:hAnsi="Calibri"/>
                      <w:lang w:val="en-US"/>
                    </w:rPr>
                    <w:t>grid</w:t>
                  </w:r>
                  <w:r w:rsidRPr="00742C85">
                    <w:rPr>
                      <w:rFonts w:ascii="Calibri" w:hAnsi="Calibri"/>
                    </w:rPr>
                    <w:t xml:space="preserve"> </w:t>
                  </w:r>
                  <w:r>
                    <w:rPr>
                      <w:rFonts w:ascii="Calibri" w:hAnsi="Calibri"/>
                      <w:lang w:val="en-US"/>
                    </w:rPr>
                    <w:t>lines</w:t>
                  </w:r>
                  <w:r>
                    <w:rPr>
                      <w:rFonts w:ascii="Calibri" w:hAnsi="Calibri"/>
                    </w:rPr>
                    <w:t xml:space="preserve"> &amp; ψηφιακό </w:t>
                  </w:r>
                  <w:r>
                    <w:rPr>
                      <w:rFonts w:ascii="Calibri" w:hAnsi="Calibri"/>
                      <w:lang w:val="en-US"/>
                    </w:rPr>
                    <w:t>grid</w:t>
                  </w:r>
                </w:p>
              </w:tc>
              <w:tc>
                <w:tcPr>
                  <w:tcW w:w="1210" w:type="dxa"/>
                  <w:shd w:val="clear" w:color="auto" w:fill="auto"/>
                </w:tcPr>
                <w:p w14:paraId="24365CA2" w14:textId="77777777" w:rsidR="00742C85" w:rsidRPr="00FF39EE" w:rsidRDefault="00742C85" w:rsidP="00240BA5">
                  <w:pPr>
                    <w:rPr>
                      <w:rFonts w:ascii="Calibri" w:hAnsi="Calibri"/>
                    </w:rPr>
                  </w:pPr>
                </w:p>
              </w:tc>
              <w:tc>
                <w:tcPr>
                  <w:tcW w:w="1168" w:type="dxa"/>
                  <w:shd w:val="clear" w:color="auto" w:fill="auto"/>
                </w:tcPr>
                <w:p w14:paraId="548C838C" w14:textId="2FF4C403" w:rsidR="00742C85" w:rsidRDefault="00742C85" w:rsidP="00240BA5">
                  <w:pPr>
                    <w:jc w:val="center"/>
                    <w:rPr>
                      <w:rFonts w:ascii="Calibri" w:hAnsi="Calibri"/>
                    </w:rPr>
                  </w:pPr>
                  <w:r>
                    <w:rPr>
                      <w:rFonts w:ascii="Calibri" w:hAnsi="Calibri"/>
                    </w:rPr>
                    <w:t>ΝΑΙ</w:t>
                  </w:r>
                </w:p>
              </w:tc>
              <w:tc>
                <w:tcPr>
                  <w:tcW w:w="1413" w:type="dxa"/>
                  <w:shd w:val="clear" w:color="auto" w:fill="auto"/>
                </w:tcPr>
                <w:p w14:paraId="2D9F83C0" w14:textId="77777777" w:rsidR="00742C85" w:rsidRPr="00FF39EE" w:rsidRDefault="00742C85" w:rsidP="00240BA5">
                  <w:pPr>
                    <w:rPr>
                      <w:rFonts w:ascii="Calibri" w:hAnsi="Calibri"/>
                    </w:rPr>
                  </w:pPr>
                </w:p>
              </w:tc>
            </w:tr>
            <w:tr w:rsidR="00742C85" w:rsidRPr="00FF39EE" w14:paraId="2FD23EA4" w14:textId="77777777" w:rsidTr="000A5A0B">
              <w:trPr>
                <w:trHeight w:val="315"/>
              </w:trPr>
              <w:tc>
                <w:tcPr>
                  <w:tcW w:w="2057" w:type="dxa"/>
                  <w:vMerge/>
                  <w:shd w:val="clear" w:color="auto" w:fill="auto"/>
                </w:tcPr>
                <w:p w14:paraId="0F72BCB5" w14:textId="77777777" w:rsidR="00742C85" w:rsidRDefault="00742C85" w:rsidP="00240BA5">
                  <w:pPr>
                    <w:rPr>
                      <w:rFonts w:ascii="Calibri" w:hAnsi="Calibri"/>
                      <w:bCs/>
                      <w:szCs w:val="22"/>
                    </w:rPr>
                  </w:pPr>
                </w:p>
              </w:tc>
              <w:tc>
                <w:tcPr>
                  <w:tcW w:w="38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FBE2380" w14:textId="5A22EDF2" w:rsidR="00742C85" w:rsidRDefault="00742C85" w:rsidP="00240BA5">
                  <w:pPr>
                    <w:contextualSpacing/>
                    <w:rPr>
                      <w:rFonts w:ascii="Calibri" w:hAnsi="Calibri"/>
                    </w:rPr>
                  </w:pPr>
                  <w:r>
                    <w:rPr>
                      <w:rFonts w:ascii="Calibri" w:hAnsi="Calibri"/>
                    </w:rPr>
                    <w:t>Περικοπή εικόνας</w:t>
                  </w:r>
                </w:p>
              </w:tc>
              <w:tc>
                <w:tcPr>
                  <w:tcW w:w="1210" w:type="dxa"/>
                  <w:shd w:val="clear" w:color="auto" w:fill="auto"/>
                </w:tcPr>
                <w:p w14:paraId="7C64C4BB" w14:textId="77777777" w:rsidR="00742C85" w:rsidRPr="00FF39EE" w:rsidRDefault="00742C85" w:rsidP="00240BA5">
                  <w:pPr>
                    <w:rPr>
                      <w:rFonts w:ascii="Calibri" w:hAnsi="Calibri"/>
                    </w:rPr>
                  </w:pPr>
                </w:p>
              </w:tc>
              <w:tc>
                <w:tcPr>
                  <w:tcW w:w="1168" w:type="dxa"/>
                  <w:shd w:val="clear" w:color="auto" w:fill="auto"/>
                </w:tcPr>
                <w:p w14:paraId="40DC34F7" w14:textId="0C005B2B" w:rsidR="00742C85" w:rsidRDefault="00742C85" w:rsidP="00240BA5">
                  <w:pPr>
                    <w:jc w:val="center"/>
                    <w:rPr>
                      <w:rFonts w:ascii="Calibri" w:hAnsi="Calibri"/>
                    </w:rPr>
                  </w:pPr>
                  <w:r>
                    <w:rPr>
                      <w:rFonts w:ascii="Calibri" w:hAnsi="Calibri"/>
                    </w:rPr>
                    <w:t>ΝΑΙ</w:t>
                  </w:r>
                </w:p>
              </w:tc>
              <w:tc>
                <w:tcPr>
                  <w:tcW w:w="1413" w:type="dxa"/>
                  <w:shd w:val="clear" w:color="auto" w:fill="auto"/>
                </w:tcPr>
                <w:p w14:paraId="5AE8CB75" w14:textId="77777777" w:rsidR="00742C85" w:rsidRPr="00FF39EE" w:rsidRDefault="00742C85" w:rsidP="00240BA5">
                  <w:pPr>
                    <w:rPr>
                      <w:rFonts w:ascii="Calibri" w:hAnsi="Calibri"/>
                    </w:rPr>
                  </w:pPr>
                </w:p>
              </w:tc>
            </w:tr>
            <w:tr w:rsidR="00742C85" w:rsidRPr="00FF39EE" w14:paraId="1D1676B8" w14:textId="77777777" w:rsidTr="000A5A0B">
              <w:trPr>
                <w:trHeight w:val="315"/>
              </w:trPr>
              <w:tc>
                <w:tcPr>
                  <w:tcW w:w="2057" w:type="dxa"/>
                  <w:vMerge/>
                  <w:shd w:val="clear" w:color="auto" w:fill="auto"/>
                </w:tcPr>
                <w:p w14:paraId="078C952B" w14:textId="77777777" w:rsidR="00742C85" w:rsidRDefault="00742C85" w:rsidP="00240BA5">
                  <w:pPr>
                    <w:rPr>
                      <w:rFonts w:ascii="Calibri" w:hAnsi="Calibri"/>
                      <w:bCs/>
                      <w:szCs w:val="22"/>
                    </w:rPr>
                  </w:pPr>
                </w:p>
              </w:tc>
              <w:tc>
                <w:tcPr>
                  <w:tcW w:w="38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743352A" w14:textId="084B124B" w:rsidR="00742C85" w:rsidRDefault="00742C85" w:rsidP="00240BA5">
                  <w:pPr>
                    <w:contextualSpacing/>
                    <w:rPr>
                      <w:rFonts w:ascii="Calibri" w:hAnsi="Calibri"/>
                    </w:rPr>
                  </w:pPr>
                  <w:r>
                    <w:rPr>
                      <w:rFonts w:ascii="Calibri" w:hAnsi="Calibri"/>
                    </w:rPr>
                    <w:t>Αντικατοπτρισμός Εικόνας</w:t>
                  </w:r>
                </w:p>
              </w:tc>
              <w:tc>
                <w:tcPr>
                  <w:tcW w:w="1210" w:type="dxa"/>
                  <w:shd w:val="clear" w:color="auto" w:fill="auto"/>
                </w:tcPr>
                <w:p w14:paraId="285B5BFC" w14:textId="77777777" w:rsidR="00742C85" w:rsidRPr="00FF39EE" w:rsidRDefault="00742C85" w:rsidP="00240BA5">
                  <w:pPr>
                    <w:rPr>
                      <w:rFonts w:ascii="Calibri" w:hAnsi="Calibri"/>
                    </w:rPr>
                  </w:pPr>
                </w:p>
              </w:tc>
              <w:tc>
                <w:tcPr>
                  <w:tcW w:w="1168" w:type="dxa"/>
                  <w:shd w:val="clear" w:color="auto" w:fill="auto"/>
                </w:tcPr>
                <w:p w14:paraId="53E49036" w14:textId="6A252BB6" w:rsidR="00742C85" w:rsidRDefault="00742C85" w:rsidP="00240BA5">
                  <w:pPr>
                    <w:jc w:val="center"/>
                    <w:rPr>
                      <w:rFonts w:ascii="Calibri" w:hAnsi="Calibri"/>
                    </w:rPr>
                  </w:pPr>
                  <w:r>
                    <w:rPr>
                      <w:rFonts w:ascii="Calibri" w:hAnsi="Calibri"/>
                    </w:rPr>
                    <w:t>ΝΑΙ</w:t>
                  </w:r>
                </w:p>
              </w:tc>
              <w:tc>
                <w:tcPr>
                  <w:tcW w:w="1413" w:type="dxa"/>
                  <w:shd w:val="clear" w:color="auto" w:fill="auto"/>
                </w:tcPr>
                <w:p w14:paraId="027D5444" w14:textId="77777777" w:rsidR="00742C85" w:rsidRPr="00FF39EE" w:rsidRDefault="00742C85" w:rsidP="00240BA5">
                  <w:pPr>
                    <w:rPr>
                      <w:rFonts w:ascii="Calibri" w:hAnsi="Calibri"/>
                    </w:rPr>
                  </w:pPr>
                </w:p>
              </w:tc>
            </w:tr>
            <w:tr w:rsidR="00742C85" w:rsidRPr="00FF39EE" w14:paraId="3934F229" w14:textId="77777777" w:rsidTr="000A5A0B">
              <w:trPr>
                <w:trHeight w:val="315"/>
              </w:trPr>
              <w:tc>
                <w:tcPr>
                  <w:tcW w:w="2057" w:type="dxa"/>
                  <w:vMerge/>
                  <w:shd w:val="clear" w:color="auto" w:fill="auto"/>
                </w:tcPr>
                <w:p w14:paraId="7A2D7123" w14:textId="77777777" w:rsidR="00742C85" w:rsidRDefault="00742C85" w:rsidP="00240BA5">
                  <w:pPr>
                    <w:rPr>
                      <w:rFonts w:ascii="Calibri" w:hAnsi="Calibri"/>
                      <w:bCs/>
                      <w:szCs w:val="22"/>
                    </w:rPr>
                  </w:pPr>
                </w:p>
              </w:tc>
              <w:tc>
                <w:tcPr>
                  <w:tcW w:w="38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C5A5043" w14:textId="5216C5F2" w:rsidR="00742C85" w:rsidRDefault="00742C85" w:rsidP="00240BA5">
                  <w:pPr>
                    <w:contextualSpacing/>
                    <w:rPr>
                      <w:rFonts w:ascii="Calibri" w:hAnsi="Calibri"/>
                    </w:rPr>
                  </w:pPr>
                  <w:r>
                    <w:rPr>
                      <w:rFonts w:ascii="Calibri" w:hAnsi="Calibri"/>
                    </w:rPr>
                    <w:t>Κάθετη &amp; ελεύθερη περιστροφή εικόνας</w:t>
                  </w:r>
                </w:p>
              </w:tc>
              <w:tc>
                <w:tcPr>
                  <w:tcW w:w="1210" w:type="dxa"/>
                  <w:shd w:val="clear" w:color="auto" w:fill="auto"/>
                </w:tcPr>
                <w:p w14:paraId="6FC6009D" w14:textId="77777777" w:rsidR="00742C85" w:rsidRPr="00FF39EE" w:rsidRDefault="00742C85" w:rsidP="00240BA5">
                  <w:pPr>
                    <w:rPr>
                      <w:rFonts w:ascii="Calibri" w:hAnsi="Calibri"/>
                    </w:rPr>
                  </w:pPr>
                </w:p>
              </w:tc>
              <w:tc>
                <w:tcPr>
                  <w:tcW w:w="1168" w:type="dxa"/>
                  <w:shd w:val="clear" w:color="auto" w:fill="auto"/>
                </w:tcPr>
                <w:p w14:paraId="1A1284EB" w14:textId="7F64AE91" w:rsidR="00742C85" w:rsidRDefault="00742C85" w:rsidP="00240BA5">
                  <w:pPr>
                    <w:jc w:val="center"/>
                    <w:rPr>
                      <w:rFonts w:ascii="Calibri" w:hAnsi="Calibri"/>
                    </w:rPr>
                  </w:pPr>
                  <w:r>
                    <w:rPr>
                      <w:rFonts w:ascii="Calibri" w:hAnsi="Calibri"/>
                    </w:rPr>
                    <w:t>ΝΑΙ</w:t>
                  </w:r>
                </w:p>
              </w:tc>
              <w:tc>
                <w:tcPr>
                  <w:tcW w:w="1413" w:type="dxa"/>
                  <w:shd w:val="clear" w:color="auto" w:fill="auto"/>
                </w:tcPr>
                <w:p w14:paraId="5381E4D7" w14:textId="77777777" w:rsidR="00742C85" w:rsidRPr="00FF39EE" w:rsidRDefault="00742C85" w:rsidP="00240BA5">
                  <w:pPr>
                    <w:rPr>
                      <w:rFonts w:ascii="Calibri" w:hAnsi="Calibri"/>
                    </w:rPr>
                  </w:pPr>
                </w:p>
              </w:tc>
            </w:tr>
            <w:tr w:rsidR="00742C85" w:rsidRPr="00FF39EE" w14:paraId="0AACD13A" w14:textId="77777777" w:rsidTr="000A5A0B">
              <w:trPr>
                <w:trHeight w:val="315"/>
              </w:trPr>
              <w:tc>
                <w:tcPr>
                  <w:tcW w:w="2057" w:type="dxa"/>
                  <w:vMerge/>
                  <w:shd w:val="clear" w:color="auto" w:fill="auto"/>
                </w:tcPr>
                <w:p w14:paraId="537351E0" w14:textId="77777777" w:rsidR="00742C85" w:rsidRDefault="00742C85" w:rsidP="00240BA5">
                  <w:pPr>
                    <w:rPr>
                      <w:rFonts w:ascii="Calibri" w:hAnsi="Calibri"/>
                      <w:bCs/>
                      <w:szCs w:val="22"/>
                    </w:rPr>
                  </w:pPr>
                </w:p>
              </w:tc>
              <w:tc>
                <w:tcPr>
                  <w:tcW w:w="38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A18E7CD" w14:textId="03194339" w:rsidR="00742C85" w:rsidRPr="00742C85" w:rsidRDefault="00742C85" w:rsidP="00240BA5">
                  <w:pPr>
                    <w:contextualSpacing/>
                    <w:rPr>
                      <w:rFonts w:ascii="Calibri" w:hAnsi="Calibri"/>
                      <w:lang w:val="en-US"/>
                    </w:rPr>
                  </w:pPr>
                  <w:r>
                    <w:rPr>
                      <w:rFonts w:ascii="Calibri" w:hAnsi="Calibri"/>
                    </w:rPr>
                    <w:t>Εργασίες Περιοχής Ενδιαφέροντος (</w:t>
                  </w:r>
                  <w:r>
                    <w:rPr>
                      <w:rFonts w:ascii="Calibri" w:hAnsi="Calibri"/>
                      <w:lang w:val="en-US"/>
                    </w:rPr>
                    <w:t>ROI)</w:t>
                  </w:r>
                </w:p>
              </w:tc>
              <w:tc>
                <w:tcPr>
                  <w:tcW w:w="1210" w:type="dxa"/>
                  <w:shd w:val="clear" w:color="auto" w:fill="auto"/>
                </w:tcPr>
                <w:p w14:paraId="78816CC0" w14:textId="77777777" w:rsidR="00742C85" w:rsidRPr="00FF39EE" w:rsidRDefault="00742C85" w:rsidP="00240BA5">
                  <w:pPr>
                    <w:rPr>
                      <w:rFonts w:ascii="Calibri" w:hAnsi="Calibri"/>
                    </w:rPr>
                  </w:pPr>
                </w:p>
              </w:tc>
              <w:tc>
                <w:tcPr>
                  <w:tcW w:w="1168" w:type="dxa"/>
                  <w:shd w:val="clear" w:color="auto" w:fill="auto"/>
                </w:tcPr>
                <w:p w14:paraId="1835F451" w14:textId="69349165" w:rsidR="00742C85" w:rsidRDefault="00742C85" w:rsidP="00240BA5">
                  <w:pPr>
                    <w:jc w:val="center"/>
                    <w:rPr>
                      <w:rFonts w:ascii="Calibri" w:hAnsi="Calibri"/>
                    </w:rPr>
                  </w:pPr>
                  <w:r>
                    <w:rPr>
                      <w:rFonts w:ascii="Calibri" w:hAnsi="Calibri"/>
                    </w:rPr>
                    <w:t>ΝΑΙ</w:t>
                  </w:r>
                </w:p>
              </w:tc>
              <w:tc>
                <w:tcPr>
                  <w:tcW w:w="1413" w:type="dxa"/>
                  <w:shd w:val="clear" w:color="auto" w:fill="auto"/>
                </w:tcPr>
                <w:p w14:paraId="68EA96EC" w14:textId="77777777" w:rsidR="00742C85" w:rsidRPr="00FF39EE" w:rsidRDefault="00742C85" w:rsidP="00240BA5">
                  <w:pPr>
                    <w:rPr>
                      <w:rFonts w:ascii="Calibri" w:hAnsi="Calibri"/>
                    </w:rPr>
                  </w:pPr>
                </w:p>
              </w:tc>
            </w:tr>
            <w:tr w:rsidR="00742C85" w:rsidRPr="00FF39EE" w14:paraId="4DBADEE5" w14:textId="77777777" w:rsidTr="000A5A0B">
              <w:trPr>
                <w:trHeight w:val="315"/>
              </w:trPr>
              <w:tc>
                <w:tcPr>
                  <w:tcW w:w="2057" w:type="dxa"/>
                  <w:vMerge/>
                  <w:shd w:val="clear" w:color="auto" w:fill="auto"/>
                </w:tcPr>
                <w:p w14:paraId="36E403F5" w14:textId="77777777" w:rsidR="00742C85" w:rsidRDefault="00742C85" w:rsidP="00240BA5">
                  <w:pPr>
                    <w:rPr>
                      <w:rFonts w:ascii="Calibri" w:hAnsi="Calibri"/>
                      <w:bCs/>
                      <w:szCs w:val="22"/>
                    </w:rPr>
                  </w:pPr>
                </w:p>
              </w:tc>
              <w:tc>
                <w:tcPr>
                  <w:tcW w:w="38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478A1EC" w14:textId="52BA478C" w:rsidR="00742C85" w:rsidRDefault="00742C85" w:rsidP="00240BA5">
                  <w:pPr>
                    <w:contextualSpacing/>
                    <w:rPr>
                      <w:rFonts w:ascii="Calibri" w:hAnsi="Calibri"/>
                    </w:rPr>
                  </w:pPr>
                  <w:r>
                    <w:rPr>
                      <w:rFonts w:ascii="Calibri" w:hAnsi="Calibri"/>
                    </w:rPr>
                    <w:t>Μεγέθυνση</w:t>
                  </w:r>
                </w:p>
              </w:tc>
              <w:tc>
                <w:tcPr>
                  <w:tcW w:w="1210" w:type="dxa"/>
                  <w:shd w:val="clear" w:color="auto" w:fill="auto"/>
                </w:tcPr>
                <w:p w14:paraId="02E8C55D" w14:textId="77777777" w:rsidR="00742C85" w:rsidRPr="00FF39EE" w:rsidRDefault="00742C85" w:rsidP="00240BA5">
                  <w:pPr>
                    <w:rPr>
                      <w:rFonts w:ascii="Calibri" w:hAnsi="Calibri"/>
                    </w:rPr>
                  </w:pPr>
                </w:p>
              </w:tc>
              <w:tc>
                <w:tcPr>
                  <w:tcW w:w="1168" w:type="dxa"/>
                  <w:shd w:val="clear" w:color="auto" w:fill="auto"/>
                </w:tcPr>
                <w:p w14:paraId="36E8201B" w14:textId="25680F47" w:rsidR="00742C85" w:rsidRDefault="00742C85" w:rsidP="00240BA5">
                  <w:pPr>
                    <w:jc w:val="center"/>
                    <w:rPr>
                      <w:rFonts w:ascii="Calibri" w:hAnsi="Calibri"/>
                    </w:rPr>
                  </w:pPr>
                  <w:r>
                    <w:rPr>
                      <w:rFonts w:ascii="Calibri" w:hAnsi="Calibri"/>
                    </w:rPr>
                    <w:t>ΝΑΙ</w:t>
                  </w:r>
                </w:p>
              </w:tc>
              <w:tc>
                <w:tcPr>
                  <w:tcW w:w="1413" w:type="dxa"/>
                  <w:shd w:val="clear" w:color="auto" w:fill="auto"/>
                </w:tcPr>
                <w:p w14:paraId="022482CF" w14:textId="77777777" w:rsidR="00742C85" w:rsidRPr="00FF39EE" w:rsidRDefault="00742C85" w:rsidP="00240BA5">
                  <w:pPr>
                    <w:rPr>
                      <w:rFonts w:ascii="Calibri" w:hAnsi="Calibri"/>
                    </w:rPr>
                  </w:pPr>
                </w:p>
              </w:tc>
            </w:tr>
            <w:tr w:rsidR="00742C85" w:rsidRPr="00FF39EE" w14:paraId="070C008D" w14:textId="77777777" w:rsidTr="000A5A0B">
              <w:trPr>
                <w:trHeight w:val="315"/>
              </w:trPr>
              <w:tc>
                <w:tcPr>
                  <w:tcW w:w="2057" w:type="dxa"/>
                  <w:vMerge/>
                  <w:shd w:val="clear" w:color="auto" w:fill="auto"/>
                </w:tcPr>
                <w:p w14:paraId="56F4F96F" w14:textId="77777777" w:rsidR="00742C85" w:rsidRDefault="00742C85" w:rsidP="00240BA5">
                  <w:pPr>
                    <w:rPr>
                      <w:rFonts w:ascii="Calibri" w:hAnsi="Calibri"/>
                      <w:bCs/>
                      <w:szCs w:val="22"/>
                    </w:rPr>
                  </w:pPr>
                </w:p>
              </w:tc>
              <w:tc>
                <w:tcPr>
                  <w:tcW w:w="38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F120326" w14:textId="174C6FD9" w:rsidR="00742C85" w:rsidRPr="00742C85" w:rsidRDefault="00742C85" w:rsidP="00240BA5">
                  <w:pPr>
                    <w:contextualSpacing/>
                    <w:rPr>
                      <w:rFonts w:ascii="Calibri" w:hAnsi="Calibri"/>
                      <w:lang w:val="en-US"/>
                    </w:rPr>
                  </w:pPr>
                  <w:r>
                    <w:rPr>
                      <w:rFonts w:ascii="Calibri" w:hAnsi="Calibri"/>
                    </w:rPr>
                    <w:t xml:space="preserve">Μετρήσεις αποστάσεων &amp; γωνιών (&amp; </w:t>
                  </w:r>
                  <w:r>
                    <w:rPr>
                      <w:rFonts w:ascii="Calibri" w:hAnsi="Calibri"/>
                      <w:lang w:val="en-US"/>
                    </w:rPr>
                    <w:t>Cobb)</w:t>
                  </w:r>
                </w:p>
              </w:tc>
              <w:tc>
                <w:tcPr>
                  <w:tcW w:w="1210" w:type="dxa"/>
                  <w:shd w:val="clear" w:color="auto" w:fill="auto"/>
                </w:tcPr>
                <w:p w14:paraId="410F8AE4" w14:textId="77777777" w:rsidR="00742C85" w:rsidRPr="00FF39EE" w:rsidRDefault="00742C85" w:rsidP="00240BA5">
                  <w:pPr>
                    <w:rPr>
                      <w:rFonts w:ascii="Calibri" w:hAnsi="Calibri"/>
                    </w:rPr>
                  </w:pPr>
                </w:p>
              </w:tc>
              <w:tc>
                <w:tcPr>
                  <w:tcW w:w="1168" w:type="dxa"/>
                  <w:shd w:val="clear" w:color="auto" w:fill="auto"/>
                </w:tcPr>
                <w:p w14:paraId="0C502E9D" w14:textId="7BE4AD13" w:rsidR="00742C85" w:rsidRDefault="00742C85" w:rsidP="00240BA5">
                  <w:pPr>
                    <w:jc w:val="center"/>
                    <w:rPr>
                      <w:rFonts w:ascii="Calibri" w:hAnsi="Calibri"/>
                    </w:rPr>
                  </w:pPr>
                  <w:r>
                    <w:rPr>
                      <w:rFonts w:ascii="Calibri" w:hAnsi="Calibri"/>
                    </w:rPr>
                    <w:t>ΝΑΙ</w:t>
                  </w:r>
                </w:p>
              </w:tc>
              <w:tc>
                <w:tcPr>
                  <w:tcW w:w="1413" w:type="dxa"/>
                  <w:shd w:val="clear" w:color="auto" w:fill="auto"/>
                </w:tcPr>
                <w:p w14:paraId="7B18F215" w14:textId="77777777" w:rsidR="00742C85" w:rsidRPr="00FF39EE" w:rsidRDefault="00742C85" w:rsidP="00240BA5">
                  <w:pPr>
                    <w:rPr>
                      <w:rFonts w:ascii="Calibri" w:hAnsi="Calibri"/>
                    </w:rPr>
                  </w:pPr>
                </w:p>
              </w:tc>
            </w:tr>
            <w:tr w:rsidR="00742C85" w:rsidRPr="00FF39EE" w14:paraId="79FE9437" w14:textId="77777777" w:rsidTr="000A5A0B">
              <w:trPr>
                <w:trHeight w:val="315"/>
              </w:trPr>
              <w:tc>
                <w:tcPr>
                  <w:tcW w:w="2057" w:type="dxa"/>
                  <w:vMerge/>
                  <w:shd w:val="clear" w:color="auto" w:fill="auto"/>
                </w:tcPr>
                <w:p w14:paraId="7F03054D" w14:textId="77777777" w:rsidR="00742C85" w:rsidRDefault="00742C85" w:rsidP="00240BA5">
                  <w:pPr>
                    <w:rPr>
                      <w:rFonts w:ascii="Calibri" w:hAnsi="Calibri"/>
                      <w:bCs/>
                      <w:szCs w:val="22"/>
                    </w:rPr>
                  </w:pPr>
                </w:p>
              </w:tc>
              <w:tc>
                <w:tcPr>
                  <w:tcW w:w="38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1EF570E" w14:textId="4BCFBEE0" w:rsidR="00742C85" w:rsidRDefault="00742C85" w:rsidP="00240BA5">
                  <w:pPr>
                    <w:contextualSpacing/>
                    <w:rPr>
                      <w:rFonts w:ascii="Calibri" w:hAnsi="Calibri"/>
                    </w:rPr>
                  </w:pPr>
                  <w:r>
                    <w:rPr>
                      <w:rFonts w:ascii="Calibri" w:hAnsi="Calibri"/>
                    </w:rPr>
                    <w:t>Διάταξη εικόνων</w:t>
                  </w:r>
                </w:p>
              </w:tc>
              <w:tc>
                <w:tcPr>
                  <w:tcW w:w="1210" w:type="dxa"/>
                  <w:shd w:val="clear" w:color="auto" w:fill="auto"/>
                </w:tcPr>
                <w:p w14:paraId="45EB8622" w14:textId="77777777" w:rsidR="00742C85" w:rsidRPr="00FF39EE" w:rsidRDefault="00742C85" w:rsidP="00240BA5">
                  <w:pPr>
                    <w:rPr>
                      <w:rFonts w:ascii="Calibri" w:hAnsi="Calibri"/>
                    </w:rPr>
                  </w:pPr>
                </w:p>
              </w:tc>
              <w:tc>
                <w:tcPr>
                  <w:tcW w:w="1168" w:type="dxa"/>
                  <w:shd w:val="clear" w:color="auto" w:fill="auto"/>
                </w:tcPr>
                <w:p w14:paraId="77859C37" w14:textId="3764DA10" w:rsidR="00742C85" w:rsidRDefault="00742C85" w:rsidP="00240BA5">
                  <w:pPr>
                    <w:jc w:val="center"/>
                    <w:rPr>
                      <w:rFonts w:ascii="Calibri" w:hAnsi="Calibri"/>
                    </w:rPr>
                  </w:pPr>
                  <w:r>
                    <w:rPr>
                      <w:rFonts w:ascii="Calibri" w:hAnsi="Calibri"/>
                    </w:rPr>
                    <w:t>ΝΑΙ</w:t>
                  </w:r>
                </w:p>
              </w:tc>
              <w:tc>
                <w:tcPr>
                  <w:tcW w:w="1413" w:type="dxa"/>
                  <w:shd w:val="clear" w:color="auto" w:fill="auto"/>
                </w:tcPr>
                <w:p w14:paraId="5BC6F053" w14:textId="77777777" w:rsidR="00742C85" w:rsidRPr="00FF39EE" w:rsidRDefault="00742C85" w:rsidP="00240BA5">
                  <w:pPr>
                    <w:rPr>
                      <w:rFonts w:ascii="Calibri" w:hAnsi="Calibri"/>
                    </w:rPr>
                  </w:pPr>
                </w:p>
              </w:tc>
            </w:tr>
            <w:tr w:rsidR="00742C85" w:rsidRPr="00FF39EE" w14:paraId="1B472455" w14:textId="77777777" w:rsidTr="000A5A0B">
              <w:trPr>
                <w:trHeight w:val="315"/>
              </w:trPr>
              <w:tc>
                <w:tcPr>
                  <w:tcW w:w="2057" w:type="dxa"/>
                  <w:vMerge/>
                  <w:shd w:val="clear" w:color="auto" w:fill="auto"/>
                </w:tcPr>
                <w:p w14:paraId="1F80F453" w14:textId="77777777" w:rsidR="00742C85" w:rsidRDefault="00742C85" w:rsidP="00240BA5">
                  <w:pPr>
                    <w:rPr>
                      <w:rFonts w:ascii="Calibri" w:hAnsi="Calibri"/>
                      <w:bCs/>
                      <w:szCs w:val="22"/>
                    </w:rPr>
                  </w:pPr>
                </w:p>
              </w:tc>
              <w:tc>
                <w:tcPr>
                  <w:tcW w:w="38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129C53B" w14:textId="6CA0305E" w:rsidR="00742C85" w:rsidRDefault="00742C85" w:rsidP="00240BA5">
                  <w:pPr>
                    <w:contextualSpacing/>
                    <w:rPr>
                      <w:rFonts w:ascii="Calibri" w:hAnsi="Calibri"/>
                    </w:rPr>
                  </w:pPr>
                  <w:r>
                    <w:rPr>
                      <w:rFonts w:ascii="Calibri" w:hAnsi="Calibri"/>
                    </w:rPr>
                    <w:t>Επεξεργασία πληροφοριών ασθενούς</w:t>
                  </w:r>
                </w:p>
              </w:tc>
              <w:tc>
                <w:tcPr>
                  <w:tcW w:w="1210" w:type="dxa"/>
                  <w:shd w:val="clear" w:color="auto" w:fill="auto"/>
                </w:tcPr>
                <w:p w14:paraId="2A80414D" w14:textId="77777777" w:rsidR="00742C85" w:rsidRPr="00FF39EE" w:rsidRDefault="00742C85" w:rsidP="00240BA5">
                  <w:pPr>
                    <w:rPr>
                      <w:rFonts w:ascii="Calibri" w:hAnsi="Calibri"/>
                    </w:rPr>
                  </w:pPr>
                </w:p>
              </w:tc>
              <w:tc>
                <w:tcPr>
                  <w:tcW w:w="1168" w:type="dxa"/>
                  <w:shd w:val="clear" w:color="auto" w:fill="auto"/>
                </w:tcPr>
                <w:p w14:paraId="1555EAC9" w14:textId="3DF02F31" w:rsidR="00742C85" w:rsidRDefault="00742C85" w:rsidP="00240BA5">
                  <w:pPr>
                    <w:jc w:val="center"/>
                    <w:rPr>
                      <w:rFonts w:ascii="Calibri" w:hAnsi="Calibri"/>
                    </w:rPr>
                  </w:pPr>
                  <w:r>
                    <w:rPr>
                      <w:rFonts w:ascii="Calibri" w:hAnsi="Calibri"/>
                    </w:rPr>
                    <w:t>ΝΑΙ</w:t>
                  </w:r>
                </w:p>
              </w:tc>
              <w:tc>
                <w:tcPr>
                  <w:tcW w:w="1413" w:type="dxa"/>
                  <w:shd w:val="clear" w:color="auto" w:fill="auto"/>
                </w:tcPr>
                <w:p w14:paraId="1C1CE342" w14:textId="77777777" w:rsidR="00742C85" w:rsidRPr="00FF39EE" w:rsidRDefault="00742C85" w:rsidP="00240BA5">
                  <w:pPr>
                    <w:rPr>
                      <w:rFonts w:ascii="Calibri" w:hAnsi="Calibri"/>
                    </w:rPr>
                  </w:pPr>
                </w:p>
              </w:tc>
            </w:tr>
            <w:tr w:rsidR="00742C85" w:rsidRPr="00FF39EE" w14:paraId="75A041DE" w14:textId="77777777" w:rsidTr="000A5A0B">
              <w:trPr>
                <w:trHeight w:val="315"/>
              </w:trPr>
              <w:tc>
                <w:tcPr>
                  <w:tcW w:w="2057" w:type="dxa"/>
                  <w:vMerge/>
                  <w:shd w:val="clear" w:color="auto" w:fill="auto"/>
                </w:tcPr>
                <w:p w14:paraId="21011570" w14:textId="77777777" w:rsidR="00742C85" w:rsidRDefault="00742C85" w:rsidP="00240BA5">
                  <w:pPr>
                    <w:rPr>
                      <w:rFonts w:ascii="Calibri" w:hAnsi="Calibri"/>
                      <w:bCs/>
                      <w:szCs w:val="22"/>
                    </w:rPr>
                  </w:pPr>
                </w:p>
              </w:tc>
              <w:tc>
                <w:tcPr>
                  <w:tcW w:w="38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1A02D93" w14:textId="1F0430D1" w:rsidR="00742C85" w:rsidRDefault="00742C85" w:rsidP="00240BA5">
                  <w:pPr>
                    <w:contextualSpacing/>
                    <w:rPr>
                      <w:rFonts w:ascii="Calibri" w:hAnsi="Calibri"/>
                    </w:rPr>
                  </w:pPr>
                  <w:r>
                    <w:rPr>
                      <w:rFonts w:ascii="Calibri" w:hAnsi="Calibri"/>
                    </w:rPr>
                    <w:t>Σήμανση και επισημειώσεις εικόνων (κείμενο, βέλος κλπ)</w:t>
                  </w:r>
                </w:p>
              </w:tc>
              <w:tc>
                <w:tcPr>
                  <w:tcW w:w="1210" w:type="dxa"/>
                  <w:shd w:val="clear" w:color="auto" w:fill="auto"/>
                </w:tcPr>
                <w:p w14:paraId="3901299C" w14:textId="77777777" w:rsidR="00742C85" w:rsidRPr="00FF39EE" w:rsidRDefault="00742C85" w:rsidP="00240BA5">
                  <w:pPr>
                    <w:rPr>
                      <w:rFonts w:ascii="Calibri" w:hAnsi="Calibri"/>
                    </w:rPr>
                  </w:pPr>
                </w:p>
              </w:tc>
              <w:tc>
                <w:tcPr>
                  <w:tcW w:w="1168" w:type="dxa"/>
                  <w:shd w:val="clear" w:color="auto" w:fill="auto"/>
                </w:tcPr>
                <w:p w14:paraId="7CA60AE7" w14:textId="657EFC77" w:rsidR="00742C85" w:rsidRDefault="00742C85" w:rsidP="00240BA5">
                  <w:pPr>
                    <w:jc w:val="center"/>
                    <w:rPr>
                      <w:rFonts w:ascii="Calibri" w:hAnsi="Calibri"/>
                    </w:rPr>
                  </w:pPr>
                  <w:r>
                    <w:rPr>
                      <w:rFonts w:ascii="Calibri" w:hAnsi="Calibri"/>
                    </w:rPr>
                    <w:t>ΝΑΙ</w:t>
                  </w:r>
                </w:p>
              </w:tc>
              <w:tc>
                <w:tcPr>
                  <w:tcW w:w="1413" w:type="dxa"/>
                  <w:shd w:val="clear" w:color="auto" w:fill="auto"/>
                </w:tcPr>
                <w:p w14:paraId="08FD39D4" w14:textId="77777777" w:rsidR="00742C85" w:rsidRPr="00FF39EE" w:rsidRDefault="00742C85" w:rsidP="00240BA5">
                  <w:pPr>
                    <w:rPr>
                      <w:rFonts w:ascii="Calibri" w:hAnsi="Calibri"/>
                    </w:rPr>
                  </w:pPr>
                </w:p>
              </w:tc>
            </w:tr>
            <w:tr w:rsidR="00742C85" w:rsidRPr="00742C85" w14:paraId="25C64038" w14:textId="77777777" w:rsidTr="000A5A0B">
              <w:trPr>
                <w:trHeight w:val="315"/>
              </w:trPr>
              <w:tc>
                <w:tcPr>
                  <w:tcW w:w="2057" w:type="dxa"/>
                  <w:shd w:val="clear" w:color="auto" w:fill="auto"/>
                </w:tcPr>
                <w:p w14:paraId="420031F8" w14:textId="0D1987F8" w:rsidR="00742C85" w:rsidRDefault="00742C85" w:rsidP="00240BA5">
                  <w:pPr>
                    <w:rPr>
                      <w:rFonts w:ascii="Calibri" w:hAnsi="Calibri"/>
                      <w:bCs/>
                      <w:szCs w:val="22"/>
                    </w:rPr>
                  </w:pPr>
                  <w:r>
                    <w:rPr>
                      <w:rFonts w:ascii="Calibri" w:hAnsi="Calibri"/>
                      <w:bCs/>
                      <w:szCs w:val="22"/>
                    </w:rPr>
                    <w:t>Απεικόνιση εικόνας σε ολόκληρη την οθόνη</w:t>
                  </w:r>
                </w:p>
              </w:tc>
              <w:tc>
                <w:tcPr>
                  <w:tcW w:w="38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C89CD6A" w14:textId="10F9C913" w:rsidR="00742C85" w:rsidRPr="00742C85" w:rsidRDefault="00742C85" w:rsidP="00240BA5">
                  <w:pPr>
                    <w:contextualSpacing/>
                    <w:rPr>
                      <w:rFonts w:ascii="Calibri" w:hAnsi="Calibri"/>
                      <w:lang w:val="en-US"/>
                    </w:rPr>
                  </w:pPr>
                  <w:r>
                    <w:rPr>
                      <w:rFonts w:ascii="Calibri" w:hAnsi="Calibri"/>
                    </w:rPr>
                    <w:t>Ναι</w:t>
                  </w:r>
                  <w:r w:rsidRPr="00742C85">
                    <w:rPr>
                      <w:rFonts w:ascii="Calibri" w:hAnsi="Calibri"/>
                      <w:lang w:val="en-US"/>
                    </w:rPr>
                    <w:t>, (Full View/Screen Mode)</w:t>
                  </w:r>
                </w:p>
              </w:tc>
              <w:tc>
                <w:tcPr>
                  <w:tcW w:w="1210" w:type="dxa"/>
                  <w:shd w:val="clear" w:color="auto" w:fill="auto"/>
                </w:tcPr>
                <w:p w14:paraId="6D9A1892" w14:textId="77777777" w:rsidR="00742C85" w:rsidRPr="00742C85" w:rsidRDefault="00742C85" w:rsidP="00240BA5">
                  <w:pPr>
                    <w:rPr>
                      <w:rFonts w:ascii="Calibri" w:hAnsi="Calibri"/>
                      <w:lang w:val="en-US"/>
                    </w:rPr>
                  </w:pPr>
                </w:p>
              </w:tc>
              <w:tc>
                <w:tcPr>
                  <w:tcW w:w="1168" w:type="dxa"/>
                  <w:shd w:val="clear" w:color="auto" w:fill="auto"/>
                </w:tcPr>
                <w:p w14:paraId="4BAD9AAA" w14:textId="228504BC" w:rsidR="00742C85" w:rsidRPr="00742C85" w:rsidRDefault="00742C85" w:rsidP="00240BA5">
                  <w:pPr>
                    <w:jc w:val="center"/>
                    <w:rPr>
                      <w:rFonts w:ascii="Calibri" w:hAnsi="Calibri"/>
                    </w:rPr>
                  </w:pPr>
                  <w:r>
                    <w:rPr>
                      <w:rFonts w:ascii="Calibri" w:hAnsi="Calibri"/>
                    </w:rPr>
                    <w:t>ΝΑΙ</w:t>
                  </w:r>
                </w:p>
              </w:tc>
              <w:tc>
                <w:tcPr>
                  <w:tcW w:w="1413" w:type="dxa"/>
                  <w:shd w:val="clear" w:color="auto" w:fill="auto"/>
                </w:tcPr>
                <w:p w14:paraId="5E134EE3" w14:textId="77777777" w:rsidR="00742C85" w:rsidRPr="00742C85" w:rsidRDefault="00742C85" w:rsidP="00240BA5">
                  <w:pPr>
                    <w:rPr>
                      <w:rFonts w:ascii="Calibri" w:hAnsi="Calibri"/>
                      <w:lang w:val="en-US"/>
                    </w:rPr>
                  </w:pPr>
                </w:p>
              </w:tc>
            </w:tr>
            <w:tr w:rsidR="00742C85" w:rsidRPr="00742C85" w14:paraId="2D16DC6C" w14:textId="77777777" w:rsidTr="000A5A0B">
              <w:trPr>
                <w:trHeight w:val="315"/>
              </w:trPr>
              <w:tc>
                <w:tcPr>
                  <w:tcW w:w="2057" w:type="dxa"/>
                  <w:shd w:val="clear" w:color="auto" w:fill="auto"/>
                </w:tcPr>
                <w:p w14:paraId="419A7172" w14:textId="41038ECC" w:rsidR="00742C85" w:rsidRPr="00742C85" w:rsidRDefault="00742C85" w:rsidP="00240BA5">
                  <w:pPr>
                    <w:rPr>
                      <w:rFonts w:ascii="Calibri" w:hAnsi="Calibri"/>
                      <w:bCs/>
                      <w:szCs w:val="22"/>
                    </w:rPr>
                  </w:pPr>
                  <w:r>
                    <w:rPr>
                      <w:rFonts w:ascii="Calibri" w:hAnsi="Calibri"/>
                      <w:bCs/>
                      <w:szCs w:val="22"/>
                    </w:rPr>
                    <w:lastRenderedPageBreak/>
                    <w:t>Στοιχεία ασθενών</w:t>
                  </w:r>
                </w:p>
              </w:tc>
              <w:tc>
                <w:tcPr>
                  <w:tcW w:w="38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CFEF8BB" w14:textId="7218541C" w:rsidR="00742C85" w:rsidRPr="00742C85" w:rsidRDefault="00742C85" w:rsidP="00240BA5">
                  <w:pPr>
                    <w:contextualSpacing/>
                    <w:rPr>
                      <w:rFonts w:ascii="Calibri" w:hAnsi="Calibri"/>
                    </w:rPr>
                  </w:pPr>
                  <w:r>
                    <w:rPr>
                      <w:rFonts w:ascii="Calibri" w:hAnsi="Calibri"/>
                    </w:rPr>
                    <w:t>Ναι, με δυνατότητα ορισμού υποχρεωτικών πεδίων καταχώρησης</w:t>
                  </w:r>
                </w:p>
              </w:tc>
              <w:tc>
                <w:tcPr>
                  <w:tcW w:w="1210" w:type="dxa"/>
                  <w:shd w:val="clear" w:color="auto" w:fill="auto"/>
                </w:tcPr>
                <w:p w14:paraId="3C99015D" w14:textId="77777777" w:rsidR="00742C85" w:rsidRPr="00742C85" w:rsidRDefault="00742C85" w:rsidP="00240BA5">
                  <w:pPr>
                    <w:rPr>
                      <w:rFonts w:ascii="Calibri" w:hAnsi="Calibri"/>
                    </w:rPr>
                  </w:pPr>
                </w:p>
              </w:tc>
              <w:tc>
                <w:tcPr>
                  <w:tcW w:w="1168" w:type="dxa"/>
                  <w:shd w:val="clear" w:color="auto" w:fill="auto"/>
                </w:tcPr>
                <w:p w14:paraId="54D6280C" w14:textId="20FC39F8" w:rsidR="00742C85" w:rsidRPr="00742C85" w:rsidRDefault="00742C85" w:rsidP="00240BA5">
                  <w:pPr>
                    <w:jc w:val="center"/>
                    <w:rPr>
                      <w:rFonts w:ascii="Calibri" w:hAnsi="Calibri"/>
                    </w:rPr>
                  </w:pPr>
                  <w:r>
                    <w:rPr>
                      <w:rFonts w:ascii="Calibri" w:hAnsi="Calibri"/>
                    </w:rPr>
                    <w:t>ΝΑΙ</w:t>
                  </w:r>
                </w:p>
              </w:tc>
              <w:tc>
                <w:tcPr>
                  <w:tcW w:w="1413" w:type="dxa"/>
                  <w:shd w:val="clear" w:color="auto" w:fill="auto"/>
                </w:tcPr>
                <w:p w14:paraId="36CB3757" w14:textId="77777777" w:rsidR="00742C85" w:rsidRPr="00742C85" w:rsidRDefault="00742C85" w:rsidP="00240BA5">
                  <w:pPr>
                    <w:rPr>
                      <w:rFonts w:ascii="Calibri" w:hAnsi="Calibri"/>
                    </w:rPr>
                  </w:pPr>
                </w:p>
              </w:tc>
            </w:tr>
            <w:tr w:rsidR="00742C85" w:rsidRPr="00742C85" w14:paraId="15D51D36" w14:textId="77777777" w:rsidTr="000A5A0B">
              <w:trPr>
                <w:trHeight w:val="315"/>
              </w:trPr>
              <w:tc>
                <w:tcPr>
                  <w:tcW w:w="2057" w:type="dxa"/>
                  <w:shd w:val="clear" w:color="auto" w:fill="auto"/>
                </w:tcPr>
                <w:p w14:paraId="6112F093" w14:textId="222090AB" w:rsidR="00742C85" w:rsidRPr="00742C85" w:rsidRDefault="00742C85" w:rsidP="00240BA5">
                  <w:pPr>
                    <w:rPr>
                      <w:rFonts w:ascii="Calibri" w:hAnsi="Calibri"/>
                      <w:bCs/>
                      <w:szCs w:val="22"/>
                    </w:rPr>
                  </w:pPr>
                  <w:r>
                    <w:rPr>
                      <w:rFonts w:ascii="Calibri" w:hAnsi="Calibri"/>
                      <w:bCs/>
                      <w:szCs w:val="22"/>
                    </w:rPr>
                    <w:t xml:space="preserve">Προεπισκόπηση εκτύπωσης </w:t>
                  </w:r>
                </w:p>
              </w:tc>
              <w:tc>
                <w:tcPr>
                  <w:tcW w:w="38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EA43356" w14:textId="4D623AC4" w:rsidR="00742C85" w:rsidRPr="00742C85" w:rsidRDefault="00742C85" w:rsidP="00240BA5">
                  <w:pPr>
                    <w:contextualSpacing/>
                    <w:rPr>
                      <w:rFonts w:ascii="Calibri" w:hAnsi="Calibri"/>
                    </w:rPr>
                  </w:pPr>
                  <w:r>
                    <w:rPr>
                      <w:rFonts w:ascii="Calibri" w:hAnsi="Calibri"/>
                    </w:rPr>
                    <w:t>ΝΑΙ</w:t>
                  </w:r>
                </w:p>
              </w:tc>
              <w:tc>
                <w:tcPr>
                  <w:tcW w:w="1210" w:type="dxa"/>
                  <w:shd w:val="clear" w:color="auto" w:fill="auto"/>
                </w:tcPr>
                <w:p w14:paraId="6C522E5A" w14:textId="77777777" w:rsidR="00742C85" w:rsidRPr="00742C85" w:rsidRDefault="00742C85" w:rsidP="00240BA5">
                  <w:pPr>
                    <w:rPr>
                      <w:rFonts w:ascii="Calibri" w:hAnsi="Calibri"/>
                    </w:rPr>
                  </w:pPr>
                </w:p>
              </w:tc>
              <w:tc>
                <w:tcPr>
                  <w:tcW w:w="1168" w:type="dxa"/>
                  <w:shd w:val="clear" w:color="auto" w:fill="auto"/>
                </w:tcPr>
                <w:p w14:paraId="27C910CF" w14:textId="731799CC" w:rsidR="00742C85" w:rsidRPr="00742C85" w:rsidRDefault="00742C85" w:rsidP="00240BA5">
                  <w:pPr>
                    <w:jc w:val="center"/>
                    <w:rPr>
                      <w:rFonts w:ascii="Calibri" w:hAnsi="Calibri"/>
                    </w:rPr>
                  </w:pPr>
                  <w:r>
                    <w:rPr>
                      <w:rFonts w:ascii="Calibri" w:hAnsi="Calibri"/>
                    </w:rPr>
                    <w:t>ΝΑΙ</w:t>
                  </w:r>
                </w:p>
              </w:tc>
              <w:tc>
                <w:tcPr>
                  <w:tcW w:w="1413" w:type="dxa"/>
                  <w:shd w:val="clear" w:color="auto" w:fill="auto"/>
                </w:tcPr>
                <w:p w14:paraId="67968E11" w14:textId="77777777" w:rsidR="00742C85" w:rsidRPr="00742C85" w:rsidRDefault="00742C85" w:rsidP="00240BA5">
                  <w:pPr>
                    <w:rPr>
                      <w:rFonts w:ascii="Calibri" w:hAnsi="Calibri"/>
                    </w:rPr>
                  </w:pPr>
                </w:p>
              </w:tc>
            </w:tr>
            <w:tr w:rsidR="00742C85" w:rsidRPr="00742C85" w14:paraId="755F6922" w14:textId="77777777" w:rsidTr="000A5A0B">
              <w:trPr>
                <w:trHeight w:val="315"/>
              </w:trPr>
              <w:tc>
                <w:tcPr>
                  <w:tcW w:w="2057" w:type="dxa"/>
                  <w:shd w:val="clear" w:color="auto" w:fill="auto"/>
                </w:tcPr>
                <w:p w14:paraId="2BCE5DD6" w14:textId="12F6D049" w:rsidR="00742C85" w:rsidRPr="00742C85" w:rsidRDefault="00742C85" w:rsidP="00240BA5">
                  <w:pPr>
                    <w:rPr>
                      <w:rFonts w:ascii="Calibri" w:hAnsi="Calibri"/>
                      <w:bCs/>
                      <w:szCs w:val="22"/>
                    </w:rPr>
                  </w:pPr>
                  <w:r>
                    <w:rPr>
                      <w:rFonts w:ascii="Calibri" w:hAnsi="Calibri"/>
                      <w:bCs/>
                      <w:szCs w:val="22"/>
                    </w:rPr>
                    <w:t>Διασυνδεσιμότητα</w:t>
                  </w:r>
                </w:p>
              </w:tc>
              <w:tc>
                <w:tcPr>
                  <w:tcW w:w="38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6F29D95" w14:textId="055AC01B" w:rsidR="00742C85" w:rsidRPr="00742C85" w:rsidRDefault="00742C85" w:rsidP="00240BA5">
                  <w:pPr>
                    <w:contextualSpacing/>
                    <w:rPr>
                      <w:rFonts w:ascii="Calibri" w:hAnsi="Calibri"/>
                    </w:rPr>
                  </w:pPr>
                  <w:r>
                    <w:rPr>
                      <w:rFonts w:ascii="Calibri" w:hAnsi="Calibri"/>
                    </w:rPr>
                    <w:t xml:space="preserve">Ναι, σε δίκτυο </w:t>
                  </w:r>
                  <w:r>
                    <w:rPr>
                      <w:rFonts w:ascii="Calibri" w:hAnsi="Calibri"/>
                      <w:lang w:val="en-US"/>
                    </w:rPr>
                    <w:t>DICOM</w:t>
                  </w:r>
                  <w:r w:rsidRPr="00742C85">
                    <w:rPr>
                      <w:rFonts w:ascii="Calibri" w:hAnsi="Calibri"/>
                    </w:rPr>
                    <w:t xml:space="preserve"> </w:t>
                  </w:r>
                  <w:r>
                    <w:rPr>
                      <w:rFonts w:ascii="Calibri" w:hAnsi="Calibri"/>
                    </w:rPr>
                    <w:t xml:space="preserve">(με πλήρες </w:t>
                  </w:r>
                  <w:r>
                    <w:rPr>
                      <w:rFonts w:ascii="Calibri" w:hAnsi="Calibri"/>
                      <w:lang w:val="en-US"/>
                    </w:rPr>
                    <w:t>DICOM</w:t>
                  </w:r>
                  <w:r w:rsidRPr="00742C85">
                    <w:rPr>
                      <w:rFonts w:ascii="Calibri" w:hAnsi="Calibri"/>
                    </w:rPr>
                    <w:t xml:space="preserve"> 3.0)</w:t>
                  </w:r>
                  <w:r>
                    <w:rPr>
                      <w:rFonts w:ascii="Calibri" w:hAnsi="Calibri"/>
                    </w:rPr>
                    <w:t xml:space="preserve"> και σύστημα αρχειοθέτησης εικόνων (</w:t>
                  </w:r>
                  <w:r>
                    <w:rPr>
                      <w:rFonts w:ascii="Calibri" w:hAnsi="Calibri"/>
                      <w:lang w:val="en-US"/>
                    </w:rPr>
                    <w:t>RIS</w:t>
                  </w:r>
                  <w:r w:rsidRPr="00742C85">
                    <w:rPr>
                      <w:rFonts w:ascii="Calibri" w:hAnsi="Calibri"/>
                    </w:rPr>
                    <w:t>/</w:t>
                  </w:r>
                  <w:r>
                    <w:rPr>
                      <w:rFonts w:ascii="Calibri" w:hAnsi="Calibri"/>
                    </w:rPr>
                    <w:t>P</w:t>
                  </w:r>
                  <w:r>
                    <w:rPr>
                      <w:rFonts w:ascii="Calibri" w:hAnsi="Calibri"/>
                      <w:lang w:val="en-US"/>
                    </w:rPr>
                    <w:t>ACS</w:t>
                  </w:r>
                  <w:r w:rsidRPr="00742C85">
                    <w:rPr>
                      <w:rFonts w:ascii="Calibri" w:hAnsi="Calibri"/>
                    </w:rPr>
                    <w:t xml:space="preserve">). </w:t>
                  </w:r>
                  <w:r>
                    <w:rPr>
                      <w:rFonts w:ascii="Calibri" w:hAnsi="Calibri"/>
                    </w:rPr>
                    <w:t xml:space="preserve">Η διασύνδεση (με </w:t>
                  </w:r>
                  <w:r>
                    <w:rPr>
                      <w:rFonts w:ascii="Calibri" w:hAnsi="Calibri"/>
                      <w:lang w:val="en-US"/>
                    </w:rPr>
                    <w:t>PACS</w:t>
                  </w:r>
                  <w:r w:rsidRPr="00742C85">
                    <w:rPr>
                      <w:rFonts w:ascii="Calibri" w:hAnsi="Calibri"/>
                    </w:rPr>
                    <w:t>/</w:t>
                  </w:r>
                  <w:r>
                    <w:rPr>
                      <w:rFonts w:ascii="Calibri" w:hAnsi="Calibri"/>
                      <w:lang w:val="en-US"/>
                    </w:rPr>
                    <w:t>RIS</w:t>
                  </w:r>
                  <w:r w:rsidRPr="00742C85">
                    <w:rPr>
                      <w:rFonts w:ascii="Calibri" w:hAnsi="Calibri"/>
                    </w:rPr>
                    <w:t xml:space="preserve">, </w:t>
                  </w:r>
                  <w:r>
                    <w:rPr>
                      <w:rFonts w:ascii="Calibri" w:hAnsi="Calibri"/>
                    </w:rPr>
                    <w:t>εκτυπωτή) θα είναι στις υποχρεώσεις του αναδόχου/προμηθευτή του συστήματος ψηφιακών ανιχνευτών.</w:t>
                  </w:r>
                </w:p>
              </w:tc>
              <w:tc>
                <w:tcPr>
                  <w:tcW w:w="1210" w:type="dxa"/>
                  <w:shd w:val="clear" w:color="auto" w:fill="auto"/>
                </w:tcPr>
                <w:p w14:paraId="44941181" w14:textId="77777777" w:rsidR="00742C85" w:rsidRPr="00742C85" w:rsidRDefault="00742C85" w:rsidP="00240BA5">
                  <w:pPr>
                    <w:rPr>
                      <w:rFonts w:ascii="Calibri" w:hAnsi="Calibri"/>
                    </w:rPr>
                  </w:pPr>
                </w:p>
              </w:tc>
              <w:tc>
                <w:tcPr>
                  <w:tcW w:w="1168" w:type="dxa"/>
                  <w:shd w:val="clear" w:color="auto" w:fill="auto"/>
                </w:tcPr>
                <w:p w14:paraId="7F705A6D" w14:textId="0D3FCD33" w:rsidR="00742C85" w:rsidRPr="00742C85" w:rsidRDefault="00742C85" w:rsidP="00240BA5">
                  <w:pPr>
                    <w:jc w:val="center"/>
                    <w:rPr>
                      <w:rFonts w:ascii="Calibri" w:hAnsi="Calibri"/>
                    </w:rPr>
                  </w:pPr>
                  <w:r>
                    <w:rPr>
                      <w:rFonts w:ascii="Calibri" w:hAnsi="Calibri"/>
                    </w:rPr>
                    <w:t>ΝΑΙ</w:t>
                  </w:r>
                </w:p>
              </w:tc>
              <w:tc>
                <w:tcPr>
                  <w:tcW w:w="1413" w:type="dxa"/>
                  <w:shd w:val="clear" w:color="auto" w:fill="auto"/>
                </w:tcPr>
                <w:p w14:paraId="1449FC44" w14:textId="77777777" w:rsidR="00742C85" w:rsidRPr="00742C85" w:rsidRDefault="00742C85" w:rsidP="00240BA5">
                  <w:pPr>
                    <w:rPr>
                      <w:rFonts w:ascii="Calibri" w:hAnsi="Calibri"/>
                    </w:rPr>
                  </w:pPr>
                </w:p>
              </w:tc>
            </w:tr>
            <w:tr w:rsidR="00742C85" w:rsidRPr="00742C85" w14:paraId="6B91CE37" w14:textId="77777777" w:rsidTr="000A5A0B">
              <w:trPr>
                <w:trHeight w:val="315"/>
              </w:trPr>
              <w:tc>
                <w:tcPr>
                  <w:tcW w:w="2057" w:type="dxa"/>
                  <w:shd w:val="clear" w:color="auto" w:fill="auto"/>
                </w:tcPr>
                <w:p w14:paraId="6851328A" w14:textId="77A11C73" w:rsidR="00742C85" w:rsidRPr="000A5A0B" w:rsidRDefault="000A5A0B" w:rsidP="00240BA5">
                  <w:pPr>
                    <w:rPr>
                      <w:rFonts w:ascii="Calibri" w:hAnsi="Calibri"/>
                      <w:bCs/>
                      <w:szCs w:val="22"/>
                      <w:lang w:val="en-US"/>
                    </w:rPr>
                  </w:pPr>
                  <w:r>
                    <w:rPr>
                      <w:rFonts w:ascii="Calibri" w:hAnsi="Calibri"/>
                      <w:bCs/>
                      <w:szCs w:val="22"/>
                      <w:lang w:val="en-US"/>
                    </w:rPr>
                    <w:t>Hardware</w:t>
                  </w:r>
                </w:p>
              </w:tc>
              <w:tc>
                <w:tcPr>
                  <w:tcW w:w="38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E0CB546" w14:textId="21FD5D8D" w:rsidR="00742C85" w:rsidRPr="00742C85" w:rsidRDefault="000A5A0B" w:rsidP="00240BA5">
                  <w:pPr>
                    <w:contextualSpacing/>
                    <w:rPr>
                      <w:rFonts w:ascii="Calibri" w:hAnsi="Calibri"/>
                    </w:rPr>
                  </w:pPr>
                  <w:r>
                    <w:rPr>
                      <w:rFonts w:ascii="Calibri" w:hAnsi="Calibri"/>
                    </w:rPr>
                    <w:t>Από επώνυμο κατασκευαστή. Να κατατεθούν τα σχετικά φυλλάδια.</w:t>
                  </w:r>
                </w:p>
              </w:tc>
              <w:tc>
                <w:tcPr>
                  <w:tcW w:w="1210" w:type="dxa"/>
                  <w:shd w:val="clear" w:color="auto" w:fill="auto"/>
                </w:tcPr>
                <w:p w14:paraId="1892E971" w14:textId="77777777" w:rsidR="00742C85" w:rsidRPr="00742C85" w:rsidRDefault="00742C85" w:rsidP="00240BA5">
                  <w:pPr>
                    <w:rPr>
                      <w:rFonts w:ascii="Calibri" w:hAnsi="Calibri"/>
                    </w:rPr>
                  </w:pPr>
                </w:p>
              </w:tc>
              <w:tc>
                <w:tcPr>
                  <w:tcW w:w="1168" w:type="dxa"/>
                  <w:shd w:val="clear" w:color="auto" w:fill="auto"/>
                </w:tcPr>
                <w:p w14:paraId="57125191" w14:textId="4850D5A9" w:rsidR="00742C85" w:rsidRPr="00742C85" w:rsidRDefault="000A5A0B" w:rsidP="00240BA5">
                  <w:pPr>
                    <w:jc w:val="center"/>
                    <w:rPr>
                      <w:rFonts w:ascii="Calibri" w:hAnsi="Calibri"/>
                    </w:rPr>
                  </w:pPr>
                  <w:r>
                    <w:rPr>
                      <w:rFonts w:ascii="Calibri" w:hAnsi="Calibri"/>
                    </w:rPr>
                    <w:t>ΝΑΙ</w:t>
                  </w:r>
                </w:p>
              </w:tc>
              <w:tc>
                <w:tcPr>
                  <w:tcW w:w="1413" w:type="dxa"/>
                  <w:shd w:val="clear" w:color="auto" w:fill="auto"/>
                </w:tcPr>
                <w:p w14:paraId="74D00662" w14:textId="77777777" w:rsidR="00742C85" w:rsidRPr="00742C85" w:rsidRDefault="00742C85" w:rsidP="00240BA5">
                  <w:pPr>
                    <w:rPr>
                      <w:rFonts w:ascii="Calibri" w:hAnsi="Calibri"/>
                    </w:rPr>
                  </w:pPr>
                </w:p>
              </w:tc>
            </w:tr>
            <w:tr w:rsidR="00742C85" w:rsidRPr="00742C85" w14:paraId="637A0B82" w14:textId="77777777" w:rsidTr="000A5A0B">
              <w:trPr>
                <w:trHeight w:val="315"/>
              </w:trPr>
              <w:tc>
                <w:tcPr>
                  <w:tcW w:w="2057" w:type="dxa"/>
                  <w:shd w:val="clear" w:color="auto" w:fill="auto"/>
                </w:tcPr>
                <w:p w14:paraId="53A1147B" w14:textId="7A2D3040" w:rsidR="00742C85" w:rsidRPr="00742C85" w:rsidRDefault="000A5A0B" w:rsidP="00240BA5">
                  <w:pPr>
                    <w:rPr>
                      <w:rFonts w:ascii="Calibri" w:hAnsi="Calibri"/>
                      <w:bCs/>
                      <w:szCs w:val="22"/>
                    </w:rPr>
                  </w:pPr>
                  <w:r>
                    <w:rPr>
                      <w:rFonts w:ascii="Calibri" w:hAnsi="Calibri"/>
                      <w:bCs/>
                      <w:szCs w:val="22"/>
                    </w:rPr>
                    <w:t>Δυνατότητες εγγραφής εξετάσεων</w:t>
                  </w:r>
                </w:p>
              </w:tc>
              <w:tc>
                <w:tcPr>
                  <w:tcW w:w="38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59BA04D" w14:textId="2B60CAB5" w:rsidR="00742C85" w:rsidRPr="000A5A0B" w:rsidRDefault="000A5A0B" w:rsidP="00240BA5">
                  <w:pPr>
                    <w:contextualSpacing/>
                    <w:rPr>
                      <w:rFonts w:ascii="Calibri" w:hAnsi="Calibri"/>
                    </w:rPr>
                  </w:pPr>
                  <w:r>
                    <w:rPr>
                      <w:rFonts w:ascii="Calibri" w:hAnsi="Calibri"/>
                    </w:rPr>
                    <w:t xml:space="preserve">Ναι σε μορφή </w:t>
                  </w:r>
                  <w:r>
                    <w:rPr>
                      <w:rFonts w:ascii="Calibri" w:hAnsi="Calibri"/>
                      <w:lang w:val="en-US"/>
                    </w:rPr>
                    <w:t>DICOM</w:t>
                  </w:r>
                  <w:r w:rsidRPr="000A5A0B">
                    <w:rPr>
                      <w:rFonts w:ascii="Calibri" w:hAnsi="Calibri"/>
                    </w:rPr>
                    <w:t xml:space="preserve"> </w:t>
                  </w:r>
                  <w:r>
                    <w:rPr>
                      <w:rFonts w:ascii="Calibri" w:hAnsi="Calibri"/>
                    </w:rPr>
                    <w:t xml:space="preserve">σε αποθηκευτικά μέσα </w:t>
                  </w:r>
                  <w:r>
                    <w:rPr>
                      <w:rFonts w:ascii="Calibri" w:hAnsi="Calibri"/>
                      <w:lang w:val="en-US"/>
                    </w:rPr>
                    <w:t>CD</w:t>
                  </w:r>
                  <w:r w:rsidRPr="000A5A0B">
                    <w:rPr>
                      <w:rFonts w:ascii="Calibri" w:hAnsi="Calibri"/>
                    </w:rPr>
                    <w:t xml:space="preserve">, </w:t>
                  </w:r>
                  <w:r>
                    <w:rPr>
                      <w:rFonts w:ascii="Calibri" w:hAnsi="Calibri"/>
                      <w:lang w:val="en-US"/>
                    </w:rPr>
                    <w:t>DVD</w:t>
                  </w:r>
                  <w:r w:rsidRPr="000A5A0B">
                    <w:rPr>
                      <w:rFonts w:ascii="Calibri" w:hAnsi="Calibri"/>
                    </w:rPr>
                    <w:t xml:space="preserve">, </w:t>
                  </w:r>
                  <w:r>
                    <w:rPr>
                      <w:rFonts w:ascii="Calibri" w:hAnsi="Calibri"/>
                      <w:lang w:val="en-US"/>
                    </w:rPr>
                    <w:t>USB</w:t>
                  </w:r>
                  <w:r w:rsidRPr="000A5A0B">
                    <w:rPr>
                      <w:rFonts w:ascii="Calibri" w:hAnsi="Calibri"/>
                    </w:rPr>
                    <w:t xml:space="preserve"> </w:t>
                  </w:r>
                  <w:r>
                    <w:rPr>
                      <w:rFonts w:ascii="Calibri" w:hAnsi="Calibri"/>
                    </w:rPr>
                    <w:t xml:space="preserve">με πρόγραμμα επεξεργασίας. Να υποστηρίζει την εγγραφή εικόνων ταυτόχρονα και σε επιπρόσθετες κοινές μορφές (όπως </w:t>
                  </w:r>
                  <w:r>
                    <w:rPr>
                      <w:rFonts w:ascii="Calibri" w:hAnsi="Calibri"/>
                      <w:lang w:val="en-US"/>
                    </w:rPr>
                    <w:t>JPEG</w:t>
                  </w:r>
                  <w:r w:rsidRPr="000A5A0B">
                    <w:rPr>
                      <w:rFonts w:ascii="Calibri" w:hAnsi="Calibri"/>
                    </w:rPr>
                    <w:t xml:space="preserve">, </w:t>
                  </w:r>
                  <w:r>
                    <w:rPr>
                      <w:rFonts w:ascii="Calibri" w:hAnsi="Calibri"/>
                      <w:lang w:val="en-US"/>
                    </w:rPr>
                    <w:t>TIFF</w:t>
                  </w:r>
                  <w:r w:rsidRPr="000A5A0B">
                    <w:rPr>
                      <w:rFonts w:ascii="Calibri" w:hAnsi="Calibri"/>
                    </w:rPr>
                    <w:t xml:space="preserve">) </w:t>
                  </w:r>
                  <w:r>
                    <w:rPr>
                      <w:rFonts w:ascii="Calibri" w:hAnsi="Calibri"/>
                    </w:rPr>
                    <w:t>ώστε να μην απαιτείται απαραίτητα η εκτέλεση προγράμματος επεξεργασίας.</w:t>
                  </w:r>
                </w:p>
              </w:tc>
              <w:tc>
                <w:tcPr>
                  <w:tcW w:w="1210" w:type="dxa"/>
                  <w:shd w:val="clear" w:color="auto" w:fill="auto"/>
                </w:tcPr>
                <w:p w14:paraId="1E61A036" w14:textId="77777777" w:rsidR="00742C85" w:rsidRPr="00742C85" w:rsidRDefault="00742C85" w:rsidP="00240BA5">
                  <w:pPr>
                    <w:rPr>
                      <w:rFonts w:ascii="Calibri" w:hAnsi="Calibri"/>
                    </w:rPr>
                  </w:pPr>
                </w:p>
              </w:tc>
              <w:tc>
                <w:tcPr>
                  <w:tcW w:w="1168" w:type="dxa"/>
                  <w:shd w:val="clear" w:color="auto" w:fill="auto"/>
                </w:tcPr>
                <w:p w14:paraId="224C0339" w14:textId="66BB9EFD" w:rsidR="00742C85" w:rsidRPr="00742C85" w:rsidRDefault="000A5A0B" w:rsidP="00240BA5">
                  <w:pPr>
                    <w:jc w:val="center"/>
                    <w:rPr>
                      <w:rFonts w:ascii="Calibri" w:hAnsi="Calibri"/>
                    </w:rPr>
                  </w:pPr>
                  <w:r>
                    <w:rPr>
                      <w:rFonts w:ascii="Calibri" w:hAnsi="Calibri"/>
                    </w:rPr>
                    <w:t>ΝΑΙ</w:t>
                  </w:r>
                </w:p>
              </w:tc>
              <w:tc>
                <w:tcPr>
                  <w:tcW w:w="1413" w:type="dxa"/>
                  <w:shd w:val="clear" w:color="auto" w:fill="auto"/>
                </w:tcPr>
                <w:p w14:paraId="59245FBF" w14:textId="77777777" w:rsidR="00742C85" w:rsidRPr="00742C85" w:rsidRDefault="00742C85" w:rsidP="00240BA5">
                  <w:pPr>
                    <w:rPr>
                      <w:rFonts w:ascii="Calibri" w:hAnsi="Calibri"/>
                    </w:rPr>
                  </w:pPr>
                </w:p>
              </w:tc>
            </w:tr>
          </w:tbl>
          <w:p w14:paraId="70AE29D8" w14:textId="77777777" w:rsidR="00FF39EE" w:rsidRPr="00742C85" w:rsidRDefault="00FF39EE" w:rsidP="00240BA5"/>
          <w:p w14:paraId="169242A4" w14:textId="77777777" w:rsidR="00FF39EE" w:rsidRPr="00742C85" w:rsidRDefault="00FF39EE" w:rsidP="00240BA5"/>
        </w:tc>
      </w:tr>
    </w:tbl>
    <w:p w14:paraId="0CECDB36" w14:textId="77777777" w:rsidR="0012328D" w:rsidRPr="00742C85" w:rsidRDefault="0012328D" w:rsidP="0012328D"/>
    <w:p w14:paraId="446B5D15" w14:textId="77777777" w:rsidR="00BC4735" w:rsidRPr="00742C85" w:rsidRDefault="00BC4735" w:rsidP="00BC4735">
      <w:pPr>
        <w:spacing w:after="60"/>
        <w:rPr>
          <w:b/>
          <w:iCs/>
        </w:rPr>
      </w:pPr>
    </w:p>
    <w:p w14:paraId="3D9B8E14" w14:textId="4663C2BB" w:rsidR="00FA0D42" w:rsidRPr="00DF4599" w:rsidRDefault="00FA0D42" w:rsidP="00FA0D42">
      <w:pPr>
        <w:pStyle w:val="Style44"/>
        <w:tabs>
          <w:tab w:val="left" w:pos="851"/>
          <w:tab w:val="left" w:pos="1260"/>
          <w:tab w:val="left" w:pos="1418"/>
          <w:tab w:val="left" w:pos="1985"/>
          <w:tab w:val="left" w:pos="2552"/>
        </w:tabs>
        <w:suppressAutoHyphens/>
        <w:autoSpaceDE/>
        <w:autoSpaceDN/>
        <w:adjustRightInd/>
        <w:spacing w:line="240" w:lineRule="auto"/>
        <w:rPr>
          <w:rFonts w:asciiTheme="minorHAnsi" w:hAnsiTheme="minorHAnsi"/>
          <w:b/>
          <w:szCs w:val="22"/>
          <w:u w:val="single"/>
        </w:rPr>
      </w:pPr>
      <w:r w:rsidRPr="00DF4599">
        <w:rPr>
          <w:rFonts w:asciiTheme="minorHAnsi" w:hAnsiTheme="minorHAnsi"/>
          <w:b/>
          <w:szCs w:val="22"/>
          <w:u w:val="single"/>
        </w:rPr>
        <w:t>Οι υποψήφιοι υποβάλ</w:t>
      </w:r>
      <w:r w:rsidR="00F620D3">
        <w:rPr>
          <w:rFonts w:asciiTheme="minorHAnsi" w:hAnsiTheme="minorHAnsi"/>
          <w:b/>
          <w:szCs w:val="22"/>
          <w:u w:val="single"/>
        </w:rPr>
        <w:t>λ</w:t>
      </w:r>
      <w:r w:rsidRPr="00DF4599">
        <w:rPr>
          <w:rFonts w:asciiTheme="minorHAnsi" w:hAnsiTheme="minorHAnsi"/>
          <w:b/>
          <w:szCs w:val="22"/>
          <w:u w:val="single"/>
        </w:rPr>
        <w:t xml:space="preserve">ουν προσφορά για </w:t>
      </w:r>
      <w:r w:rsidR="007C0E31">
        <w:rPr>
          <w:rFonts w:asciiTheme="minorHAnsi" w:hAnsiTheme="minorHAnsi"/>
          <w:b/>
          <w:szCs w:val="22"/>
          <w:u w:val="single"/>
        </w:rPr>
        <w:t>το σύνολο των ειδών.</w:t>
      </w:r>
    </w:p>
    <w:p w14:paraId="5167964B" w14:textId="5A423834" w:rsidR="001A66F1" w:rsidRDefault="00BC4735" w:rsidP="0038255F">
      <w:pPr>
        <w:spacing w:after="60"/>
        <w:jc w:val="both"/>
        <w:rPr>
          <w:rFonts w:asciiTheme="minorHAnsi" w:hAnsiTheme="minorHAnsi"/>
          <w:b/>
        </w:rPr>
      </w:pPr>
      <w:r w:rsidRPr="00230836">
        <w:rPr>
          <w:rFonts w:asciiTheme="minorHAnsi" w:hAnsiTheme="minorHAnsi"/>
          <w:b/>
          <w:u w:val="single"/>
        </w:rPr>
        <w:t>Προσφορές υποβάλλονται με βάση τις απαιτήσεις που ορίζονται στην παρούσα</w:t>
      </w:r>
      <w:r w:rsidR="00DF4599">
        <w:rPr>
          <w:rFonts w:asciiTheme="minorHAnsi" w:hAnsiTheme="minorHAnsi"/>
          <w:b/>
          <w:u w:val="single"/>
        </w:rPr>
        <w:t xml:space="preserve"> διακήρυξη</w:t>
      </w:r>
      <w:r w:rsidRPr="00230836">
        <w:rPr>
          <w:rFonts w:asciiTheme="minorHAnsi" w:hAnsiTheme="minorHAnsi"/>
          <w:b/>
          <w:u w:val="single"/>
        </w:rPr>
        <w:t xml:space="preserve">, για το σύνολο της προκηρυχθείσας ποσότητας της προμήθειας </w:t>
      </w:r>
      <w:r w:rsidR="008D3D4C">
        <w:rPr>
          <w:rFonts w:asciiTheme="minorHAnsi" w:hAnsiTheme="minorHAnsi"/>
          <w:b/>
          <w:u w:val="single"/>
        </w:rPr>
        <w:t>κ</w:t>
      </w:r>
      <w:r w:rsidRPr="00230836">
        <w:rPr>
          <w:rFonts w:asciiTheme="minorHAnsi" w:hAnsiTheme="minorHAnsi"/>
          <w:b/>
          <w:u w:val="single"/>
        </w:rPr>
        <w:t>αι όχι για μέρος αυτ</w:t>
      </w:r>
      <w:r w:rsidR="00DF4599">
        <w:rPr>
          <w:rFonts w:asciiTheme="minorHAnsi" w:hAnsiTheme="minorHAnsi"/>
          <w:b/>
          <w:u w:val="single"/>
        </w:rPr>
        <w:t>ής</w:t>
      </w:r>
      <w:r w:rsidRPr="00230836">
        <w:rPr>
          <w:rFonts w:asciiTheme="minorHAnsi" w:hAnsiTheme="minorHAnsi"/>
          <w:b/>
          <w:u w:val="single"/>
        </w:rPr>
        <w:t>.</w:t>
      </w:r>
      <w:r w:rsidRPr="00230836">
        <w:rPr>
          <w:rFonts w:asciiTheme="minorHAnsi" w:hAnsiTheme="minorHAnsi"/>
          <w:b/>
        </w:rPr>
        <w:t xml:space="preserve"> </w:t>
      </w:r>
      <w:bookmarkStart w:id="0" w:name="_Hlk510530400"/>
    </w:p>
    <w:p w14:paraId="39730054" w14:textId="1A738DCB" w:rsidR="00A7321C" w:rsidRDefault="00A7321C" w:rsidP="0038255F">
      <w:pPr>
        <w:spacing w:after="60"/>
        <w:jc w:val="both"/>
        <w:rPr>
          <w:rFonts w:asciiTheme="minorHAnsi" w:hAnsiTheme="minorHAnsi"/>
          <w:b/>
        </w:rPr>
      </w:pPr>
    </w:p>
    <w:bookmarkEnd w:id="0"/>
    <w:p w14:paraId="2FED7229" w14:textId="77777777" w:rsidR="00F620D3" w:rsidRDefault="00F620D3">
      <w:pPr>
        <w:spacing w:after="160" w:line="259" w:lineRule="auto"/>
        <w:rPr>
          <w:rFonts w:asciiTheme="minorHAnsi" w:hAnsiTheme="minorHAnsi"/>
          <w:b/>
        </w:rPr>
      </w:pPr>
    </w:p>
    <w:p w14:paraId="3AC6FABC" w14:textId="77777777" w:rsidR="00F620D3" w:rsidRDefault="00F620D3">
      <w:pPr>
        <w:spacing w:after="160" w:line="259" w:lineRule="auto"/>
        <w:rPr>
          <w:rFonts w:asciiTheme="minorHAnsi" w:hAnsiTheme="minorHAnsi"/>
          <w:b/>
        </w:rPr>
      </w:pPr>
    </w:p>
    <w:p w14:paraId="5814F2CB" w14:textId="77777777" w:rsidR="002666E2" w:rsidRDefault="002666E2" w:rsidP="002666E2">
      <w:pPr>
        <w:spacing w:after="160" w:line="259" w:lineRule="auto"/>
        <w:jc w:val="center"/>
        <w:rPr>
          <w:rFonts w:asciiTheme="minorHAnsi" w:hAnsiTheme="minorHAnsi" w:cs="Arial"/>
          <w:b/>
        </w:rPr>
      </w:pPr>
      <w:r>
        <w:rPr>
          <w:rFonts w:asciiTheme="minorHAnsi" w:hAnsiTheme="minorHAnsi" w:cs="Arial"/>
          <w:b/>
        </w:rPr>
        <w:t>Ο ΔΙΟΙΚΗΤΗΣ</w:t>
      </w:r>
    </w:p>
    <w:p w14:paraId="102C83ED" w14:textId="790F6032" w:rsidR="00935AC5" w:rsidRDefault="002666E2" w:rsidP="002666E2">
      <w:pPr>
        <w:spacing w:after="160" w:line="259" w:lineRule="auto"/>
        <w:jc w:val="center"/>
        <w:rPr>
          <w:rFonts w:asciiTheme="minorHAnsi" w:hAnsiTheme="minorHAnsi" w:cs="Arial"/>
          <w:b/>
        </w:rPr>
      </w:pPr>
      <w:r>
        <w:rPr>
          <w:rFonts w:asciiTheme="minorHAnsi" w:hAnsiTheme="minorHAnsi" w:cs="Arial"/>
          <w:b/>
        </w:rPr>
        <w:t>ΧΡΗΣΤΟΣ ΡΟΪΛΟΣ</w:t>
      </w:r>
      <w:r w:rsidR="00935AC5">
        <w:rPr>
          <w:rFonts w:asciiTheme="minorHAnsi" w:hAnsiTheme="minorHAnsi" w:cs="Arial"/>
          <w:b/>
        </w:rPr>
        <w:br w:type="page"/>
      </w:r>
    </w:p>
    <w:p w14:paraId="0B1FC740" w14:textId="77777777" w:rsidR="00AD6C18" w:rsidRDefault="00AD6C18" w:rsidP="00137208">
      <w:pPr>
        <w:spacing w:line="360" w:lineRule="auto"/>
        <w:jc w:val="both"/>
        <w:rPr>
          <w:rFonts w:asciiTheme="minorHAnsi" w:hAnsiTheme="minorHAnsi" w:cs="Arial"/>
          <w:b/>
        </w:rPr>
      </w:pPr>
    </w:p>
    <w:p w14:paraId="01FD3CA1" w14:textId="1272F94F" w:rsidR="007D2034" w:rsidRPr="000C05EE" w:rsidRDefault="00993427" w:rsidP="00030ABF">
      <w:pPr>
        <w:jc w:val="center"/>
        <w:rPr>
          <w:rFonts w:asciiTheme="minorHAnsi" w:hAnsiTheme="minorHAnsi" w:cs="Tahoma"/>
          <w:b/>
          <w:bCs/>
          <w:sz w:val="28"/>
          <w:szCs w:val="28"/>
          <w:u w:val="single"/>
        </w:rPr>
      </w:pPr>
      <w:r>
        <w:rPr>
          <w:rFonts w:asciiTheme="minorHAnsi" w:hAnsiTheme="minorHAnsi" w:cs="Tahoma"/>
          <w:b/>
          <w:bCs/>
          <w:sz w:val="28"/>
          <w:szCs w:val="28"/>
          <w:u w:val="single"/>
        </w:rPr>
        <w:t>Γ.</w:t>
      </w:r>
      <w:r w:rsidR="007D2034" w:rsidRPr="000C05EE">
        <w:rPr>
          <w:rFonts w:asciiTheme="minorHAnsi" w:hAnsiTheme="minorHAnsi" w:cs="Tahoma"/>
          <w:b/>
          <w:bCs/>
          <w:sz w:val="28"/>
          <w:szCs w:val="28"/>
          <w:u w:val="single"/>
        </w:rPr>
        <w:t xml:space="preserve">ΜΕΡΟΣ </w:t>
      </w:r>
    </w:p>
    <w:p w14:paraId="06F99473" w14:textId="77777777" w:rsidR="003526BA" w:rsidRPr="000C05EE" w:rsidRDefault="003526BA" w:rsidP="00030ABF">
      <w:pPr>
        <w:jc w:val="center"/>
        <w:rPr>
          <w:rFonts w:asciiTheme="minorHAnsi" w:hAnsiTheme="minorHAnsi" w:cs="Tahoma"/>
          <w:b/>
          <w:bCs/>
          <w:sz w:val="28"/>
          <w:szCs w:val="28"/>
          <w:u w:val="single"/>
        </w:rPr>
      </w:pPr>
      <w:r w:rsidRPr="000C05EE">
        <w:rPr>
          <w:rFonts w:asciiTheme="minorHAnsi" w:hAnsiTheme="minorHAnsi" w:cs="Tahoma"/>
          <w:b/>
          <w:bCs/>
          <w:sz w:val="28"/>
          <w:szCs w:val="28"/>
          <w:u w:val="single"/>
        </w:rPr>
        <w:t>ΤΥΠΟΠΟΙΗΜΕΝΟ ΕΝΤΥΠΟ ΥΠΕΥΘΥΝΗΣ ΔΗΛΩΣΗΣ (ΤΕΥΔ)</w:t>
      </w:r>
    </w:p>
    <w:p w14:paraId="2FC0C5B0" w14:textId="77777777" w:rsidR="003526BA" w:rsidRPr="000C05EE" w:rsidRDefault="003526BA" w:rsidP="00030ABF">
      <w:pPr>
        <w:ind w:firstLine="720"/>
        <w:jc w:val="center"/>
        <w:rPr>
          <w:rFonts w:asciiTheme="minorHAnsi" w:hAnsiTheme="minorHAnsi" w:cs="Tahoma"/>
          <w:b/>
          <w:bCs/>
          <w:sz w:val="28"/>
          <w:szCs w:val="28"/>
          <w:u w:val="single"/>
        </w:rPr>
      </w:pPr>
      <w:r w:rsidRPr="000C05EE">
        <w:rPr>
          <w:rFonts w:asciiTheme="minorHAnsi" w:hAnsiTheme="minorHAnsi" w:cs="Tahoma"/>
          <w:b/>
          <w:bCs/>
          <w:sz w:val="28"/>
          <w:szCs w:val="28"/>
          <w:u w:val="single"/>
        </w:rPr>
        <w:t>{άρθρου 79 παρ. 4ν. 4412/2016 (Α147)}</w:t>
      </w:r>
    </w:p>
    <w:p w14:paraId="116CB679" w14:textId="3C667B66" w:rsidR="003526BA" w:rsidRDefault="003526BA" w:rsidP="00030ABF">
      <w:pPr>
        <w:ind w:firstLine="720"/>
        <w:jc w:val="center"/>
        <w:rPr>
          <w:rFonts w:asciiTheme="minorHAnsi" w:hAnsiTheme="minorHAnsi" w:cs="Tahoma"/>
          <w:b/>
          <w:bCs/>
        </w:rPr>
      </w:pPr>
    </w:p>
    <w:p w14:paraId="4298CBAD" w14:textId="7ACA7A98" w:rsidR="00023931" w:rsidRDefault="00023931" w:rsidP="00030ABF">
      <w:pPr>
        <w:ind w:firstLine="720"/>
        <w:jc w:val="center"/>
        <w:rPr>
          <w:rFonts w:asciiTheme="minorHAnsi" w:hAnsiTheme="minorHAnsi" w:cs="Tahoma"/>
          <w:b/>
          <w:bCs/>
        </w:rPr>
      </w:pPr>
    </w:p>
    <w:p w14:paraId="44CE15C0" w14:textId="09630749" w:rsidR="00023931" w:rsidRDefault="00023931" w:rsidP="00023931">
      <w:pPr>
        <w:jc w:val="both"/>
        <w:rPr>
          <w:rFonts w:asciiTheme="minorHAnsi" w:hAnsiTheme="minorHAnsi" w:cs="Tahoma"/>
          <w:b/>
          <w:bCs/>
        </w:rPr>
      </w:pPr>
      <w:r>
        <w:rPr>
          <w:rFonts w:asciiTheme="minorHAnsi" w:hAnsiTheme="minorHAnsi" w:cs="Tahoma"/>
          <w:b/>
          <w:bCs/>
        </w:rPr>
        <w:t>Το ΤΕΥΔ</w:t>
      </w:r>
      <w:r w:rsidR="008D4F17">
        <w:rPr>
          <w:rFonts w:asciiTheme="minorHAnsi" w:hAnsiTheme="minorHAnsi" w:cs="Tahoma"/>
          <w:b/>
          <w:bCs/>
        </w:rPr>
        <w:t xml:space="preserve"> </w:t>
      </w:r>
      <w:r>
        <w:rPr>
          <w:rFonts w:asciiTheme="minorHAnsi" w:hAnsiTheme="minorHAnsi" w:cs="Tahoma"/>
          <w:b/>
          <w:bCs/>
        </w:rPr>
        <w:t xml:space="preserve">είναι διαθέσιμο </w:t>
      </w:r>
      <w:r w:rsidR="002B0291">
        <w:rPr>
          <w:rFonts w:asciiTheme="minorHAnsi" w:hAnsiTheme="minorHAnsi" w:cs="Tahoma"/>
          <w:b/>
          <w:bCs/>
        </w:rPr>
        <w:t xml:space="preserve">σε μορφή </w:t>
      </w:r>
      <w:r w:rsidR="002B0291">
        <w:rPr>
          <w:rFonts w:asciiTheme="minorHAnsi" w:hAnsiTheme="minorHAnsi" w:cs="Tahoma"/>
          <w:b/>
          <w:bCs/>
          <w:lang w:val="en-US"/>
        </w:rPr>
        <w:t>xml</w:t>
      </w:r>
      <w:r w:rsidR="00D06561">
        <w:rPr>
          <w:rFonts w:asciiTheme="minorHAnsi" w:hAnsiTheme="minorHAnsi" w:cs="Tahoma"/>
          <w:b/>
          <w:bCs/>
        </w:rPr>
        <w:t xml:space="preserve"> και </w:t>
      </w:r>
      <w:r w:rsidR="00D06561">
        <w:rPr>
          <w:rFonts w:asciiTheme="minorHAnsi" w:hAnsiTheme="minorHAnsi" w:cs="Tahoma"/>
          <w:b/>
          <w:bCs/>
          <w:lang w:val="en-US"/>
        </w:rPr>
        <w:t>pdf</w:t>
      </w:r>
      <w:r w:rsidR="00D06561" w:rsidRPr="00D06561">
        <w:rPr>
          <w:rFonts w:asciiTheme="minorHAnsi" w:hAnsiTheme="minorHAnsi" w:cs="Tahoma"/>
          <w:b/>
          <w:bCs/>
        </w:rPr>
        <w:t xml:space="preserve"> </w:t>
      </w:r>
      <w:r w:rsidR="00D06561">
        <w:rPr>
          <w:rFonts w:asciiTheme="minorHAnsi" w:hAnsiTheme="minorHAnsi" w:cs="Tahoma"/>
          <w:b/>
          <w:bCs/>
        </w:rPr>
        <w:t xml:space="preserve">στο </w:t>
      </w:r>
      <w:r w:rsidR="00D06561">
        <w:rPr>
          <w:rFonts w:asciiTheme="minorHAnsi" w:hAnsiTheme="minorHAnsi" w:cs="Tahoma"/>
          <w:b/>
          <w:bCs/>
          <w:lang w:val="en-US"/>
        </w:rPr>
        <w:t>site</w:t>
      </w:r>
      <w:r w:rsidR="00D06561" w:rsidRPr="00D06561">
        <w:rPr>
          <w:rFonts w:asciiTheme="minorHAnsi" w:hAnsiTheme="minorHAnsi" w:cs="Tahoma"/>
          <w:b/>
          <w:bCs/>
        </w:rPr>
        <w:t xml:space="preserve"> </w:t>
      </w:r>
      <w:hyperlink r:id="rId12" w:history="1">
        <w:r w:rsidR="00D06561" w:rsidRPr="00C62189">
          <w:rPr>
            <w:rStyle w:val="-"/>
            <w:rFonts w:asciiTheme="minorHAnsi" w:hAnsiTheme="minorHAnsi" w:cs="Tahoma"/>
            <w:b/>
            <w:bCs/>
            <w:lang w:val="en-US"/>
          </w:rPr>
          <w:t>www</w:t>
        </w:r>
        <w:r w:rsidR="00D06561" w:rsidRPr="00C62189">
          <w:rPr>
            <w:rStyle w:val="-"/>
            <w:rFonts w:asciiTheme="minorHAnsi" w:hAnsiTheme="minorHAnsi" w:cs="Tahoma"/>
            <w:b/>
            <w:bCs/>
          </w:rPr>
          <w:t>.2</w:t>
        </w:r>
        <w:r w:rsidR="00D06561" w:rsidRPr="00C62189">
          <w:rPr>
            <w:rStyle w:val="-"/>
            <w:rFonts w:asciiTheme="minorHAnsi" w:hAnsiTheme="minorHAnsi" w:cs="Tahoma"/>
            <w:b/>
            <w:bCs/>
            <w:lang w:val="en-US"/>
          </w:rPr>
          <w:t>dype</w:t>
        </w:r>
        <w:r w:rsidR="00D06561" w:rsidRPr="00C62189">
          <w:rPr>
            <w:rStyle w:val="-"/>
            <w:rFonts w:asciiTheme="minorHAnsi" w:hAnsiTheme="minorHAnsi" w:cs="Tahoma"/>
            <w:b/>
            <w:bCs/>
          </w:rPr>
          <w:t>.</w:t>
        </w:r>
        <w:r w:rsidR="00D06561" w:rsidRPr="00C62189">
          <w:rPr>
            <w:rStyle w:val="-"/>
            <w:rFonts w:asciiTheme="minorHAnsi" w:hAnsiTheme="minorHAnsi" w:cs="Tahoma"/>
            <w:b/>
            <w:bCs/>
            <w:lang w:val="en-US"/>
          </w:rPr>
          <w:t>gr</w:t>
        </w:r>
      </w:hyperlink>
      <w:r w:rsidR="00D06561" w:rsidRPr="00D06561">
        <w:rPr>
          <w:rFonts w:asciiTheme="minorHAnsi" w:hAnsiTheme="minorHAnsi" w:cs="Tahoma"/>
          <w:b/>
          <w:bCs/>
        </w:rPr>
        <w:t xml:space="preserve"> </w:t>
      </w:r>
      <w:r w:rsidR="002666E2">
        <w:rPr>
          <w:rFonts w:asciiTheme="minorHAnsi" w:hAnsiTheme="minorHAnsi" w:cs="Tahoma"/>
          <w:b/>
          <w:bCs/>
        </w:rPr>
        <w:t>της</w:t>
      </w:r>
      <w:r w:rsidR="00D06561">
        <w:rPr>
          <w:rFonts w:asciiTheme="minorHAnsi" w:hAnsiTheme="minorHAnsi" w:cs="Tahoma"/>
          <w:b/>
          <w:bCs/>
        </w:rPr>
        <w:t xml:space="preserve"> 2</w:t>
      </w:r>
      <w:r w:rsidR="00D06561">
        <w:rPr>
          <w:rFonts w:asciiTheme="minorHAnsi" w:hAnsiTheme="minorHAnsi" w:cs="Tahoma"/>
          <w:b/>
          <w:bCs/>
          <w:vertAlign w:val="superscript"/>
        </w:rPr>
        <w:t xml:space="preserve">ης </w:t>
      </w:r>
      <w:r w:rsidR="00D06561">
        <w:rPr>
          <w:rFonts w:asciiTheme="minorHAnsi" w:hAnsiTheme="minorHAnsi" w:cs="Tahoma"/>
          <w:b/>
          <w:bCs/>
        </w:rPr>
        <w:t>Υ.Πε. Πειραιώς και Αιγαίου</w:t>
      </w:r>
      <w:r>
        <w:rPr>
          <w:rFonts w:asciiTheme="minorHAnsi" w:hAnsiTheme="minorHAnsi" w:cs="Tahoma"/>
          <w:b/>
          <w:bCs/>
        </w:rPr>
        <w:t>.</w:t>
      </w:r>
    </w:p>
    <w:p w14:paraId="3E63FC5D" w14:textId="284B854B" w:rsidR="00023931" w:rsidRDefault="00023931" w:rsidP="00023931">
      <w:pPr>
        <w:jc w:val="both"/>
        <w:rPr>
          <w:rFonts w:asciiTheme="minorHAnsi" w:hAnsiTheme="minorHAnsi" w:cs="Tahoma"/>
          <w:b/>
          <w:bCs/>
        </w:rPr>
      </w:pPr>
      <w:r>
        <w:rPr>
          <w:rFonts w:asciiTheme="minorHAnsi" w:hAnsiTheme="minorHAnsi" w:cs="Tahoma"/>
          <w:b/>
          <w:bCs/>
        </w:rPr>
        <w:t xml:space="preserve">Για ό,τι δεν προβλέπεται από την παρούσα, δεν απαιτείται η συμπλήρωσή του στο τυποποιημένο έντυπο ΤΕΥΔ από </w:t>
      </w:r>
      <w:r w:rsidR="002666E2">
        <w:rPr>
          <w:rFonts w:asciiTheme="minorHAnsi" w:hAnsiTheme="minorHAnsi" w:cs="Tahoma"/>
          <w:b/>
          <w:bCs/>
        </w:rPr>
        <w:t>της</w:t>
      </w:r>
      <w:r>
        <w:rPr>
          <w:rFonts w:asciiTheme="minorHAnsi" w:hAnsiTheme="minorHAnsi" w:cs="Tahoma"/>
          <w:b/>
          <w:bCs/>
        </w:rPr>
        <w:t xml:space="preserve"> οικονομικούς φορείς.</w:t>
      </w:r>
    </w:p>
    <w:p w14:paraId="110CC914" w14:textId="328AC036" w:rsidR="00023931" w:rsidRDefault="00023931" w:rsidP="00023931">
      <w:pPr>
        <w:jc w:val="both"/>
        <w:rPr>
          <w:rFonts w:asciiTheme="minorHAnsi" w:hAnsiTheme="minorHAnsi" w:cs="Tahoma"/>
          <w:b/>
          <w:bCs/>
        </w:rPr>
      </w:pPr>
    </w:p>
    <w:p w14:paraId="0FFC9716" w14:textId="683CD4B2" w:rsidR="00023931" w:rsidRDefault="00023931" w:rsidP="00023931">
      <w:pPr>
        <w:jc w:val="both"/>
        <w:rPr>
          <w:rFonts w:asciiTheme="minorHAnsi" w:hAnsiTheme="minorHAnsi" w:cs="Tahoma"/>
          <w:b/>
          <w:bCs/>
        </w:rPr>
      </w:pPr>
    </w:p>
    <w:p w14:paraId="073E2433" w14:textId="19B20E8B" w:rsidR="00023931" w:rsidRPr="0016187A" w:rsidRDefault="00023931" w:rsidP="00023931">
      <w:pPr>
        <w:spacing w:after="160" w:line="259" w:lineRule="auto"/>
        <w:rPr>
          <w:rFonts w:asciiTheme="minorHAnsi" w:hAnsiTheme="minorHAnsi" w:cs="Tahoma"/>
          <w:b/>
          <w:bCs/>
        </w:rPr>
      </w:pPr>
      <w:r>
        <w:rPr>
          <w:rFonts w:asciiTheme="minorHAnsi" w:hAnsiTheme="minorHAnsi" w:cs="Tahoma"/>
          <w:b/>
          <w:bCs/>
        </w:rPr>
        <w:br w:type="page"/>
      </w:r>
    </w:p>
    <w:p w14:paraId="1CFF2056" w14:textId="77777777" w:rsidR="00023931" w:rsidRPr="00023931" w:rsidRDefault="00023931" w:rsidP="00023931">
      <w:pPr>
        <w:jc w:val="both"/>
        <w:rPr>
          <w:rFonts w:asciiTheme="minorHAnsi" w:hAnsiTheme="minorHAnsi" w:cs="Tahoma"/>
          <w:b/>
          <w:bCs/>
        </w:rPr>
      </w:pPr>
    </w:p>
    <w:p w14:paraId="4A798978" w14:textId="30559AA0" w:rsidR="00C56D99" w:rsidRPr="00023931" w:rsidRDefault="001D0DBE" w:rsidP="00023931">
      <w:pPr>
        <w:jc w:val="center"/>
        <w:rPr>
          <w:rFonts w:asciiTheme="minorHAnsi" w:hAnsiTheme="minorHAnsi" w:cs="Tahoma"/>
          <w:b/>
          <w:bCs/>
          <w:sz w:val="28"/>
          <w:szCs w:val="28"/>
          <w:u w:val="single"/>
        </w:rPr>
      </w:pPr>
      <w:r w:rsidRPr="00023931">
        <w:rPr>
          <w:rFonts w:asciiTheme="minorHAnsi" w:hAnsiTheme="minorHAnsi" w:cs="Tahoma"/>
          <w:b/>
          <w:bCs/>
          <w:sz w:val="28"/>
          <w:szCs w:val="28"/>
          <w:u w:val="single"/>
        </w:rPr>
        <w:t>Δ.ΜΕΡΟΣ</w:t>
      </w:r>
    </w:p>
    <w:p w14:paraId="339BA0A7" w14:textId="77777777" w:rsidR="00C56D99" w:rsidRPr="00023931" w:rsidRDefault="00C56D99" w:rsidP="00023931">
      <w:pPr>
        <w:jc w:val="center"/>
        <w:rPr>
          <w:rFonts w:asciiTheme="minorHAnsi" w:hAnsiTheme="minorHAnsi" w:cs="Tahoma"/>
          <w:b/>
          <w:bCs/>
          <w:sz w:val="28"/>
          <w:szCs w:val="28"/>
          <w:u w:val="single"/>
        </w:rPr>
      </w:pPr>
      <w:r w:rsidRPr="00023931">
        <w:rPr>
          <w:rFonts w:asciiTheme="minorHAnsi" w:hAnsiTheme="minorHAnsi" w:cs="Tahoma"/>
          <w:b/>
          <w:bCs/>
          <w:sz w:val="28"/>
          <w:szCs w:val="28"/>
          <w:u w:val="single"/>
        </w:rPr>
        <w:t>ΥΠΟΔΕΙΓΜΑΤΑ</w:t>
      </w:r>
    </w:p>
    <w:p w14:paraId="746EFB42" w14:textId="77777777" w:rsidR="00C56D99" w:rsidRDefault="00C56D99" w:rsidP="00C56D99">
      <w:pPr>
        <w:pStyle w:val="2"/>
        <w:tabs>
          <w:tab w:val="left" w:pos="0"/>
        </w:tabs>
        <w:jc w:val="both"/>
        <w:rPr>
          <w:rFonts w:asciiTheme="minorHAnsi" w:hAnsiTheme="minorHAnsi"/>
        </w:rPr>
      </w:pPr>
      <w:bookmarkStart w:id="1" w:name="_Toc515881108"/>
    </w:p>
    <w:p w14:paraId="60AA15F3" w14:textId="77777777" w:rsidR="00C56D99" w:rsidRPr="005F3D1E" w:rsidRDefault="00C56D99" w:rsidP="00C56D99">
      <w:pPr>
        <w:keepNext/>
        <w:pBdr>
          <w:top w:val="none" w:sz="0" w:space="0" w:color="000000"/>
          <w:left w:val="none" w:sz="0" w:space="0" w:color="000000"/>
          <w:bottom w:val="single" w:sz="12" w:space="1" w:color="000080"/>
          <w:right w:val="none" w:sz="0" w:space="0" w:color="000000"/>
        </w:pBdr>
        <w:tabs>
          <w:tab w:val="left" w:pos="0"/>
        </w:tabs>
        <w:spacing w:before="240" w:after="80"/>
        <w:jc w:val="both"/>
        <w:outlineLvl w:val="1"/>
        <w:rPr>
          <w:rFonts w:asciiTheme="minorHAnsi" w:hAnsiTheme="minorHAnsi" w:cs="Arial"/>
          <w:b/>
          <w:color w:val="002060"/>
        </w:rPr>
      </w:pPr>
      <w:bookmarkStart w:id="2" w:name="__RefHeading___Toc470009845"/>
      <w:bookmarkEnd w:id="1"/>
      <w:bookmarkEnd w:id="2"/>
    </w:p>
    <w:p w14:paraId="7818F898" w14:textId="0A602AA2" w:rsidR="00C56D99" w:rsidRPr="005F3D1E" w:rsidRDefault="00C56D99" w:rsidP="00C56D99">
      <w:pPr>
        <w:pStyle w:val="2"/>
        <w:tabs>
          <w:tab w:val="left" w:pos="0"/>
        </w:tabs>
        <w:jc w:val="both"/>
        <w:rPr>
          <w:rFonts w:asciiTheme="minorHAnsi" w:hAnsiTheme="minorHAnsi"/>
        </w:rPr>
      </w:pPr>
      <w:bookmarkStart w:id="3" w:name="_Toc515881109"/>
      <w:r w:rsidRPr="005F3D1E">
        <w:rPr>
          <w:rFonts w:asciiTheme="minorHAnsi" w:hAnsiTheme="minorHAnsi"/>
        </w:rPr>
        <w:t>Υποδείγματα Εγγυητικών Επιστολών</w:t>
      </w:r>
      <w:bookmarkEnd w:id="3"/>
      <w:r w:rsidRPr="005F3D1E">
        <w:rPr>
          <w:rFonts w:asciiTheme="minorHAnsi" w:hAnsiTheme="minorHAnsi"/>
        </w:rPr>
        <w:t xml:space="preserve"> </w:t>
      </w:r>
    </w:p>
    <w:p w14:paraId="7105DFF1" w14:textId="77777777" w:rsidR="00C56D99" w:rsidRPr="005F3D1E" w:rsidRDefault="00C56D99" w:rsidP="00C56D99">
      <w:pPr>
        <w:tabs>
          <w:tab w:val="left" w:pos="720"/>
        </w:tabs>
        <w:spacing w:before="120" w:line="360" w:lineRule="auto"/>
        <w:jc w:val="both"/>
        <w:rPr>
          <w:rFonts w:asciiTheme="minorHAnsi" w:hAnsiTheme="minorHAnsi" w:cs="Arial"/>
          <w:b/>
          <w:spacing w:val="60"/>
        </w:rPr>
      </w:pPr>
    </w:p>
    <w:p w14:paraId="096D2328" w14:textId="77777777" w:rsidR="00C56D99" w:rsidRPr="005F3D1E" w:rsidRDefault="00C56D99" w:rsidP="00C56D99">
      <w:pPr>
        <w:tabs>
          <w:tab w:val="left" w:pos="720"/>
        </w:tabs>
        <w:spacing w:before="120" w:line="360" w:lineRule="auto"/>
        <w:jc w:val="both"/>
        <w:rPr>
          <w:rFonts w:asciiTheme="minorHAnsi" w:hAnsiTheme="minorHAnsi" w:cs="Arial"/>
          <w:b/>
          <w:u w:val="single"/>
        </w:rPr>
      </w:pPr>
      <w:r w:rsidRPr="005F3D1E">
        <w:rPr>
          <w:rFonts w:asciiTheme="minorHAnsi" w:hAnsiTheme="minorHAnsi" w:cs="Arial"/>
          <w:b/>
          <w:spacing w:val="60"/>
          <w:u w:val="single"/>
        </w:rPr>
        <w:t xml:space="preserve">ΥΠΟΔΕΙΓΜΑ 1- </w:t>
      </w:r>
      <w:r w:rsidRPr="005F3D1E">
        <w:rPr>
          <w:rFonts w:asciiTheme="minorHAnsi" w:hAnsiTheme="minorHAnsi" w:cs="Arial"/>
          <w:b/>
          <w:u w:val="single"/>
        </w:rPr>
        <w:t>ΣΧΕΔΙΟ ΕΓΓΥΗΤΙΚΗΣ ΕΠΙΣΤΟΛΗΣ ΣΥΜΜΕΤΟΧΗΣ</w:t>
      </w:r>
    </w:p>
    <w:p w14:paraId="3AEA59B9" w14:textId="77777777" w:rsidR="00C56D99" w:rsidRPr="005F3D1E" w:rsidRDefault="00C56D99" w:rsidP="00C56D99">
      <w:pPr>
        <w:jc w:val="both"/>
        <w:rPr>
          <w:rFonts w:asciiTheme="minorHAnsi" w:hAnsiTheme="minorHAnsi"/>
        </w:rPr>
      </w:pPr>
      <w:r w:rsidRPr="005F3D1E">
        <w:rPr>
          <w:rFonts w:asciiTheme="minorHAnsi" w:hAnsiTheme="minorHAnsi"/>
        </w:rPr>
        <w:t>ΕΚΔΟΤΗΣ……………..</w:t>
      </w:r>
    </w:p>
    <w:p w14:paraId="4B80DDC8" w14:textId="77777777" w:rsidR="00C56D99" w:rsidRPr="005F3D1E" w:rsidRDefault="00C56D99" w:rsidP="00C56D99">
      <w:pPr>
        <w:jc w:val="both"/>
        <w:rPr>
          <w:rFonts w:asciiTheme="minorHAnsi" w:hAnsiTheme="minorHAnsi"/>
        </w:rPr>
      </w:pPr>
      <w:r w:rsidRPr="005F3D1E">
        <w:rPr>
          <w:rFonts w:asciiTheme="minorHAnsi" w:hAnsiTheme="minorHAnsi"/>
        </w:rPr>
        <w:t xml:space="preserve">ΗΜΕΡΟΜΗΝΙΑ ΕΚΔΟΣΗΣ </w:t>
      </w:r>
    </w:p>
    <w:p w14:paraId="29C917C0" w14:textId="42CF5DDF" w:rsidR="00C56D99" w:rsidRPr="005F3D1E" w:rsidRDefault="002666E2" w:rsidP="00C56D99">
      <w:pPr>
        <w:jc w:val="both"/>
        <w:rPr>
          <w:rFonts w:asciiTheme="minorHAnsi" w:hAnsiTheme="minorHAnsi"/>
        </w:rPr>
      </w:pPr>
      <w:r>
        <w:rPr>
          <w:rFonts w:asciiTheme="minorHAnsi" w:hAnsiTheme="minorHAnsi"/>
        </w:rPr>
        <w:t>ΤΗΣ</w:t>
      </w:r>
      <w:r w:rsidR="00C56D99" w:rsidRPr="005F3D1E">
        <w:rPr>
          <w:rFonts w:asciiTheme="minorHAnsi" w:hAnsiTheme="minorHAnsi"/>
        </w:rPr>
        <w:t xml:space="preserve"> : 2</w:t>
      </w:r>
      <w:r w:rsidR="00C56D99" w:rsidRPr="005F3D1E">
        <w:rPr>
          <w:rFonts w:asciiTheme="minorHAnsi" w:hAnsiTheme="minorHAnsi"/>
          <w:vertAlign w:val="superscript"/>
        </w:rPr>
        <w:t>Η</w:t>
      </w:r>
      <w:r w:rsidR="00C56D99" w:rsidRPr="005F3D1E">
        <w:rPr>
          <w:rFonts w:asciiTheme="minorHAnsi" w:hAnsiTheme="minorHAnsi"/>
        </w:rPr>
        <w:t xml:space="preserve"> ΥΠΕ ΠΕΙΡΑΙΩΣ ΚΑΙ ΑΙΓΑΙΟΥ</w:t>
      </w:r>
    </w:p>
    <w:p w14:paraId="22A0EF47" w14:textId="77777777" w:rsidR="00C56D99" w:rsidRPr="005F3D1E" w:rsidRDefault="00C56D99" w:rsidP="00C56D99">
      <w:pPr>
        <w:jc w:val="both"/>
        <w:rPr>
          <w:rFonts w:asciiTheme="minorHAnsi" w:hAnsiTheme="minorHAnsi"/>
        </w:rPr>
      </w:pPr>
      <w:r w:rsidRPr="005F3D1E">
        <w:rPr>
          <w:rFonts w:asciiTheme="minorHAnsi" w:hAnsiTheme="minorHAnsi"/>
        </w:rPr>
        <w:t xml:space="preserve">ΘΗΒΩΝ 196-198 ΝΙΚΑΙΑ – ΑΓ. Ι. ΡΕΝΤΗ Τ.Κ. 182-33 </w:t>
      </w:r>
    </w:p>
    <w:p w14:paraId="1308380F" w14:textId="4C88B3BC" w:rsidR="00C56D99" w:rsidRPr="005F3D1E" w:rsidRDefault="00C56D99" w:rsidP="00C56D99">
      <w:pPr>
        <w:jc w:val="both"/>
        <w:rPr>
          <w:rFonts w:asciiTheme="minorHAnsi" w:hAnsiTheme="minorHAnsi"/>
        </w:rPr>
      </w:pPr>
      <w:r w:rsidRPr="005F3D1E">
        <w:rPr>
          <w:rFonts w:asciiTheme="minorHAnsi" w:hAnsiTheme="minorHAnsi"/>
        </w:rPr>
        <w:t xml:space="preserve">ΕΓΓΥΗΤΙΚΗ ΕΠΙΣΤΟΛΗ </w:t>
      </w:r>
      <w:r w:rsidR="002666E2">
        <w:rPr>
          <w:rFonts w:asciiTheme="minorHAnsi" w:hAnsiTheme="minorHAnsi"/>
        </w:rPr>
        <w:t>ΤΗΣ</w:t>
      </w:r>
      <w:r w:rsidRPr="005F3D1E">
        <w:rPr>
          <w:rFonts w:asciiTheme="minorHAnsi" w:hAnsiTheme="minorHAnsi"/>
        </w:rPr>
        <w:t xml:space="preserve"> ΥΠ’ ΑΡΙΘΜ………………………………………….ΓΙΑ ΕΥΡΩ……………………………………………..</w:t>
      </w:r>
    </w:p>
    <w:p w14:paraId="3D5B52F1" w14:textId="1F72D3BC" w:rsidR="00C56D99" w:rsidRPr="005F3D1E" w:rsidRDefault="00C56D99" w:rsidP="00C56D99">
      <w:pPr>
        <w:jc w:val="both"/>
        <w:rPr>
          <w:rFonts w:asciiTheme="minorHAnsi" w:hAnsiTheme="minorHAnsi"/>
        </w:rPr>
      </w:pPr>
      <w:r w:rsidRPr="005F3D1E">
        <w:rPr>
          <w:rFonts w:asciiTheme="minorHAnsi" w:hAnsiTheme="minorHAnsi"/>
        </w:rPr>
        <w:t xml:space="preserve">Με την παρούσα εγγυόμαστε, ανέκκλητα και ανεπιφύλακτα παραιτούμενοι του δικαιώματος </w:t>
      </w:r>
      <w:r w:rsidR="002666E2">
        <w:rPr>
          <w:rFonts w:asciiTheme="minorHAnsi" w:hAnsiTheme="minorHAnsi"/>
        </w:rPr>
        <w:t>της</w:t>
      </w:r>
      <w:r w:rsidRPr="005F3D1E">
        <w:rPr>
          <w:rFonts w:asciiTheme="minorHAnsi" w:hAnsiTheme="minorHAnsi"/>
        </w:rPr>
        <w:t xml:space="preserve"> διαιρέσεως και διζήσεως, υπέρ</w:t>
      </w:r>
    </w:p>
    <w:p w14:paraId="7389C9EE" w14:textId="77777777" w:rsidR="00C56D99" w:rsidRPr="005F3D1E" w:rsidRDefault="00C56D99" w:rsidP="00CE70FB">
      <w:pPr>
        <w:numPr>
          <w:ilvl w:val="2"/>
          <w:numId w:val="9"/>
        </w:numPr>
        <w:tabs>
          <w:tab w:val="clear" w:pos="2160"/>
          <w:tab w:val="num" w:pos="426"/>
        </w:tabs>
        <w:suppressAutoHyphens/>
        <w:spacing w:after="120"/>
        <w:ind w:hanging="1734"/>
        <w:jc w:val="both"/>
        <w:rPr>
          <w:rFonts w:asciiTheme="minorHAnsi" w:hAnsiTheme="minorHAnsi"/>
        </w:rPr>
      </w:pPr>
      <w:r w:rsidRPr="005F3D1E">
        <w:rPr>
          <w:rFonts w:asciiTheme="minorHAnsi" w:hAnsiTheme="minorHAnsi"/>
        </w:rPr>
        <w:t xml:space="preserve">{Σε περίπτωση φυσικού προσώπου : (ονοματεπώνυμο, πατρώνυμο)………………..(ΑΦΜ)……………(Δ/νση)………….} ή </w:t>
      </w:r>
    </w:p>
    <w:p w14:paraId="08149C43" w14:textId="77777777" w:rsidR="00C56D99" w:rsidRPr="005F3D1E" w:rsidRDefault="00C56D99" w:rsidP="00CE70FB">
      <w:pPr>
        <w:numPr>
          <w:ilvl w:val="2"/>
          <w:numId w:val="9"/>
        </w:numPr>
        <w:tabs>
          <w:tab w:val="clear" w:pos="2160"/>
          <w:tab w:val="num" w:pos="426"/>
        </w:tabs>
        <w:suppressAutoHyphens/>
        <w:spacing w:after="120"/>
        <w:ind w:hanging="1734"/>
        <w:jc w:val="both"/>
        <w:rPr>
          <w:rFonts w:asciiTheme="minorHAnsi" w:hAnsiTheme="minorHAnsi"/>
        </w:rPr>
      </w:pPr>
      <w:r w:rsidRPr="005F3D1E">
        <w:rPr>
          <w:rFonts w:asciiTheme="minorHAnsi" w:hAnsiTheme="minorHAnsi"/>
        </w:rPr>
        <w:t xml:space="preserve">{Σε περίπτωση νομικού προσώπου: (επωνυμία)………………….., (ΑΦΜ)…………..(Δ/νση)…………} ή </w:t>
      </w:r>
    </w:p>
    <w:p w14:paraId="19BB5FED" w14:textId="77777777" w:rsidR="00C56D99" w:rsidRPr="005F3D1E" w:rsidRDefault="00C56D99" w:rsidP="00CE70FB">
      <w:pPr>
        <w:numPr>
          <w:ilvl w:val="2"/>
          <w:numId w:val="9"/>
        </w:numPr>
        <w:tabs>
          <w:tab w:val="clear" w:pos="2160"/>
          <w:tab w:val="num" w:pos="426"/>
        </w:tabs>
        <w:suppressAutoHyphens/>
        <w:spacing w:after="120"/>
        <w:ind w:hanging="1734"/>
        <w:jc w:val="both"/>
        <w:rPr>
          <w:rFonts w:asciiTheme="minorHAnsi" w:hAnsiTheme="minorHAnsi"/>
        </w:rPr>
      </w:pPr>
      <w:r w:rsidRPr="005F3D1E">
        <w:rPr>
          <w:rFonts w:asciiTheme="minorHAnsi" w:hAnsiTheme="minorHAnsi"/>
        </w:rPr>
        <w:t>{Σε περίπτωση Ένωσης ή Κοινοπραξίας: των φυσικών ή νομικών προσώπων</w:t>
      </w:r>
    </w:p>
    <w:p w14:paraId="445BD9AB" w14:textId="77777777" w:rsidR="00C56D99" w:rsidRPr="005F3D1E" w:rsidRDefault="00C56D99" w:rsidP="00C56D99">
      <w:pPr>
        <w:tabs>
          <w:tab w:val="num" w:pos="426"/>
        </w:tabs>
        <w:ind w:left="2160" w:hanging="1734"/>
        <w:jc w:val="both"/>
        <w:rPr>
          <w:rFonts w:asciiTheme="minorHAnsi" w:hAnsiTheme="minorHAnsi"/>
        </w:rPr>
      </w:pPr>
      <w:r w:rsidRPr="005F3D1E">
        <w:rPr>
          <w:rFonts w:asciiTheme="minorHAnsi" w:hAnsiTheme="minorHAnsi"/>
        </w:rPr>
        <w:t>Α) (πλήρη επωνυμία)………………….,(ΑΦΜ)…………………….., (Δ/νση)…………….</w:t>
      </w:r>
    </w:p>
    <w:p w14:paraId="12BA5568" w14:textId="77777777" w:rsidR="00C56D99" w:rsidRPr="005F3D1E" w:rsidRDefault="00C56D99" w:rsidP="00C56D99">
      <w:pPr>
        <w:tabs>
          <w:tab w:val="num" w:pos="426"/>
        </w:tabs>
        <w:ind w:left="2160" w:hanging="1734"/>
        <w:jc w:val="both"/>
        <w:rPr>
          <w:rFonts w:asciiTheme="minorHAnsi" w:hAnsiTheme="minorHAnsi"/>
        </w:rPr>
      </w:pPr>
      <w:r w:rsidRPr="005F3D1E">
        <w:rPr>
          <w:rFonts w:asciiTheme="minorHAnsi" w:hAnsiTheme="minorHAnsi"/>
        </w:rPr>
        <w:t>Β) (πλήρη επωνυμία)………………….,(ΑΦΜ)…………………….., (Δ/νση)…………….</w:t>
      </w:r>
    </w:p>
    <w:p w14:paraId="116B39EC" w14:textId="77777777" w:rsidR="00C56D99" w:rsidRPr="005F3D1E" w:rsidRDefault="00C56D99" w:rsidP="00C56D99">
      <w:pPr>
        <w:tabs>
          <w:tab w:val="num" w:pos="426"/>
        </w:tabs>
        <w:ind w:left="2160" w:hanging="1734"/>
        <w:jc w:val="both"/>
        <w:rPr>
          <w:rFonts w:asciiTheme="minorHAnsi" w:hAnsiTheme="minorHAnsi"/>
        </w:rPr>
      </w:pPr>
      <w:r w:rsidRPr="005F3D1E">
        <w:rPr>
          <w:rFonts w:asciiTheme="minorHAnsi" w:hAnsiTheme="minorHAnsi"/>
        </w:rPr>
        <w:t>Γ) (πλήρη επωνυμία)………………….,(ΑΦΜ)…………………….., (Δ/νση)…………….</w:t>
      </w:r>
    </w:p>
    <w:p w14:paraId="5999BC9E" w14:textId="3577781A" w:rsidR="00C56D99" w:rsidRPr="005F3D1E" w:rsidRDefault="00C56D99" w:rsidP="00C56D99">
      <w:pPr>
        <w:tabs>
          <w:tab w:val="num" w:pos="426"/>
        </w:tabs>
        <w:jc w:val="both"/>
        <w:rPr>
          <w:rFonts w:asciiTheme="minorHAnsi" w:hAnsiTheme="minorHAnsi"/>
        </w:rPr>
      </w:pPr>
      <w:r w:rsidRPr="005F3D1E">
        <w:rPr>
          <w:rFonts w:asciiTheme="minorHAnsi" w:hAnsiTheme="minorHAnsi"/>
        </w:rPr>
        <w:t xml:space="preserve">Ατομικά για κάθε μία από αυτές και ως αλληλέγγυα και εις ολόκληρο υπόχρεων μεταξύ </w:t>
      </w:r>
      <w:r w:rsidR="002666E2">
        <w:rPr>
          <w:rFonts w:asciiTheme="minorHAnsi" w:hAnsiTheme="minorHAnsi"/>
        </w:rPr>
        <w:t>της</w:t>
      </w:r>
      <w:r w:rsidRPr="005F3D1E">
        <w:rPr>
          <w:rFonts w:asciiTheme="minorHAnsi" w:hAnsiTheme="minorHAnsi"/>
        </w:rPr>
        <w:t xml:space="preserve"> εκ </w:t>
      </w:r>
      <w:r w:rsidR="002666E2">
        <w:rPr>
          <w:rFonts w:asciiTheme="minorHAnsi" w:hAnsiTheme="minorHAnsi"/>
        </w:rPr>
        <w:t>της</w:t>
      </w:r>
      <w:r w:rsidRPr="005F3D1E">
        <w:rPr>
          <w:rFonts w:asciiTheme="minorHAnsi" w:hAnsiTheme="minorHAnsi"/>
        </w:rPr>
        <w:t xml:space="preserve"> ιδιότητάς </w:t>
      </w:r>
      <w:r w:rsidR="002666E2">
        <w:rPr>
          <w:rFonts w:asciiTheme="minorHAnsi" w:hAnsiTheme="minorHAnsi"/>
        </w:rPr>
        <w:t>της</w:t>
      </w:r>
      <w:r w:rsidRPr="005F3D1E">
        <w:rPr>
          <w:rFonts w:asciiTheme="minorHAnsi" w:hAnsiTheme="minorHAnsi"/>
        </w:rPr>
        <w:t xml:space="preserve"> ως μελών </w:t>
      </w:r>
      <w:r w:rsidR="002666E2">
        <w:rPr>
          <w:rFonts w:asciiTheme="minorHAnsi" w:hAnsiTheme="minorHAnsi"/>
        </w:rPr>
        <w:t>της</w:t>
      </w:r>
      <w:r w:rsidRPr="005F3D1E">
        <w:rPr>
          <w:rFonts w:asciiTheme="minorHAnsi" w:hAnsiTheme="minorHAnsi"/>
        </w:rPr>
        <w:t xml:space="preserve"> Ένωσης ή Κοινοπραξίας,}</w:t>
      </w:r>
    </w:p>
    <w:p w14:paraId="79E5E7D7" w14:textId="2B8179B0" w:rsidR="00C56D99" w:rsidRPr="005F3D1E" w:rsidRDefault="00C56D99" w:rsidP="00C56D99">
      <w:pPr>
        <w:jc w:val="both"/>
        <w:rPr>
          <w:rFonts w:asciiTheme="minorHAnsi" w:hAnsiTheme="minorHAnsi"/>
        </w:rPr>
      </w:pPr>
      <w:r w:rsidRPr="005F3D1E">
        <w:rPr>
          <w:rFonts w:asciiTheme="minorHAnsi" w:hAnsiTheme="minorHAnsi"/>
        </w:rPr>
        <w:t xml:space="preserve">και μέχρι του ποσού των ευρώ………………………………, για τη συμμετοχή στο διενεργούμενο διαγωνισμό </w:t>
      </w:r>
      <w:r w:rsidR="002666E2">
        <w:rPr>
          <w:rFonts w:asciiTheme="minorHAnsi" w:hAnsiTheme="minorHAnsi"/>
        </w:rPr>
        <w:t>της</w:t>
      </w:r>
      <w:r w:rsidRPr="005F3D1E">
        <w:rPr>
          <w:rFonts w:asciiTheme="minorHAnsi" w:hAnsiTheme="minorHAnsi"/>
        </w:rPr>
        <w:t xml:space="preserve"> (συμπληρώνετε την ημερομηνία διενέργειας του διαγωνισμού)……………………με αντικείμενο (συμπληρώνετε τον τίτλο </w:t>
      </w:r>
      <w:r w:rsidR="002666E2">
        <w:rPr>
          <w:rFonts w:asciiTheme="minorHAnsi" w:hAnsiTheme="minorHAnsi"/>
        </w:rPr>
        <w:t>της</w:t>
      </w:r>
      <w:r w:rsidRPr="005F3D1E">
        <w:rPr>
          <w:rFonts w:asciiTheme="minorHAnsi" w:hAnsiTheme="minorHAnsi"/>
        </w:rPr>
        <w:t xml:space="preserve"> προμήθειας)……………………………………………….……… συνολικής αξίας (συμπληρώνετε τον Προϋπολογισμό με διευκρίνιση εάν περιλαμβάνει ή όχι τον ΦΠΑ)……………………………..σύμφωνα με την υπ’ αριθμ……………………………….διακήρυξή </w:t>
      </w:r>
      <w:r w:rsidR="002666E2">
        <w:rPr>
          <w:rFonts w:asciiTheme="minorHAnsi" w:hAnsiTheme="minorHAnsi"/>
        </w:rPr>
        <w:t>της</w:t>
      </w:r>
      <w:r w:rsidRPr="005F3D1E">
        <w:rPr>
          <w:rFonts w:asciiTheme="minorHAnsi" w:hAnsiTheme="minorHAnsi"/>
        </w:rPr>
        <w:t>.</w:t>
      </w:r>
    </w:p>
    <w:p w14:paraId="03FC1945" w14:textId="5CCD331B" w:rsidR="00C56D99" w:rsidRPr="005F3D1E" w:rsidRDefault="00C56D99" w:rsidP="00C56D99">
      <w:pPr>
        <w:jc w:val="both"/>
        <w:rPr>
          <w:rFonts w:asciiTheme="minorHAnsi" w:hAnsiTheme="minorHAnsi"/>
        </w:rPr>
      </w:pPr>
      <w:r w:rsidRPr="005F3D1E">
        <w:rPr>
          <w:rFonts w:asciiTheme="minorHAnsi" w:hAnsiTheme="minorHAnsi"/>
        </w:rPr>
        <w:t xml:space="preserve">Η παρούσα εγγύηση καλύπτει καθ’ όλο το χρόνο ισχύος </w:t>
      </w:r>
      <w:r w:rsidR="002666E2">
        <w:rPr>
          <w:rFonts w:asciiTheme="minorHAnsi" w:hAnsiTheme="minorHAnsi"/>
        </w:rPr>
        <w:t>της</w:t>
      </w:r>
      <w:r w:rsidRPr="005F3D1E">
        <w:rPr>
          <w:rFonts w:asciiTheme="minorHAnsi" w:hAnsiTheme="minorHAnsi"/>
        </w:rPr>
        <w:t xml:space="preserve"> μόνο </w:t>
      </w:r>
      <w:r w:rsidR="002666E2">
        <w:rPr>
          <w:rFonts w:asciiTheme="minorHAnsi" w:hAnsiTheme="minorHAnsi"/>
        </w:rPr>
        <w:t>της</w:t>
      </w:r>
      <w:r w:rsidRPr="005F3D1E">
        <w:rPr>
          <w:rFonts w:asciiTheme="minorHAnsi" w:hAnsiTheme="minorHAnsi"/>
        </w:rPr>
        <w:t xml:space="preserve"> από τη συμμετοχή στον ανωτέρω διαγωνισμό απορρέουσες υποχρεώσεις του/</w:t>
      </w:r>
      <w:r w:rsidR="002666E2">
        <w:rPr>
          <w:rFonts w:asciiTheme="minorHAnsi" w:hAnsiTheme="minorHAnsi"/>
        </w:rPr>
        <w:t>της</w:t>
      </w:r>
      <w:r w:rsidRPr="005F3D1E">
        <w:rPr>
          <w:rFonts w:asciiTheme="minorHAnsi" w:hAnsiTheme="minorHAnsi"/>
        </w:rPr>
        <w:t xml:space="preserve"> (υπέρ ου η εγγύηση).</w:t>
      </w:r>
    </w:p>
    <w:p w14:paraId="796230C6" w14:textId="2BD1EFFD" w:rsidR="00C56D99" w:rsidRPr="005F3D1E" w:rsidRDefault="00C56D99" w:rsidP="00C56D99">
      <w:pPr>
        <w:jc w:val="both"/>
        <w:rPr>
          <w:rFonts w:asciiTheme="minorHAnsi" w:hAnsiTheme="minorHAnsi"/>
        </w:rPr>
      </w:pPr>
      <w:r w:rsidRPr="005F3D1E">
        <w:rPr>
          <w:rFonts w:asciiTheme="minorHAnsi" w:hAnsiTheme="minorHAnsi"/>
        </w:rPr>
        <w:t xml:space="preserve">Το ανωτέρω ποσό </w:t>
      </w:r>
      <w:r w:rsidR="002666E2">
        <w:rPr>
          <w:rFonts w:asciiTheme="minorHAnsi" w:hAnsiTheme="minorHAnsi"/>
        </w:rPr>
        <w:t>της</w:t>
      </w:r>
      <w:r w:rsidRPr="005F3D1E">
        <w:rPr>
          <w:rFonts w:asciiTheme="minorHAnsi" w:hAnsiTheme="minorHAnsi"/>
        </w:rPr>
        <w:t xml:space="preserve"> εγγύησης τηρείται στη διάθεσή </w:t>
      </w:r>
      <w:r w:rsidR="002666E2">
        <w:rPr>
          <w:rFonts w:asciiTheme="minorHAnsi" w:hAnsiTheme="minorHAnsi"/>
        </w:rPr>
        <w:t>της</w:t>
      </w:r>
      <w:r w:rsidRPr="005F3D1E">
        <w:rPr>
          <w:rFonts w:asciiTheme="minorHAnsi" w:hAnsiTheme="minorHAnsi"/>
        </w:rPr>
        <w:t xml:space="preserve">, το οποίο και υποχρεούμαστε να </w:t>
      </w:r>
      <w:r w:rsidR="002666E2">
        <w:rPr>
          <w:rFonts w:asciiTheme="minorHAnsi" w:hAnsiTheme="minorHAnsi"/>
        </w:rPr>
        <w:t>της</w:t>
      </w:r>
      <w:r w:rsidRPr="005F3D1E">
        <w:rPr>
          <w:rFonts w:asciiTheme="minorHAnsi" w:hAnsiTheme="minorHAnsi"/>
        </w:rPr>
        <w:t xml:space="preserve"> καταβάλουμε ολικά ή μερικά χωρίς καμία από μέρους </w:t>
      </w:r>
      <w:r w:rsidR="002666E2">
        <w:rPr>
          <w:rFonts w:asciiTheme="minorHAnsi" w:hAnsiTheme="minorHAnsi"/>
        </w:rPr>
        <w:t>της</w:t>
      </w:r>
      <w:r w:rsidRPr="005F3D1E">
        <w:rPr>
          <w:rFonts w:asciiTheme="minorHAnsi" w:hAnsiTheme="minorHAnsi"/>
        </w:rPr>
        <w:t xml:space="preserve"> αντίρρηση, αμφισβήτηση ή ένσταση και χωρίς να ερευνηθεί το βάσιμο ή μη </w:t>
      </w:r>
      <w:r w:rsidR="002666E2">
        <w:rPr>
          <w:rFonts w:asciiTheme="minorHAnsi" w:hAnsiTheme="minorHAnsi"/>
        </w:rPr>
        <w:t>της</w:t>
      </w:r>
      <w:r w:rsidRPr="005F3D1E">
        <w:rPr>
          <w:rFonts w:asciiTheme="minorHAnsi" w:hAnsiTheme="minorHAnsi"/>
        </w:rPr>
        <w:t xml:space="preserve"> απαίτησή </w:t>
      </w:r>
      <w:r w:rsidR="002666E2">
        <w:rPr>
          <w:rFonts w:asciiTheme="minorHAnsi" w:hAnsiTheme="minorHAnsi"/>
        </w:rPr>
        <w:t>της</w:t>
      </w:r>
      <w:r w:rsidRPr="005F3D1E">
        <w:rPr>
          <w:rFonts w:asciiTheme="minorHAnsi" w:hAnsiTheme="minorHAnsi"/>
        </w:rPr>
        <w:t xml:space="preserve"> </w:t>
      </w:r>
      <w:r w:rsidR="002666E2">
        <w:rPr>
          <w:rFonts w:asciiTheme="minorHAnsi" w:hAnsiTheme="minorHAnsi"/>
        </w:rPr>
        <w:t>της</w:t>
      </w:r>
      <w:r w:rsidRPr="005F3D1E">
        <w:rPr>
          <w:rFonts w:asciiTheme="minorHAnsi" w:hAnsiTheme="minorHAnsi"/>
        </w:rPr>
        <w:t xml:space="preserve">, μέσα σε </w:t>
      </w:r>
      <w:r w:rsidR="009E3804">
        <w:rPr>
          <w:rFonts w:asciiTheme="minorHAnsi" w:hAnsiTheme="minorHAnsi"/>
        </w:rPr>
        <w:t>πέντε</w:t>
      </w:r>
      <w:r w:rsidRPr="005F3D1E">
        <w:rPr>
          <w:rFonts w:asciiTheme="minorHAnsi" w:hAnsiTheme="minorHAnsi"/>
        </w:rPr>
        <w:t xml:space="preserve"> (</w:t>
      </w:r>
      <w:r w:rsidR="009E3804">
        <w:rPr>
          <w:rFonts w:asciiTheme="minorHAnsi" w:hAnsiTheme="minorHAnsi"/>
        </w:rPr>
        <w:t>5</w:t>
      </w:r>
      <w:r w:rsidRPr="005F3D1E">
        <w:rPr>
          <w:rFonts w:asciiTheme="minorHAnsi" w:hAnsiTheme="minorHAnsi"/>
        </w:rPr>
        <w:t xml:space="preserve">) ημέρες από την έγγραφη ειδοποίησή </w:t>
      </w:r>
      <w:r w:rsidR="002666E2">
        <w:rPr>
          <w:rFonts w:asciiTheme="minorHAnsi" w:hAnsiTheme="minorHAnsi"/>
        </w:rPr>
        <w:t>της</w:t>
      </w:r>
      <w:r w:rsidRPr="005F3D1E">
        <w:rPr>
          <w:rFonts w:asciiTheme="minorHAnsi" w:hAnsiTheme="minorHAnsi"/>
        </w:rPr>
        <w:t xml:space="preserve">. </w:t>
      </w:r>
    </w:p>
    <w:p w14:paraId="46F60B6C" w14:textId="681C4C22" w:rsidR="00C56D99" w:rsidRPr="005F3D1E" w:rsidRDefault="00C56D99" w:rsidP="00C56D99">
      <w:pPr>
        <w:jc w:val="both"/>
        <w:rPr>
          <w:rFonts w:asciiTheme="minorHAnsi" w:hAnsiTheme="minorHAnsi"/>
        </w:rPr>
      </w:pPr>
      <w:r w:rsidRPr="005F3D1E">
        <w:rPr>
          <w:rFonts w:asciiTheme="minorHAnsi" w:hAnsiTheme="minorHAnsi"/>
        </w:rPr>
        <w:t xml:space="preserve">Η παρούσα ισχύει μέχρι και την………………………………. (Σημείωση </w:t>
      </w:r>
      <w:r w:rsidR="002666E2">
        <w:rPr>
          <w:rFonts w:asciiTheme="minorHAnsi" w:hAnsiTheme="minorHAnsi"/>
        </w:rPr>
        <w:t>της</w:t>
      </w:r>
      <w:r w:rsidRPr="005F3D1E">
        <w:rPr>
          <w:rFonts w:asciiTheme="minorHAnsi" w:hAnsiTheme="minorHAnsi"/>
        </w:rPr>
        <w:t xml:space="preserve"> την Τράπεζα : ο χρόνος ισχύος πρέπει να είναι μεγαλύτερος τουλάχιστον κατά τριάντα (30) ημέρες του χρόνου ισχύος </w:t>
      </w:r>
      <w:r w:rsidR="002666E2">
        <w:rPr>
          <w:rFonts w:asciiTheme="minorHAnsi" w:hAnsiTheme="minorHAnsi"/>
        </w:rPr>
        <w:t>της</w:t>
      </w:r>
      <w:r w:rsidRPr="005F3D1E">
        <w:rPr>
          <w:rFonts w:asciiTheme="minorHAnsi" w:hAnsiTheme="minorHAnsi"/>
        </w:rPr>
        <w:t xml:space="preserve"> προσφοράς).</w:t>
      </w:r>
    </w:p>
    <w:p w14:paraId="682112DC" w14:textId="3149350E" w:rsidR="00C56D99" w:rsidRPr="005F3D1E" w:rsidRDefault="00C56D99" w:rsidP="00C56D99">
      <w:pPr>
        <w:jc w:val="both"/>
        <w:rPr>
          <w:rFonts w:asciiTheme="minorHAnsi" w:hAnsiTheme="minorHAnsi"/>
        </w:rPr>
      </w:pPr>
      <w:r w:rsidRPr="005F3D1E">
        <w:rPr>
          <w:rFonts w:asciiTheme="minorHAnsi" w:hAnsiTheme="minorHAnsi"/>
        </w:rPr>
        <w:t xml:space="preserve">Αποδεχόμαστε να παρατείνουμε την ισχύ </w:t>
      </w:r>
      <w:r w:rsidR="002666E2">
        <w:rPr>
          <w:rFonts w:asciiTheme="minorHAnsi" w:hAnsiTheme="minorHAnsi"/>
        </w:rPr>
        <w:t>της</w:t>
      </w:r>
      <w:r w:rsidRPr="005F3D1E">
        <w:rPr>
          <w:rFonts w:asciiTheme="minorHAnsi" w:hAnsiTheme="minorHAnsi"/>
        </w:rPr>
        <w:t xml:space="preserve"> εγγύησης, ύστερα από έγγραφη δήλωσή </w:t>
      </w:r>
      <w:r w:rsidR="002666E2">
        <w:rPr>
          <w:rFonts w:asciiTheme="minorHAnsi" w:hAnsiTheme="minorHAnsi"/>
        </w:rPr>
        <w:t>της</w:t>
      </w:r>
      <w:r w:rsidRPr="005F3D1E">
        <w:rPr>
          <w:rFonts w:asciiTheme="minorHAnsi" w:hAnsiTheme="minorHAnsi"/>
        </w:rPr>
        <w:t xml:space="preserve">, στο οποίο επισυνάπτεται η συναίνεση του υπέρ ου για την παράταση </w:t>
      </w:r>
      <w:r w:rsidR="002666E2">
        <w:rPr>
          <w:rFonts w:asciiTheme="minorHAnsi" w:hAnsiTheme="minorHAnsi"/>
        </w:rPr>
        <w:t>της</w:t>
      </w:r>
      <w:r w:rsidRPr="005F3D1E">
        <w:rPr>
          <w:rFonts w:asciiTheme="minorHAnsi" w:hAnsiTheme="minorHAnsi"/>
        </w:rPr>
        <w:t xml:space="preserve"> </w:t>
      </w:r>
      <w:r w:rsidRPr="005F3D1E">
        <w:rPr>
          <w:rFonts w:asciiTheme="minorHAnsi" w:hAnsiTheme="minorHAnsi"/>
        </w:rPr>
        <w:lastRenderedPageBreak/>
        <w:t xml:space="preserve">προσφοράς, με την προϋπόθεση ότι το σχετικό αίτημά </w:t>
      </w:r>
      <w:r w:rsidR="002666E2">
        <w:rPr>
          <w:rFonts w:asciiTheme="minorHAnsi" w:hAnsiTheme="minorHAnsi"/>
        </w:rPr>
        <w:t>της</w:t>
      </w:r>
      <w:r w:rsidRPr="005F3D1E">
        <w:rPr>
          <w:rFonts w:asciiTheme="minorHAnsi" w:hAnsiTheme="minorHAnsi"/>
        </w:rPr>
        <w:t xml:space="preserve"> θα </w:t>
      </w:r>
      <w:r w:rsidR="002666E2">
        <w:rPr>
          <w:rFonts w:asciiTheme="minorHAnsi" w:hAnsiTheme="minorHAnsi"/>
        </w:rPr>
        <w:t>της</w:t>
      </w:r>
      <w:r w:rsidRPr="005F3D1E">
        <w:rPr>
          <w:rFonts w:asciiTheme="minorHAnsi" w:hAnsiTheme="minorHAnsi"/>
        </w:rPr>
        <w:t xml:space="preserve"> υποβληθεί πριν από την ημερομηνία λήξης </w:t>
      </w:r>
      <w:r w:rsidR="002666E2">
        <w:rPr>
          <w:rFonts w:asciiTheme="minorHAnsi" w:hAnsiTheme="minorHAnsi"/>
        </w:rPr>
        <w:t>της</w:t>
      </w:r>
      <w:r w:rsidRPr="005F3D1E">
        <w:rPr>
          <w:rFonts w:asciiTheme="minorHAnsi" w:hAnsiTheme="minorHAnsi"/>
        </w:rPr>
        <w:t>.</w:t>
      </w:r>
    </w:p>
    <w:p w14:paraId="57DD7FF3" w14:textId="229D7EB2" w:rsidR="00C56D99" w:rsidRPr="005F3D1E" w:rsidRDefault="00C56D99" w:rsidP="00C56D99">
      <w:pPr>
        <w:jc w:val="both"/>
        <w:rPr>
          <w:rFonts w:asciiTheme="minorHAnsi" w:hAnsiTheme="minorHAnsi"/>
        </w:rPr>
      </w:pPr>
      <w:r w:rsidRPr="005F3D1E">
        <w:rPr>
          <w:rFonts w:asciiTheme="minorHAnsi" w:hAnsiTheme="minorHAnsi"/>
        </w:rPr>
        <w:t xml:space="preserve">Σε περίπτωση κατάπτωσης </w:t>
      </w:r>
      <w:r w:rsidR="002666E2">
        <w:rPr>
          <w:rFonts w:asciiTheme="minorHAnsi" w:hAnsiTheme="minorHAnsi"/>
        </w:rPr>
        <w:t>της</w:t>
      </w:r>
      <w:r w:rsidRPr="005F3D1E">
        <w:rPr>
          <w:rFonts w:asciiTheme="minorHAnsi" w:hAnsiTheme="minorHAnsi"/>
        </w:rPr>
        <w:t xml:space="preserve"> εγγύησης, το ποσό </w:t>
      </w:r>
      <w:r w:rsidR="002666E2">
        <w:rPr>
          <w:rFonts w:asciiTheme="minorHAnsi" w:hAnsiTheme="minorHAnsi"/>
        </w:rPr>
        <w:t>της</w:t>
      </w:r>
      <w:r w:rsidRPr="005F3D1E">
        <w:rPr>
          <w:rFonts w:asciiTheme="minorHAnsi" w:hAnsiTheme="minorHAnsi"/>
        </w:rPr>
        <w:t xml:space="preserve"> κατάπτωσης υπόκειται στο εκάστοτε ισχύον πάγιο τέλος χαρτοσήμου.</w:t>
      </w:r>
    </w:p>
    <w:p w14:paraId="67827B0C" w14:textId="71FA4F57" w:rsidR="00C56D99" w:rsidRPr="005F3D1E" w:rsidRDefault="00C56D99" w:rsidP="00C56D99">
      <w:pPr>
        <w:jc w:val="both"/>
        <w:rPr>
          <w:rFonts w:asciiTheme="minorHAnsi" w:hAnsiTheme="minorHAnsi"/>
        </w:rPr>
      </w:pPr>
      <w:r w:rsidRPr="005F3D1E">
        <w:rPr>
          <w:rFonts w:asciiTheme="minorHAnsi" w:hAnsiTheme="minorHAnsi"/>
        </w:rPr>
        <w:t xml:space="preserve">Βεβαιούμε ότι </w:t>
      </w:r>
      <w:r w:rsidR="002666E2">
        <w:rPr>
          <w:rFonts w:asciiTheme="minorHAnsi" w:hAnsiTheme="minorHAnsi"/>
        </w:rPr>
        <w:t>της</w:t>
      </w:r>
      <w:r w:rsidRPr="005F3D1E">
        <w:rPr>
          <w:rFonts w:asciiTheme="minorHAnsi" w:hAnsiTheme="minorHAnsi"/>
        </w:rPr>
        <w:t xml:space="preserve"> οι ισχύουσες Εγγυητικές επιστολές </w:t>
      </w:r>
      <w:r w:rsidR="002666E2">
        <w:rPr>
          <w:rFonts w:asciiTheme="minorHAnsi" w:hAnsiTheme="minorHAnsi"/>
        </w:rPr>
        <w:t>της</w:t>
      </w:r>
      <w:r w:rsidRPr="005F3D1E">
        <w:rPr>
          <w:rFonts w:asciiTheme="minorHAnsi" w:hAnsiTheme="minorHAnsi"/>
        </w:rPr>
        <w:t xml:space="preserve"> Τράπεζάς </w:t>
      </w:r>
      <w:r w:rsidR="002666E2">
        <w:rPr>
          <w:rFonts w:asciiTheme="minorHAnsi" w:hAnsiTheme="minorHAnsi"/>
        </w:rPr>
        <w:t>της</w:t>
      </w:r>
      <w:r w:rsidRPr="005F3D1E">
        <w:rPr>
          <w:rFonts w:asciiTheme="minorHAnsi" w:hAnsiTheme="minorHAnsi"/>
        </w:rPr>
        <w:t xml:space="preserve">, οι οποίες έχουν χορηγηθεί στο Δημόσιο, στα Ν.Π.Δ.Δ. και στα Ν.Π.Ι.Δ., συμπεριλαμβανομένης και </w:t>
      </w:r>
      <w:r w:rsidR="002666E2">
        <w:rPr>
          <w:rFonts w:asciiTheme="minorHAnsi" w:hAnsiTheme="minorHAnsi"/>
        </w:rPr>
        <w:t>της</w:t>
      </w:r>
      <w:r w:rsidRPr="005F3D1E">
        <w:rPr>
          <w:rFonts w:asciiTheme="minorHAnsi" w:hAnsiTheme="minorHAnsi"/>
        </w:rPr>
        <w:t xml:space="preserve"> παρούσης, δεν ξεπερνάνε το όριο έχει καθοριστεί βάσει νόμου για την Τράπεζά </w:t>
      </w:r>
      <w:r w:rsidR="002666E2">
        <w:rPr>
          <w:rFonts w:asciiTheme="minorHAnsi" w:hAnsiTheme="minorHAnsi"/>
        </w:rPr>
        <w:t>της</w:t>
      </w:r>
      <w:r w:rsidRPr="005F3D1E">
        <w:rPr>
          <w:rFonts w:asciiTheme="minorHAnsi" w:hAnsiTheme="minorHAnsi"/>
        </w:rPr>
        <w:t>.</w:t>
      </w:r>
    </w:p>
    <w:p w14:paraId="13B7592C" w14:textId="07B0528B" w:rsidR="00C56D99" w:rsidRPr="005F3D1E" w:rsidRDefault="00C56D99" w:rsidP="00C56D99">
      <w:pPr>
        <w:jc w:val="both"/>
        <w:rPr>
          <w:rFonts w:asciiTheme="minorHAnsi" w:hAnsiTheme="minorHAnsi"/>
          <w:vertAlign w:val="superscript"/>
        </w:rPr>
      </w:pPr>
      <w:r w:rsidRPr="005F3D1E">
        <w:rPr>
          <w:rFonts w:asciiTheme="minorHAnsi" w:hAnsiTheme="minorHAnsi"/>
        </w:rPr>
        <w:t xml:space="preserve">Βεβαιώνουμε υπεύθυνα ότι το ποσό των εγγυητικών επιστολών που έχουν δοθεί, συνυπολογίζοντας και το ποσό </w:t>
      </w:r>
      <w:r w:rsidR="002666E2">
        <w:rPr>
          <w:rFonts w:asciiTheme="minorHAnsi" w:hAnsiTheme="minorHAnsi"/>
        </w:rPr>
        <w:t>της</w:t>
      </w:r>
      <w:r w:rsidRPr="005F3D1E">
        <w:rPr>
          <w:rFonts w:asciiTheme="minorHAnsi" w:hAnsiTheme="minorHAnsi"/>
        </w:rPr>
        <w:t xml:space="preserve"> παρούσας, δεν υπερβαίνει το όριο των εγγυήσεων που έχουμε το δικαίωμα να εκδίδουμε.</w:t>
      </w:r>
    </w:p>
    <w:p w14:paraId="7BE4B057" w14:textId="77777777" w:rsidR="00C56D99" w:rsidRPr="005F3D1E" w:rsidRDefault="00C56D99" w:rsidP="00C56D99">
      <w:pPr>
        <w:jc w:val="both"/>
        <w:rPr>
          <w:rFonts w:asciiTheme="minorHAnsi" w:hAnsiTheme="minorHAnsi"/>
        </w:rPr>
      </w:pPr>
      <w:r w:rsidRPr="005F3D1E">
        <w:rPr>
          <w:rFonts w:asciiTheme="minorHAnsi" w:hAnsiTheme="minorHAnsi"/>
          <w:vertAlign w:val="superscript"/>
        </w:rPr>
        <w:tab/>
      </w:r>
      <w:r w:rsidRPr="005F3D1E">
        <w:rPr>
          <w:rFonts w:asciiTheme="minorHAnsi" w:hAnsiTheme="minorHAnsi"/>
          <w:vertAlign w:val="superscript"/>
        </w:rPr>
        <w:tab/>
      </w:r>
      <w:r w:rsidRPr="005F3D1E">
        <w:rPr>
          <w:rFonts w:asciiTheme="minorHAnsi" w:hAnsiTheme="minorHAnsi"/>
          <w:vertAlign w:val="superscript"/>
        </w:rPr>
        <w:tab/>
      </w:r>
      <w:r w:rsidRPr="005F3D1E">
        <w:rPr>
          <w:rFonts w:asciiTheme="minorHAnsi" w:hAnsiTheme="minorHAnsi"/>
          <w:vertAlign w:val="superscript"/>
        </w:rPr>
        <w:tab/>
      </w:r>
      <w:r w:rsidRPr="005F3D1E">
        <w:rPr>
          <w:rFonts w:asciiTheme="minorHAnsi" w:hAnsiTheme="minorHAnsi"/>
          <w:vertAlign w:val="superscript"/>
        </w:rPr>
        <w:tab/>
      </w:r>
      <w:r w:rsidRPr="005F3D1E">
        <w:rPr>
          <w:rFonts w:asciiTheme="minorHAnsi" w:hAnsiTheme="minorHAnsi"/>
          <w:vertAlign w:val="superscript"/>
        </w:rPr>
        <w:tab/>
      </w:r>
      <w:r w:rsidRPr="005F3D1E">
        <w:rPr>
          <w:rFonts w:asciiTheme="minorHAnsi" w:hAnsiTheme="minorHAnsi"/>
          <w:vertAlign w:val="superscript"/>
        </w:rPr>
        <w:tab/>
      </w:r>
      <w:r w:rsidRPr="005F3D1E">
        <w:rPr>
          <w:rFonts w:asciiTheme="minorHAnsi" w:hAnsiTheme="minorHAnsi"/>
        </w:rPr>
        <w:t>(Εξουσιοδοτημένη υπογραφή)</w:t>
      </w:r>
    </w:p>
    <w:p w14:paraId="0F4E0520" w14:textId="77777777" w:rsidR="00C56D99" w:rsidRPr="005F3D1E" w:rsidRDefault="00C56D99" w:rsidP="00C56D99">
      <w:pPr>
        <w:jc w:val="both"/>
        <w:rPr>
          <w:rFonts w:asciiTheme="minorHAnsi" w:hAnsiTheme="minorHAnsi"/>
        </w:rPr>
      </w:pPr>
    </w:p>
    <w:p w14:paraId="3F27587E" w14:textId="77777777" w:rsidR="00C56D99" w:rsidRPr="005F3D1E" w:rsidRDefault="00C56D99" w:rsidP="00C56D99">
      <w:pPr>
        <w:jc w:val="both"/>
        <w:rPr>
          <w:rFonts w:asciiTheme="minorHAnsi" w:hAnsiTheme="minorHAnsi"/>
        </w:rPr>
      </w:pPr>
    </w:p>
    <w:p w14:paraId="637AB8A1" w14:textId="77777777" w:rsidR="00C56D99" w:rsidRPr="005F3D1E" w:rsidRDefault="00C56D99" w:rsidP="00C56D99">
      <w:pPr>
        <w:tabs>
          <w:tab w:val="left" w:pos="720"/>
        </w:tabs>
        <w:spacing w:before="120" w:line="360" w:lineRule="auto"/>
        <w:jc w:val="both"/>
        <w:rPr>
          <w:rFonts w:asciiTheme="minorHAnsi" w:hAnsiTheme="minorHAnsi" w:cs="Arial"/>
          <w:b/>
          <w:u w:val="single"/>
        </w:rPr>
      </w:pPr>
      <w:r w:rsidRPr="005F3D1E">
        <w:rPr>
          <w:rFonts w:asciiTheme="minorHAnsi" w:hAnsiTheme="minorHAnsi" w:cs="Arial"/>
          <w:b/>
          <w:spacing w:val="60"/>
          <w:u w:val="single"/>
        </w:rPr>
        <w:t xml:space="preserve">ΥΠΟΔΕΙΓΜΑ 2- </w:t>
      </w:r>
      <w:r w:rsidRPr="005F3D1E">
        <w:rPr>
          <w:rFonts w:asciiTheme="minorHAnsi" w:hAnsiTheme="minorHAnsi" w:cs="Arial"/>
          <w:b/>
          <w:u w:val="single"/>
        </w:rPr>
        <w:t xml:space="preserve">ΣΧΕΔΙΟ ΕΓΓΥΗΤΙΚΗΣ ΕΠΙΣΤΟΛΗΣ ΚΑΛΗΣ ΕΚΤΕΛΕΣΗΣ ΣΥΜΒΑΣΗΣ </w:t>
      </w:r>
    </w:p>
    <w:p w14:paraId="7609F70A" w14:textId="77777777" w:rsidR="00C56D99" w:rsidRPr="005F3D1E" w:rsidRDefault="00C56D99" w:rsidP="00C56D99">
      <w:pPr>
        <w:jc w:val="both"/>
        <w:rPr>
          <w:rFonts w:asciiTheme="minorHAnsi" w:hAnsiTheme="minorHAnsi"/>
        </w:rPr>
      </w:pPr>
      <w:r w:rsidRPr="005F3D1E">
        <w:rPr>
          <w:rFonts w:asciiTheme="minorHAnsi" w:hAnsiTheme="minorHAnsi"/>
        </w:rPr>
        <w:t>ΕΚΔΟΤΗΣ ……………………………………</w:t>
      </w:r>
    </w:p>
    <w:p w14:paraId="775732D1" w14:textId="77777777" w:rsidR="00C56D99" w:rsidRPr="005F3D1E" w:rsidRDefault="00C56D99" w:rsidP="00C56D99">
      <w:pPr>
        <w:jc w:val="both"/>
        <w:rPr>
          <w:rFonts w:asciiTheme="minorHAnsi" w:hAnsiTheme="minorHAnsi"/>
        </w:rPr>
      </w:pPr>
      <w:r w:rsidRPr="005F3D1E">
        <w:rPr>
          <w:rFonts w:asciiTheme="minorHAnsi" w:hAnsiTheme="minorHAnsi"/>
        </w:rPr>
        <w:t>ΗΜΕΡΟΜΗΝΙΑ ΕΚΔΟΣΗΣ…………………</w:t>
      </w:r>
    </w:p>
    <w:p w14:paraId="67456340" w14:textId="4D9F6E71" w:rsidR="00C56D99" w:rsidRPr="005F3D1E" w:rsidRDefault="002666E2" w:rsidP="00C56D99">
      <w:pPr>
        <w:jc w:val="both"/>
        <w:rPr>
          <w:rFonts w:asciiTheme="minorHAnsi" w:hAnsiTheme="minorHAnsi"/>
        </w:rPr>
      </w:pPr>
      <w:r>
        <w:rPr>
          <w:rFonts w:asciiTheme="minorHAnsi" w:hAnsiTheme="minorHAnsi"/>
        </w:rPr>
        <w:t>ΤΗΣ</w:t>
      </w:r>
      <w:r w:rsidR="00C56D99" w:rsidRPr="005F3D1E">
        <w:rPr>
          <w:rFonts w:asciiTheme="minorHAnsi" w:hAnsiTheme="minorHAnsi"/>
        </w:rPr>
        <w:t xml:space="preserve"> : 2</w:t>
      </w:r>
      <w:r w:rsidR="00C56D99" w:rsidRPr="005F3D1E">
        <w:rPr>
          <w:rFonts w:asciiTheme="minorHAnsi" w:hAnsiTheme="minorHAnsi"/>
          <w:vertAlign w:val="superscript"/>
        </w:rPr>
        <w:t>Η</w:t>
      </w:r>
      <w:r w:rsidR="00C56D99" w:rsidRPr="005F3D1E">
        <w:rPr>
          <w:rFonts w:asciiTheme="minorHAnsi" w:hAnsiTheme="minorHAnsi"/>
        </w:rPr>
        <w:t xml:space="preserve"> ΥΠΕ ΠΕΙΡΑΙΩΣ ΚΑΙ ΑΙΓΑΙΟΥ</w:t>
      </w:r>
    </w:p>
    <w:p w14:paraId="6BFD7AAB" w14:textId="77777777" w:rsidR="00C56D99" w:rsidRPr="005F3D1E" w:rsidRDefault="00C56D99" w:rsidP="00C56D99">
      <w:pPr>
        <w:jc w:val="both"/>
        <w:rPr>
          <w:rFonts w:asciiTheme="minorHAnsi" w:hAnsiTheme="minorHAnsi"/>
        </w:rPr>
      </w:pPr>
      <w:r w:rsidRPr="005F3D1E">
        <w:rPr>
          <w:rFonts w:asciiTheme="minorHAnsi" w:hAnsiTheme="minorHAnsi"/>
        </w:rPr>
        <w:t xml:space="preserve">ΘΗΒΩΝ 196-198 , ΝΙΚΑΙΑ – ΑΓ.  Ι. ΡΕΝΤΗ Τ.Κ. 182-33 </w:t>
      </w:r>
    </w:p>
    <w:p w14:paraId="7657EBF4" w14:textId="0ADE4479" w:rsidR="00C56D99" w:rsidRPr="005F3D1E" w:rsidRDefault="00C56D99" w:rsidP="00C56D99">
      <w:pPr>
        <w:jc w:val="both"/>
        <w:rPr>
          <w:rFonts w:asciiTheme="minorHAnsi" w:hAnsiTheme="minorHAnsi"/>
        </w:rPr>
      </w:pPr>
      <w:r w:rsidRPr="005F3D1E">
        <w:rPr>
          <w:rFonts w:asciiTheme="minorHAnsi" w:hAnsiTheme="minorHAnsi"/>
        </w:rPr>
        <w:t xml:space="preserve">ΕΓΓΥΗΤΙΚΗ ΕΠΙΣΤΟΛΗ </w:t>
      </w:r>
      <w:r w:rsidR="002666E2">
        <w:rPr>
          <w:rFonts w:asciiTheme="minorHAnsi" w:hAnsiTheme="minorHAnsi"/>
        </w:rPr>
        <w:t>ΤΗΣ</w:t>
      </w:r>
      <w:r w:rsidRPr="005F3D1E">
        <w:rPr>
          <w:rFonts w:asciiTheme="minorHAnsi" w:hAnsiTheme="minorHAnsi"/>
        </w:rPr>
        <w:t xml:space="preserve"> ΥΠ’ ΑΡΙΘΜ………………………………………….ΓΙΑ ΕΥΡΩ……………………………………………..</w:t>
      </w:r>
    </w:p>
    <w:p w14:paraId="2603D6F8" w14:textId="63C34EB9" w:rsidR="00C56D99" w:rsidRPr="005F3D1E" w:rsidRDefault="00C56D99" w:rsidP="00C56D99">
      <w:pPr>
        <w:jc w:val="both"/>
        <w:rPr>
          <w:rFonts w:asciiTheme="minorHAnsi" w:hAnsiTheme="minorHAnsi"/>
        </w:rPr>
      </w:pPr>
      <w:r w:rsidRPr="005F3D1E">
        <w:rPr>
          <w:rFonts w:asciiTheme="minorHAnsi" w:hAnsiTheme="minorHAnsi"/>
        </w:rPr>
        <w:t xml:space="preserve">Με την παρούσα εγγυόμαστε, ανέκκλητα και ανεπιφύλακτα παραιτούμενοι του δικαιώματος </w:t>
      </w:r>
      <w:r w:rsidR="002666E2">
        <w:rPr>
          <w:rFonts w:asciiTheme="minorHAnsi" w:hAnsiTheme="minorHAnsi"/>
        </w:rPr>
        <w:t>της</w:t>
      </w:r>
      <w:r w:rsidRPr="005F3D1E">
        <w:rPr>
          <w:rFonts w:asciiTheme="minorHAnsi" w:hAnsiTheme="minorHAnsi"/>
        </w:rPr>
        <w:t xml:space="preserve"> διαιρέσεως και διζήσεως, υπέρ</w:t>
      </w:r>
    </w:p>
    <w:p w14:paraId="7C5AAE26" w14:textId="77777777" w:rsidR="00C56D99" w:rsidRPr="005F3D1E" w:rsidRDefault="00C56D99" w:rsidP="00CE70FB">
      <w:pPr>
        <w:numPr>
          <w:ilvl w:val="2"/>
          <w:numId w:val="11"/>
        </w:numPr>
        <w:suppressAutoHyphens/>
        <w:spacing w:after="120"/>
        <w:ind w:left="709" w:hanging="283"/>
        <w:jc w:val="both"/>
        <w:rPr>
          <w:rFonts w:asciiTheme="minorHAnsi" w:hAnsiTheme="minorHAnsi"/>
        </w:rPr>
      </w:pPr>
      <w:r w:rsidRPr="005F3D1E">
        <w:rPr>
          <w:rFonts w:asciiTheme="minorHAnsi" w:hAnsiTheme="minorHAnsi"/>
        </w:rPr>
        <w:t xml:space="preserve">{Σε περίπτωση φυσικού προσώπου : (ονοματεπώνυμο, πατρώνυμο)………………..(ΑΦΜ)……………(Δ/νση)………….} ή </w:t>
      </w:r>
    </w:p>
    <w:p w14:paraId="3DD7E1A3" w14:textId="77777777" w:rsidR="00C56D99" w:rsidRPr="005F3D1E" w:rsidRDefault="00C56D99" w:rsidP="00CE70FB">
      <w:pPr>
        <w:numPr>
          <w:ilvl w:val="2"/>
          <w:numId w:val="11"/>
        </w:numPr>
        <w:suppressAutoHyphens/>
        <w:spacing w:after="120"/>
        <w:ind w:left="709" w:hanging="283"/>
        <w:jc w:val="both"/>
        <w:rPr>
          <w:rFonts w:asciiTheme="minorHAnsi" w:hAnsiTheme="minorHAnsi"/>
        </w:rPr>
      </w:pPr>
      <w:r w:rsidRPr="005F3D1E">
        <w:rPr>
          <w:rFonts w:asciiTheme="minorHAnsi" w:hAnsiTheme="minorHAnsi"/>
        </w:rPr>
        <w:t xml:space="preserve">{Σε περίπτωση νομικού προσώπου: (επωνυμία)………………….., (ΑΦΜ)…………..(Δ/νση)…………} ή </w:t>
      </w:r>
    </w:p>
    <w:p w14:paraId="1DF8118B" w14:textId="77777777" w:rsidR="00C56D99" w:rsidRPr="005F3D1E" w:rsidRDefault="00C56D99" w:rsidP="00CE70FB">
      <w:pPr>
        <w:numPr>
          <w:ilvl w:val="2"/>
          <w:numId w:val="11"/>
        </w:numPr>
        <w:suppressAutoHyphens/>
        <w:spacing w:after="120"/>
        <w:ind w:left="709" w:hanging="283"/>
        <w:jc w:val="both"/>
        <w:rPr>
          <w:rFonts w:asciiTheme="minorHAnsi" w:hAnsiTheme="minorHAnsi"/>
        </w:rPr>
      </w:pPr>
      <w:r w:rsidRPr="005F3D1E">
        <w:rPr>
          <w:rFonts w:asciiTheme="minorHAnsi" w:hAnsiTheme="minorHAnsi"/>
        </w:rPr>
        <w:t>{Σε περίπτωση Ένωσης ή Κοινοπραξίας: των φυσικών ή νομικών προσώπων</w:t>
      </w:r>
    </w:p>
    <w:p w14:paraId="50C5C77A" w14:textId="77777777" w:rsidR="00C56D99" w:rsidRPr="005F3D1E" w:rsidRDefault="00C56D99" w:rsidP="00CE70FB">
      <w:pPr>
        <w:numPr>
          <w:ilvl w:val="3"/>
          <w:numId w:val="11"/>
        </w:numPr>
        <w:suppressAutoHyphens/>
        <w:spacing w:after="120"/>
        <w:ind w:left="709" w:hanging="283"/>
        <w:jc w:val="both"/>
        <w:rPr>
          <w:rFonts w:asciiTheme="minorHAnsi" w:hAnsiTheme="minorHAnsi"/>
        </w:rPr>
      </w:pPr>
      <w:r w:rsidRPr="005F3D1E">
        <w:rPr>
          <w:rFonts w:asciiTheme="minorHAnsi" w:hAnsiTheme="minorHAnsi"/>
        </w:rPr>
        <w:t>(πλήρη επωνυμία)………………….,(ΑΦΜ)…………………….., (Δ/νση)…………….</w:t>
      </w:r>
    </w:p>
    <w:p w14:paraId="4E82862F" w14:textId="77777777" w:rsidR="00C56D99" w:rsidRPr="005F3D1E" w:rsidRDefault="00C56D99" w:rsidP="00CE70FB">
      <w:pPr>
        <w:numPr>
          <w:ilvl w:val="3"/>
          <w:numId w:val="11"/>
        </w:numPr>
        <w:suppressAutoHyphens/>
        <w:spacing w:after="120"/>
        <w:ind w:left="709" w:hanging="283"/>
        <w:jc w:val="both"/>
        <w:rPr>
          <w:rFonts w:asciiTheme="minorHAnsi" w:hAnsiTheme="minorHAnsi"/>
        </w:rPr>
      </w:pPr>
      <w:r w:rsidRPr="005F3D1E">
        <w:rPr>
          <w:rFonts w:asciiTheme="minorHAnsi" w:hAnsiTheme="minorHAnsi"/>
        </w:rPr>
        <w:t>(πλήρη επωνυμία)………………….,(ΑΦΜ)…………………….., (Δ/νση)…………….</w:t>
      </w:r>
    </w:p>
    <w:p w14:paraId="0062A460" w14:textId="77777777" w:rsidR="00C56D99" w:rsidRPr="005F3D1E" w:rsidRDefault="00C56D99" w:rsidP="00CE70FB">
      <w:pPr>
        <w:numPr>
          <w:ilvl w:val="3"/>
          <w:numId w:val="11"/>
        </w:numPr>
        <w:suppressAutoHyphens/>
        <w:spacing w:after="120"/>
        <w:ind w:left="709" w:hanging="283"/>
        <w:jc w:val="both"/>
        <w:rPr>
          <w:rFonts w:asciiTheme="minorHAnsi" w:hAnsiTheme="minorHAnsi"/>
        </w:rPr>
      </w:pPr>
      <w:r w:rsidRPr="005F3D1E">
        <w:rPr>
          <w:rFonts w:asciiTheme="minorHAnsi" w:hAnsiTheme="minorHAnsi"/>
        </w:rPr>
        <w:t>(πλήρη επωνυμία)………………….,(ΑΦΜ)…………………….., (Δ/νση)…………….</w:t>
      </w:r>
    </w:p>
    <w:p w14:paraId="6348AE8B" w14:textId="78632801" w:rsidR="00C56D99" w:rsidRPr="005F3D1E" w:rsidRDefault="00C56D99" w:rsidP="00C56D99">
      <w:pPr>
        <w:ind w:left="426"/>
        <w:jc w:val="both"/>
        <w:rPr>
          <w:rFonts w:asciiTheme="minorHAnsi" w:hAnsiTheme="minorHAnsi"/>
        </w:rPr>
      </w:pPr>
      <w:r w:rsidRPr="005F3D1E">
        <w:rPr>
          <w:rFonts w:asciiTheme="minorHAnsi" w:hAnsiTheme="minorHAnsi"/>
        </w:rPr>
        <w:t xml:space="preserve">Ατομικά για κάθε μία από αυτές και ως αλληλέγγυα και εις ολόκληρο υπόχρεων μεταξύ </w:t>
      </w:r>
      <w:r w:rsidR="002666E2">
        <w:rPr>
          <w:rFonts w:asciiTheme="minorHAnsi" w:hAnsiTheme="minorHAnsi"/>
        </w:rPr>
        <w:t>της</w:t>
      </w:r>
      <w:r w:rsidRPr="005F3D1E">
        <w:rPr>
          <w:rFonts w:asciiTheme="minorHAnsi" w:hAnsiTheme="minorHAnsi"/>
        </w:rPr>
        <w:t xml:space="preserve"> εκ </w:t>
      </w:r>
      <w:r w:rsidR="002666E2">
        <w:rPr>
          <w:rFonts w:asciiTheme="minorHAnsi" w:hAnsiTheme="minorHAnsi"/>
        </w:rPr>
        <w:t>της</w:t>
      </w:r>
      <w:r w:rsidRPr="005F3D1E">
        <w:rPr>
          <w:rFonts w:asciiTheme="minorHAnsi" w:hAnsiTheme="minorHAnsi"/>
        </w:rPr>
        <w:t xml:space="preserve"> ιδιότητάς </w:t>
      </w:r>
      <w:r w:rsidR="002666E2">
        <w:rPr>
          <w:rFonts w:asciiTheme="minorHAnsi" w:hAnsiTheme="minorHAnsi"/>
        </w:rPr>
        <w:t>της</w:t>
      </w:r>
      <w:r w:rsidRPr="005F3D1E">
        <w:rPr>
          <w:rFonts w:asciiTheme="minorHAnsi" w:hAnsiTheme="minorHAnsi"/>
        </w:rPr>
        <w:t xml:space="preserve"> ως μελών </w:t>
      </w:r>
      <w:r w:rsidR="002666E2">
        <w:rPr>
          <w:rFonts w:asciiTheme="minorHAnsi" w:hAnsiTheme="minorHAnsi"/>
        </w:rPr>
        <w:t>της</w:t>
      </w:r>
      <w:r w:rsidRPr="005F3D1E">
        <w:rPr>
          <w:rFonts w:asciiTheme="minorHAnsi" w:hAnsiTheme="minorHAnsi"/>
        </w:rPr>
        <w:t xml:space="preserve"> Ένωσης ή Κοινοπραξίας,}</w:t>
      </w:r>
    </w:p>
    <w:p w14:paraId="765D0920" w14:textId="7586A223" w:rsidR="00C56D99" w:rsidRPr="005F3D1E" w:rsidRDefault="00C56D99" w:rsidP="00C56D99">
      <w:pPr>
        <w:jc w:val="both"/>
        <w:rPr>
          <w:rFonts w:asciiTheme="minorHAnsi" w:hAnsiTheme="minorHAnsi"/>
        </w:rPr>
      </w:pPr>
      <w:r w:rsidRPr="005F3D1E">
        <w:rPr>
          <w:rFonts w:asciiTheme="minorHAnsi" w:hAnsiTheme="minorHAnsi"/>
        </w:rPr>
        <w:t xml:space="preserve">και μέχρι του ποσού των ευρώ………………………………, για την καλή εκτέλεση </w:t>
      </w:r>
      <w:r w:rsidR="002666E2">
        <w:rPr>
          <w:rFonts w:asciiTheme="minorHAnsi" w:hAnsiTheme="minorHAnsi"/>
        </w:rPr>
        <w:t>της</w:t>
      </w:r>
      <w:r w:rsidRPr="005F3D1E">
        <w:rPr>
          <w:rFonts w:asciiTheme="minorHAnsi" w:hAnsiTheme="minorHAnsi"/>
        </w:rPr>
        <w:t xml:space="preserve"> σύμβασης με αριθμό  ………………………………………που αφορά στο διαγωνισμό </w:t>
      </w:r>
      <w:r w:rsidR="002666E2">
        <w:rPr>
          <w:rFonts w:asciiTheme="minorHAnsi" w:hAnsiTheme="minorHAnsi"/>
        </w:rPr>
        <w:t>της</w:t>
      </w:r>
      <w:r w:rsidRPr="005F3D1E">
        <w:rPr>
          <w:rFonts w:asciiTheme="minorHAnsi" w:hAnsiTheme="minorHAnsi"/>
        </w:rPr>
        <w:t xml:space="preserve">  (συμπληρώνετε την ημερομηνία διενέργειας του διαγωνισμού)……………………με αντικείμενο (συμπληρώνετε τον τίτλο </w:t>
      </w:r>
      <w:r w:rsidR="002666E2">
        <w:rPr>
          <w:rFonts w:asciiTheme="minorHAnsi" w:hAnsiTheme="minorHAnsi"/>
        </w:rPr>
        <w:t>της</w:t>
      </w:r>
      <w:r w:rsidRPr="005F3D1E">
        <w:rPr>
          <w:rFonts w:asciiTheme="minorHAnsi" w:hAnsiTheme="minorHAnsi"/>
        </w:rPr>
        <w:t xml:space="preserve"> προμήθειας)…………………………………συνολικής αξίας (συμπληρώνετε τον Προϋπολογισμό με διευκρίνιση εάν περιλαμβάνει ή όχι τον ΦΠΑ)…………………………………….. σύμφωνα με την υπ’ αριθμ…………….. διακήρυξή </w:t>
      </w:r>
      <w:r w:rsidR="002666E2">
        <w:rPr>
          <w:rFonts w:asciiTheme="minorHAnsi" w:hAnsiTheme="minorHAnsi"/>
        </w:rPr>
        <w:t>της</w:t>
      </w:r>
      <w:r w:rsidRPr="005F3D1E">
        <w:rPr>
          <w:rFonts w:asciiTheme="minorHAnsi" w:hAnsiTheme="minorHAnsi"/>
        </w:rPr>
        <w:t>.</w:t>
      </w:r>
    </w:p>
    <w:p w14:paraId="6A33F7CD" w14:textId="3E89B604" w:rsidR="00C56D99" w:rsidRPr="005F3D1E" w:rsidRDefault="00C56D99" w:rsidP="00C56D99">
      <w:pPr>
        <w:jc w:val="both"/>
        <w:rPr>
          <w:rFonts w:asciiTheme="minorHAnsi" w:hAnsiTheme="minorHAnsi"/>
        </w:rPr>
      </w:pPr>
      <w:r w:rsidRPr="005F3D1E">
        <w:rPr>
          <w:rFonts w:asciiTheme="minorHAnsi" w:hAnsiTheme="minorHAnsi"/>
        </w:rPr>
        <w:t xml:space="preserve">Το ανωτέρω ποσό </w:t>
      </w:r>
      <w:r w:rsidR="002666E2">
        <w:rPr>
          <w:rFonts w:asciiTheme="minorHAnsi" w:hAnsiTheme="minorHAnsi"/>
        </w:rPr>
        <w:t>της</w:t>
      </w:r>
      <w:r w:rsidRPr="005F3D1E">
        <w:rPr>
          <w:rFonts w:asciiTheme="minorHAnsi" w:hAnsiTheme="minorHAnsi"/>
        </w:rPr>
        <w:t xml:space="preserve"> εγγύησης τηρείται στη διάθεσή </w:t>
      </w:r>
      <w:r w:rsidR="002666E2">
        <w:rPr>
          <w:rFonts w:asciiTheme="minorHAnsi" w:hAnsiTheme="minorHAnsi"/>
        </w:rPr>
        <w:t>της</w:t>
      </w:r>
      <w:r w:rsidRPr="005F3D1E">
        <w:rPr>
          <w:rFonts w:asciiTheme="minorHAnsi" w:hAnsiTheme="minorHAnsi"/>
        </w:rPr>
        <w:t xml:space="preserve">, το οποίο και υποχρεούμαστε να </w:t>
      </w:r>
      <w:r w:rsidR="002666E2">
        <w:rPr>
          <w:rFonts w:asciiTheme="minorHAnsi" w:hAnsiTheme="minorHAnsi"/>
        </w:rPr>
        <w:t>της</w:t>
      </w:r>
      <w:r w:rsidRPr="005F3D1E">
        <w:rPr>
          <w:rFonts w:asciiTheme="minorHAnsi" w:hAnsiTheme="minorHAnsi"/>
        </w:rPr>
        <w:t xml:space="preserve"> καταβάλουμε ολικά ή μερικά χωρίς καμία από μέρους </w:t>
      </w:r>
      <w:r w:rsidR="002666E2">
        <w:rPr>
          <w:rFonts w:asciiTheme="minorHAnsi" w:hAnsiTheme="minorHAnsi"/>
        </w:rPr>
        <w:t>της</w:t>
      </w:r>
      <w:r w:rsidRPr="005F3D1E">
        <w:rPr>
          <w:rFonts w:asciiTheme="minorHAnsi" w:hAnsiTheme="minorHAnsi"/>
        </w:rPr>
        <w:t xml:space="preserve"> αντίρρηση, αμφισβήτηση ή ένσταση και χωρίς να ερευνηθεί το βάσιμο ή μη </w:t>
      </w:r>
      <w:r w:rsidR="002666E2">
        <w:rPr>
          <w:rFonts w:asciiTheme="minorHAnsi" w:hAnsiTheme="minorHAnsi"/>
        </w:rPr>
        <w:t>της</w:t>
      </w:r>
      <w:r w:rsidRPr="005F3D1E">
        <w:rPr>
          <w:rFonts w:asciiTheme="minorHAnsi" w:hAnsiTheme="minorHAnsi"/>
        </w:rPr>
        <w:t xml:space="preserve"> απαίτησή </w:t>
      </w:r>
      <w:r w:rsidR="002666E2">
        <w:rPr>
          <w:rFonts w:asciiTheme="minorHAnsi" w:hAnsiTheme="minorHAnsi"/>
        </w:rPr>
        <w:t>της</w:t>
      </w:r>
      <w:r w:rsidRPr="005F3D1E">
        <w:rPr>
          <w:rFonts w:asciiTheme="minorHAnsi" w:hAnsiTheme="minorHAnsi"/>
        </w:rPr>
        <w:t xml:space="preserve"> </w:t>
      </w:r>
      <w:r w:rsidR="002666E2">
        <w:rPr>
          <w:rFonts w:asciiTheme="minorHAnsi" w:hAnsiTheme="minorHAnsi"/>
        </w:rPr>
        <w:t>της</w:t>
      </w:r>
      <w:r w:rsidRPr="005F3D1E">
        <w:rPr>
          <w:rFonts w:asciiTheme="minorHAnsi" w:hAnsiTheme="minorHAnsi"/>
        </w:rPr>
        <w:t xml:space="preserve">, μέσα σε πέντε (5) ημέρες από την έγγραφη ειδοποίησή </w:t>
      </w:r>
      <w:r w:rsidR="002666E2">
        <w:rPr>
          <w:rFonts w:asciiTheme="minorHAnsi" w:hAnsiTheme="minorHAnsi"/>
        </w:rPr>
        <w:t>της</w:t>
      </w:r>
      <w:r w:rsidRPr="005F3D1E">
        <w:rPr>
          <w:rFonts w:asciiTheme="minorHAnsi" w:hAnsiTheme="minorHAnsi"/>
        </w:rPr>
        <w:t xml:space="preserve">. </w:t>
      </w:r>
    </w:p>
    <w:p w14:paraId="66B651F5" w14:textId="1AD5A52D" w:rsidR="00C56D99" w:rsidRPr="005F3D1E" w:rsidRDefault="00C56D99" w:rsidP="00C56D99">
      <w:pPr>
        <w:jc w:val="both"/>
        <w:rPr>
          <w:rFonts w:asciiTheme="minorHAnsi" w:hAnsiTheme="minorHAnsi"/>
        </w:rPr>
      </w:pPr>
      <w:r w:rsidRPr="00C06157">
        <w:rPr>
          <w:rFonts w:asciiTheme="minorHAnsi" w:hAnsiTheme="minorHAnsi"/>
        </w:rPr>
        <w:t xml:space="preserve">Η παρούσα ισχύει μέχρι και την………………………………. (Σημείωση </w:t>
      </w:r>
      <w:r w:rsidR="002666E2">
        <w:rPr>
          <w:rFonts w:asciiTheme="minorHAnsi" w:hAnsiTheme="minorHAnsi"/>
        </w:rPr>
        <w:t>της</w:t>
      </w:r>
      <w:r w:rsidRPr="00C06157">
        <w:rPr>
          <w:rFonts w:asciiTheme="minorHAnsi" w:hAnsiTheme="minorHAnsi"/>
        </w:rPr>
        <w:t xml:space="preserve"> την Τράπεζα : ο χρόνος ισχύος πρέπει να είναι μεγαλύτερος τουλάχιστον κατά τριάντα (30) ημέρες </w:t>
      </w:r>
      <w:r w:rsidR="00C06157" w:rsidRPr="00C06157">
        <w:rPr>
          <w:rFonts w:asciiTheme="minorHAnsi" w:hAnsiTheme="minorHAnsi"/>
        </w:rPr>
        <w:t xml:space="preserve">από τη λήξη ισχύος </w:t>
      </w:r>
      <w:r w:rsidR="002666E2">
        <w:rPr>
          <w:rFonts w:asciiTheme="minorHAnsi" w:hAnsiTheme="minorHAnsi"/>
        </w:rPr>
        <w:t>της</w:t>
      </w:r>
      <w:r w:rsidR="00C06157" w:rsidRPr="00C06157">
        <w:rPr>
          <w:rFonts w:asciiTheme="minorHAnsi" w:hAnsiTheme="minorHAnsi"/>
        </w:rPr>
        <w:t xml:space="preserve"> σύμβασης</w:t>
      </w:r>
      <w:r w:rsidRPr="00C06157">
        <w:rPr>
          <w:rFonts w:asciiTheme="minorHAnsi" w:hAnsiTheme="minorHAnsi"/>
        </w:rPr>
        <w:t xml:space="preserve">), ή Η παρούσα είναι αορίστου διάρκειας και ισχύει μέχρις </w:t>
      </w:r>
      <w:r w:rsidRPr="00C06157">
        <w:rPr>
          <w:rFonts w:asciiTheme="minorHAnsi" w:hAnsiTheme="minorHAnsi"/>
        </w:rPr>
        <w:lastRenderedPageBreak/>
        <w:t xml:space="preserve">ότου αυτή </w:t>
      </w:r>
      <w:r w:rsidR="002666E2">
        <w:rPr>
          <w:rFonts w:asciiTheme="minorHAnsi" w:hAnsiTheme="minorHAnsi"/>
        </w:rPr>
        <w:t>της</w:t>
      </w:r>
      <w:r w:rsidRPr="00C06157">
        <w:rPr>
          <w:rFonts w:asciiTheme="minorHAnsi" w:hAnsiTheme="minorHAnsi"/>
        </w:rPr>
        <w:t xml:space="preserve"> επιστραφεί ή μέχρις ότου λάβο</w:t>
      </w:r>
      <w:r w:rsidRPr="005F3D1E">
        <w:rPr>
          <w:rFonts w:asciiTheme="minorHAnsi" w:hAnsiTheme="minorHAnsi"/>
        </w:rPr>
        <w:t xml:space="preserve">υμε έγγραφη δήλωσή </w:t>
      </w:r>
      <w:r w:rsidR="002666E2">
        <w:rPr>
          <w:rFonts w:asciiTheme="minorHAnsi" w:hAnsiTheme="minorHAnsi"/>
        </w:rPr>
        <w:t>της</w:t>
      </w:r>
      <w:r w:rsidRPr="005F3D1E">
        <w:rPr>
          <w:rFonts w:asciiTheme="minorHAnsi" w:hAnsiTheme="minorHAnsi"/>
        </w:rPr>
        <w:t xml:space="preserve"> ότι μπορούμε να θεωρήσουμε την Τράπεζάς </w:t>
      </w:r>
      <w:r w:rsidR="002666E2">
        <w:rPr>
          <w:rFonts w:asciiTheme="minorHAnsi" w:hAnsiTheme="minorHAnsi"/>
        </w:rPr>
        <w:t>της</w:t>
      </w:r>
      <w:r w:rsidRPr="005F3D1E">
        <w:rPr>
          <w:rFonts w:asciiTheme="minorHAnsi" w:hAnsiTheme="minorHAnsi"/>
        </w:rPr>
        <w:t xml:space="preserve"> απαλλαγμένη από κάθε σχετική υποχρέωση. </w:t>
      </w:r>
    </w:p>
    <w:p w14:paraId="7B72FFB6" w14:textId="38A6AF6E" w:rsidR="00C56D99" w:rsidRPr="005F3D1E" w:rsidRDefault="00C56D99" w:rsidP="00C56D99">
      <w:pPr>
        <w:jc w:val="both"/>
        <w:rPr>
          <w:rFonts w:asciiTheme="minorHAnsi" w:hAnsiTheme="minorHAnsi"/>
        </w:rPr>
      </w:pPr>
      <w:r w:rsidRPr="005F3D1E">
        <w:rPr>
          <w:rFonts w:asciiTheme="minorHAnsi" w:hAnsiTheme="minorHAnsi"/>
        </w:rPr>
        <w:t xml:space="preserve">Αποδεχόμαστε να παρατείνουμε την ισχύ </w:t>
      </w:r>
      <w:r w:rsidR="002666E2">
        <w:rPr>
          <w:rFonts w:asciiTheme="minorHAnsi" w:hAnsiTheme="minorHAnsi"/>
        </w:rPr>
        <w:t>της</w:t>
      </w:r>
      <w:r w:rsidRPr="005F3D1E">
        <w:rPr>
          <w:rFonts w:asciiTheme="minorHAnsi" w:hAnsiTheme="minorHAnsi"/>
        </w:rPr>
        <w:t xml:space="preserve"> εγγύησης, ύστερα από έγγραφη δήλωσή </w:t>
      </w:r>
      <w:r w:rsidR="002666E2">
        <w:rPr>
          <w:rFonts w:asciiTheme="minorHAnsi" w:hAnsiTheme="minorHAnsi"/>
        </w:rPr>
        <w:t>της</w:t>
      </w:r>
      <w:r w:rsidRPr="005F3D1E">
        <w:rPr>
          <w:rFonts w:asciiTheme="minorHAnsi" w:hAnsiTheme="minorHAnsi"/>
        </w:rPr>
        <w:t xml:space="preserve">, στο οποίο επισυνάπτεται η συναίνεση του υπέρ ου για την παράταση </w:t>
      </w:r>
      <w:r w:rsidR="002666E2">
        <w:rPr>
          <w:rFonts w:asciiTheme="minorHAnsi" w:hAnsiTheme="minorHAnsi"/>
        </w:rPr>
        <w:t>της</w:t>
      </w:r>
      <w:r w:rsidRPr="005F3D1E">
        <w:rPr>
          <w:rFonts w:asciiTheme="minorHAnsi" w:hAnsiTheme="minorHAnsi"/>
        </w:rPr>
        <w:t xml:space="preserve"> προσφοράς, με την προϋπόθεση ότι το σχετικό αίτημά </w:t>
      </w:r>
      <w:r w:rsidR="002666E2">
        <w:rPr>
          <w:rFonts w:asciiTheme="minorHAnsi" w:hAnsiTheme="minorHAnsi"/>
        </w:rPr>
        <w:t>της</w:t>
      </w:r>
      <w:r w:rsidRPr="005F3D1E">
        <w:rPr>
          <w:rFonts w:asciiTheme="minorHAnsi" w:hAnsiTheme="minorHAnsi"/>
        </w:rPr>
        <w:t xml:space="preserve"> θα </w:t>
      </w:r>
      <w:r w:rsidR="002666E2">
        <w:rPr>
          <w:rFonts w:asciiTheme="minorHAnsi" w:hAnsiTheme="minorHAnsi"/>
        </w:rPr>
        <w:t>της</w:t>
      </w:r>
      <w:r w:rsidRPr="005F3D1E">
        <w:rPr>
          <w:rFonts w:asciiTheme="minorHAnsi" w:hAnsiTheme="minorHAnsi"/>
        </w:rPr>
        <w:t xml:space="preserve"> υποβληθεί πριν από την ημερομηνία λήξης </w:t>
      </w:r>
      <w:r w:rsidR="002666E2">
        <w:rPr>
          <w:rFonts w:asciiTheme="minorHAnsi" w:hAnsiTheme="minorHAnsi"/>
        </w:rPr>
        <w:t>της</w:t>
      </w:r>
      <w:r w:rsidRPr="005F3D1E">
        <w:rPr>
          <w:rFonts w:asciiTheme="minorHAnsi" w:hAnsiTheme="minorHAnsi"/>
        </w:rPr>
        <w:t>.</w:t>
      </w:r>
    </w:p>
    <w:p w14:paraId="05C8F5E9" w14:textId="5882A9CE" w:rsidR="00C56D99" w:rsidRPr="005F3D1E" w:rsidRDefault="00C56D99" w:rsidP="00C56D99">
      <w:pPr>
        <w:jc w:val="both"/>
        <w:rPr>
          <w:rFonts w:asciiTheme="minorHAnsi" w:hAnsiTheme="minorHAnsi"/>
        </w:rPr>
      </w:pPr>
      <w:r w:rsidRPr="005F3D1E">
        <w:rPr>
          <w:rFonts w:asciiTheme="minorHAnsi" w:hAnsiTheme="minorHAnsi"/>
        </w:rPr>
        <w:t xml:space="preserve">Σε περίπτωση κατάπτωσης </w:t>
      </w:r>
      <w:r w:rsidR="002666E2">
        <w:rPr>
          <w:rFonts w:asciiTheme="minorHAnsi" w:hAnsiTheme="minorHAnsi"/>
        </w:rPr>
        <w:t>της</w:t>
      </w:r>
      <w:r w:rsidRPr="005F3D1E">
        <w:rPr>
          <w:rFonts w:asciiTheme="minorHAnsi" w:hAnsiTheme="minorHAnsi"/>
        </w:rPr>
        <w:t xml:space="preserve"> εγγύησης, το ποσό </w:t>
      </w:r>
      <w:r w:rsidR="002666E2">
        <w:rPr>
          <w:rFonts w:asciiTheme="minorHAnsi" w:hAnsiTheme="minorHAnsi"/>
        </w:rPr>
        <w:t>της</w:t>
      </w:r>
      <w:r w:rsidRPr="005F3D1E">
        <w:rPr>
          <w:rFonts w:asciiTheme="minorHAnsi" w:hAnsiTheme="minorHAnsi"/>
        </w:rPr>
        <w:t xml:space="preserve"> κατάπτωσης υπόκειται στο εκάστοτε ισχύον πάγιο τέλος χαρτοσήμου.</w:t>
      </w:r>
    </w:p>
    <w:p w14:paraId="098EAAD0" w14:textId="0980D873" w:rsidR="00C56D99" w:rsidRPr="005F3D1E" w:rsidRDefault="00C56D99" w:rsidP="00C56D99">
      <w:pPr>
        <w:jc w:val="both"/>
        <w:rPr>
          <w:rFonts w:asciiTheme="minorHAnsi" w:hAnsiTheme="minorHAnsi"/>
        </w:rPr>
      </w:pPr>
      <w:r w:rsidRPr="005F3D1E">
        <w:rPr>
          <w:rFonts w:asciiTheme="minorHAnsi" w:hAnsiTheme="minorHAnsi"/>
        </w:rPr>
        <w:t xml:space="preserve">Βεβαιώνουμε ότι </w:t>
      </w:r>
      <w:r w:rsidR="002666E2">
        <w:rPr>
          <w:rFonts w:asciiTheme="minorHAnsi" w:hAnsiTheme="minorHAnsi"/>
        </w:rPr>
        <w:t>της</w:t>
      </w:r>
      <w:r w:rsidRPr="005F3D1E">
        <w:rPr>
          <w:rFonts w:asciiTheme="minorHAnsi" w:hAnsiTheme="minorHAnsi"/>
        </w:rPr>
        <w:t xml:space="preserve"> οι ισχύουσες Εγγυητικές επιστολές </w:t>
      </w:r>
      <w:r w:rsidR="002666E2">
        <w:rPr>
          <w:rFonts w:asciiTheme="minorHAnsi" w:hAnsiTheme="minorHAnsi"/>
        </w:rPr>
        <w:t>της</w:t>
      </w:r>
      <w:r w:rsidRPr="005F3D1E">
        <w:rPr>
          <w:rFonts w:asciiTheme="minorHAnsi" w:hAnsiTheme="minorHAnsi"/>
        </w:rPr>
        <w:t xml:space="preserve"> Τράπεζάς </w:t>
      </w:r>
      <w:r w:rsidR="002666E2">
        <w:rPr>
          <w:rFonts w:asciiTheme="minorHAnsi" w:hAnsiTheme="minorHAnsi"/>
        </w:rPr>
        <w:t>της</w:t>
      </w:r>
      <w:r w:rsidRPr="005F3D1E">
        <w:rPr>
          <w:rFonts w:asciiTheme="minorHAnsi" w:hAnsiTheme="minorHAnsi"/>
        </w:rPr>
        <w:t xml:space="preserve">, οι οποίες έχουν χορηγηθεί στο Δημόσιο, στα Ν.Π.Δ.Δ. και στα Ν.Π.Ι.Δ., συμπεριλαμβανομένης και </w:t>
      </w:r>
      <w:r w:rsidR="002666E2">
        <w:rPr>
          <w:rFonts w:asciiTheme="minorHAnsi" w:hAnsiTheme="minorHAnsi"/>
        </w:rPr>
        <w:t>της</w:t>
      </w:r>
      <w:r w:rsidRPr="005F3D1E">
        <w:rPr>
          <w:rFonts w:asciiTheme="minorHAnsi" w:hAnsiTheme="minorHAnsi"/>
        </w:rPr>
        <w:t xml:space="preserve"> παρούσης, δεν ξεπερνάνε το όριο το οποίο έχει καθοριστεί βάσει νόμου για την Τράπεζά </w:t>
      </w:r>
      <w:r w:rsidR="002666E2">
        <w:rPr>
          <w:rFonts w:asciiTheme="minorHAnsi" w:hAnsiTheme="minorHAnsi"/>
        </w:rPr>
        <w:t>της</w:t>
      </w:r>
      <w:r w:rsidRPr="005F3D1E">
        <w:rPr>
          <w:rFonts w:asciiTheme="minorHAnsi" w:hAnsiTheme="minorHAnsi"/>
        </w:rPr>
        <w:t>.</w:t>
      </w:r>
    </w:p>
    <w:p w14:paraId="413BA5C2" w14:textId="50FA727B" w:rsidR="00C56D99" w:rsidRPr="005F3D1E" w:rsidRDefault="00C56D99" w:rsidP="00C56D99">
      <w:pPr>
        <w:jc w:val="both"/>
        <w:rPr>
          <w:rFonts w:asciiTheme="minorHAnsi" w:hAnsiTheme="minorHAnsi"/>
        </w:rPr>
      </w:pPr>
      <w:r w:rsidRPr="005F3D1E">
        <w:rPr>
          <w:rFonts w:asciiTheme="minorHAnsi" w:hAnsiTheme="minorHAnsi"/>
        </w:rPr>
        <w:t xml:space="preserve">                                                                                                     (Εξουσιοδοτημένη υπογραφή)</w:t>
      </w:r>
    </w:p>
    <w:p w14:paraId="6EBE678D" w14:textId="77777777" w:rsidR="00B02E61" w:rsidRDefault="00B02E61">
      <w:pPr>
        <w:spacing w:after="160" w:line="259" w:lineRule="auto"/>
        <w:rPr>
          <w:rFonts w:asciiTheme="minorHAnsi" w:hAnsiTheme="minorHAnsi"/>
        </w:rPr>
      </w:pPr>
      <w:r>
        <w:rPr>
          <w:rFonts w:asciiTheme="minorHAnsi" w:hAnsiTheme="minorHAnsi"/>
        </w:rPr>
        <w:br w:type="page"/>
      </w:r>
    </w:p>
    <w:p w14:paraId="5D863B7B" w14:textId="77777777" w:rsidR="00B02E61" w:rsidRPr="005F3D1E" w:rsidRDefault="00B02E61" w:rsidP="00B02E61">
      <w:pPr>
        <w:keepNext/>
        <w:pBdr>
          <w:top w:val="none" w:sz="0" w:space="0" w:color="000000"/>
          <w:left w:val="none" w:sz="0" w:space="0" w:color="000000"/>
          <w:bottom w:val="single" w:sz="12" w:space="1" w:color="000080"/>
          <w:right w:val="none" w:sz="0" w:space="0" w:color="000000"/>
        </w:pBdr>
        <w:tabs>
          <w:tab w:val="left" w:pos="0"/>
        </w:tabs>
        <w:spacing w:before="240" w:after="80"/>
        <w:jc w:val="both"/>
        <w:outlineLvl w:val="1"/>
        <w:rPr>
          <w:rFonts w:asciiTheme="minorHAnsi" w:hAnsiTheme="minorHAnsi" w:cs="Arial"/>
          <w:b/>
          <w:color w:val="002060"/>
        </w:rPr>
      </w:pPr>
    </w:p>
    <w:p w14:paraId="01A4D5CC" w14:textId="77D4E062" w:rsidR="00B02E61" w:rsidRDefault="00B02E61" w:rsidP="00B02E61">
      <w:pPr>
        <w:pStyle w:val="2"/>
        <w:tabs>
          <w:tab w:val="left" w:pos="0"/>
        </w:tabs>
        <w:jc w:val="both"/>
        <w:rPr>
          <w:rFonts w:asciiTheme="minorHAnsi" w:hAnsiTheme="minorHAnsi"/>
        </w:rPr>
      </w:pPr>
      <w:r>
        <w:rPr>
          <w:rFonts w:asciiTheme="minorHAnsi" w:hAnsiTheme="minorHAnsi"/>
        </w:rPr>
        <w:t xml:space="preserve">Υπόδειγμα οικονομικής προσφοράς </w:t>
      </w:r>
    </w:p>
    <w:p w14:paraId="3CB0FB33" w14:textId="6CA1A712" w:rsidR="00B02E61" w:rsidRDefault="00B02E61" w:rsidP="00B02E61"/>
    <w:p w14:paraId="7DCB5302" w14:textId="77777777" w:rsidR="00B02E61" w:rsidRDefault="00B02E61" w:rsidP="00B02E61"/>
    <w:p w14:paraId="7C3C7D24" w14:textId="233D82AF" w:rsidR="00B02E61" w:rsidRPr="005B3EFF" w:rsidRDefault="00B02E61" w:rsidP="00B02E61">
      <w:pPr>
        <w:ind w:left="720" w:firstLine="720"/>
        <w:jc w:val="center"/>
        <w:rPr>
          <w:b/>
          <w:szCs w:val="22"/>
        </w:rPr>
      </w:pPr>
      <w:r w:rsidRPr="005B3EFF">
        <w:rPr>
          <w:b/>
          <w:szCs w:val="22"/>
        </w:rPr>
        <w:t>Συνοπτικός Διαγωνισμός για την</w:t>
      </w:r>
    </w:p>
    <w:p w14:paraId="2ED21C5D" w14:textId="024A316E" w:rsidR="001C5861" w:rsidRPr="001C5861" w:rsidRDefault="001C5861" w:rsidP="001C5861">
      <w:pPr>
        <w:tabs>
          <w:tab w:val="left" w:pos="851"/>
          <w:tab w:val="left" w:pos="1418"/>
          <w:tab w:val="left" w:pos="1985"/>
          <w:tab w:val="left" w:pos="2552"/>
          <w:tab w:val="left" w:pos="5954"/>
        </w:tabs>
        <w:jc w:val="both"/>
        <w:rPr>
          <w:rFonts w:asciiTheme="minorHAnsi" w:hAnsiTheme="minorHAnsi" w:cs="Arial"/>
          <w:b/>
        </w:rPr>
      </w:pPr>
      <w:r>
        <w:rPr>
          <w:rFonts w:asciiTheme="minorHAnsi" w:hAnsiTheme="minorHAnsi" w:cs="Arial"/>
          <w:b/>
        </w:rPr>
        <w:t>Π</w:t>
      </w:r>
      <w:r w:rsidRPr="001C5861">
        <w:rPr>
          <w:rFonts w:asciiTheme="minorHAnsi" w:hAnsiTheme="minorHAnsi" w:cs="Arial"/>
          <w:b/>
        </w:rPr>
        <w:t xml:space="preserve">ρομήθεια </w:t>
      </w:r>
      <w:r w:rsidR="0012328D">
        <w:rPr>
          <w:rFonts w:asciiTheme="minorHAnsi" w:hAnsiTheme="minorHAnsi" w:cs="Arial"/>
          <w:b/>
        </w:rPr>
        <w:t>ακτινολογικού συγκροτήματος και ψηφιακού ανιχνευτή ακτινογραφιών για την κάλυψη των αναγκών του ΚΥ Καμινίων.</w:t>
      </w:r>
    </w:p>
    <w:p w14:paraId="234EE91C" w14:textId="710D5EBA" w:rsidR="00B02E61" w:rsidRPr="00B219D1" w:rsidRDefault="00B02E61" w:rsidP="00B02E61">
      <w:pPr>
        <w:pStyle w:val="a5"/>
        <w:jc w:val="both"/>
        <w:rPr>
          <w:rFonts w:cs="Arial"/>
          <w:b/>
          <w:szCs w:val="22"/>
          <w:lang w:val="el-GR"/>
        </w:rPr>
      </w:pPr>
      <w:r w:rsidRPr="00B219D1">
        <w:rPr>
          <w:b/>
          <w:szCs w:val="22"/>
          <w:lang w:val="el-GR"/>
        </w:rPr>
        <w:t xml:space="preserve">Αρ. Διακήρυξης </w:t>
      </w:r>
      <w:r w:rsidR="0012328D">
        <w:rPr>
          <w:b/>
          <w:szCs w:val="22"/>
          <w:lang w:val="el-GR"/>
        </w:rPr>
        <w:t>Π6/2020</w:t>
      </w:r>
      <w:r w:rsidRPr="00B219D1">
        <w:rPr>
          <w:b/>
          <w:szCs w:val="22"/>
          <w:lang w:val="el-GR"/>
        </w:rPr>
        <w:t xml:space="preserve">, </w:t>
      </w:r>
      <w:r w:rsidRPr="00B219D1">
        <w:rPr>
          <w:b/>
          <w:szCs w:val="22"/>
        </w:rPr>
        <w:t>CPV</w:t>
      </w:r>
      <w:r w:rsidRPr="00B219D1">
        <w:rPr>
          <w:b/>
          <w:szCs w:val="22"/>
          <w:lang w:val="el-GR"/>
        </w:rPr>
        <w:t xml:space="preserve"> : </w:t>
      </w:r>
      <w:r w:rsidR="0012328D">
        <w:rPr>
          <w:rFonts w:cs="Arial"/>
          <w:b/>
          <w:szCs w:val="22"/>
          <w:lang w:val="el-GR"/>
        </w:rPr>
        <w:t>33111000-1</w:t>
      </w:r>
      <w:r w:rsidRPr="00B219D1">
        <w:rPr>
          <w:rFonts w:cs="Arial"/>
          <w:b/>
          <w:szCs w:val="22"/>
          <w:lang w:val="el-GR"/>
        </w:rPr>
        <w:t xml:space="preserve"> , Προϋπολογισμός : </w:t>
      </w:r>
      <w:r w:rsidR="00A85A77">
        <w:rPr>
          <w:rFonts w:cs="Arial"/>
          <w:b/>
          <w:szCs w:val="22"/>
          <w:lang w:val="el-GR"/>
        </w:rPr>
        <w:t>68.200,00</w:t>
      </w:r>
      <w:r>
        <w:rPr>
          <w:rFonts w:cs="Arial"/>
          <w:b/>
          <w:szCs w:val="22"/>
          <w:lang w:val="el-GR"/>
        </w:rPr>
        <w:t xml:space="preserve"> </w:t>
      </w:r>
      <w:r w:rsidRPr="00B219D1">
        <w:rPr>
          <w:rFonts w:cs="Arial"/>
          <w:b/>
          <w:szCs w:val="22"/>
          <w:lang w:val="el-GR"/>
        </w:rPr>
        <w:t xml:space="preserve">€ </w:t>
      </w:r>
      <w:r>
        <w:rPr>
          <w:rFonts w:cs="Arial"/>
          <w:b/>
          <w:szCs w:val="22"/>
          <w:lang w:val="el-GR"/>
        </w:rPr>
        <w:t>συμπ.νου ΦΠΑ</w:t>
      </w:r>
    </w:p>
    <w:p w14:paraId="2551ABD8" w14:textId="77777777" w:rsidR="00B02E61" w:rsidRPr="00B219D1" w:rsidRDefault="00B02E61" w:rsidP="00B02E61">
      <w:pPr>
        <w:rPr>
          <w:szCs w:val="22"/>
        </w:rPr>
      </w:pPr>
    </w:p>
    <w:p w14:paraId="493A3AAF" w14:textId="77777777" w:rsidR="00B02E61" w:rsidRPr="006E6D21" w:rsidRDefault="00B02E61" w:rsidP="00B02E61">
      <w:pPr>
        <w:rPr>
          <w:b/>
          <w:sz w:val="32"/>
          <w:szCs w:val="32"/>
        </w:rPr>
      </w:pPr>
      <w:r>
        <w:rPr>
          <w:b/>
          <w:sz w:val="32"/>
          <w:szCs w:val="32"/>
        </w:rPr>
        <w:t xml:space="preserve">                                 </w:t>
      </w:r>
      <w:r w:rsidRPr="006E6D21">
        <w:rPr>
          <w:b/>
          <w:sz w:val="32"/>
          <w:szCs w:val="32"/>
        </w:rPr>
        <w:t>ΣΤΟΙΧΕΙΑ ΠΡΟΣΦΕΡΟΝΤΟΣ</w:t>
      </w:r>
    </w:p>
    <w:p w14:paraId="59EA34C6" w14:textId="77777777" w:rsidR="00B02E61" w:rsidRDefault="00B02E61" w:rsidP="00B02E61">
      <w:pPr>
        <w:rPr>
          <w:b/>
        </w:rPr>
      </w:pPr>
      <w:r>
        <w:rPr>
          <w:b/>
        </w:rPr>
        <w:t>Ημερομηνία:</w:t>
      </w:r>
    </w:p>
    <w:p w14:paraId="08F76AAC" w14:textId="77777777" w:rsidR="00B02E61" w:rsidRDefault="00B02E61" w:rsidP="00B02E61">
      <w:pPr>
        <w:rPr>
          <w:b/>
        </w:rPr>
      </w:pPr>
      <w:r>
        <w:rPr>
          <w:b/>
        </w:rPr>
        <w:t>Επωνυμία:</w:t>
      </w:r>
    </w:p>
    <w:p w14:paraId="16C3FAB0" w14:textId="77777777" w:rsidR="00B02E61" w:rsidRDefault="00B02E61" w:rsidP="00B02E61">
      <w:pPr>
        <w:rPr>
          <w:b/>
        </w:rPr>
      </w:pPr>
      <w:r>
        <w:rPr>
          <w:b/>
        </w:rPr>
        <w:t>Διεύθυνση:</w:t>
      </w:r>
    </w:p>
    <w:p w14:paraId="7775003C" w14:textId="77777777" w:rsidR="00B02E61" w:rsidRDefault="00B02E61" w:rsidP="00B02E61">
      <w:pPr>
        <w:rPr>
          <w:b/>
        </w:rPr>
      </w:pPr>
      <w:r>
        <w:rPr>
          <w:b/>
        </w:rPr>
        <w:t xml:space="preserve">Τηλ, </w:t>
      </w:r>
      <w:r>
        <w:rPr>
          <w:b/>
          <w:lang w:val="en-US"/>
        </w:rPr>
        <w:t>fax</w:t>
      </w:r>
      <w:r w:rsidRPr="00533560">
        <w:rPr>
          <w:b/>
        </w:rPr>
        <w:t>,</w:t>
      </w:r>
      <w:r>
        <w:rPr>
          <w:b/>
          <w:lang w:val="en-US"/>
        </w:rPr>
        <w:t>email</w:t>
      </w:r>
      <w:r>
        <w:rPr>
          <w:b/>
        </w:rPr>
        <w:t>:</w:t>
      </w:r>
    </w:p>
    <w:p w14:paraId="5E96F6E1" w14:textId="5D269CE2" w:rsidR="00B02E61" w:rsidRDefault="002666E2" w:rsidP="00B02E61">
      <w:pPr>
        <w:rPr>
          <w:b/>
        </w:rPr>
      </w:pPr>
      <w:r>
        <w:rPr>
          <w:b/>
        </w:rPr>
        <w:t>ΤΗΣ</w:t>
      </w:r>
      <w:r w:rsidR="00B02E61">
        <w:rPr>
          <w:b/>
        </w:rPr>
        <w:t xml:space="preserve"> : 2</w:t>
      </w:r>
      <w:r w:rsidR="00B02E61" w:rsidRPr="00533560">
        <w:rPr>
          <w:b/>
          <w:vertAlign w:val="superscript"/>
        </w:rPr>
        <w:t>η</w:t>
      </w:r>
      <w:r w:rsidR="00B02E61">
        <w:rPr>
          <w:b/>
        </w:rPr>
        <w:t xml:space="preserve"> ΥΠΕ Πειραιώς και Αιγαίου </w:t>
      </w:r>
    </w:p>
    <w:p w14:paraId="608A03F5" w14:textId="77777777" w:rsidR="00B02E61" w:rsidRDefault="00B02E61" w:rsidP="00B02E61">
      <w:pPr>
        <w:rPr>
          <w:b/>
        </w:rPr>
      </w:pPr>
      <w:r>
        <w:rPr>
          <w:b/>
        </w:rPr>
        <w:t xml:space="preserve">Ταχ. Δ/νση : Θηβών 196-198 Άγιος Ιωάννης Ρέντης Τ.Κ. 182 33 </w:t>
      </w:r>
    </w:p>
    <w:p w14:paraId="29C6AF43" w14:textId="77777777" w:rsidR="00B02E61" w:rsidRDefault="00B02E61" w:rsidP="00B02E61">
      <w:pPr>
        <w:rPr>
          <w:b/>
        </w:rPr>
      </w:pPr>
    </w:p>
    <w:p w14:paraId="463E6E56" w14:textId="77777777" w:rsidR="00B02E61" w:rsidRDefault="00B02E61" w:rsidP="00B02E61">
      <w:pPr>
        <w:rPr>
          <w:b/>
        </w:rPr>
      </w:pPr>
      <w:r>
        <w:rPr>
          <w:b/>
        </w:rPr>
        <w:tab/>
      </w:r>
      <w:r>
        <w:rPr>
          <w:b/>
        </w:rPr>
        <w:tab/>
      </w:r>
      <w:r>
        <w:rPr>
          <w:b/>
        </w:rPr>
        <w:tab/>
      </w:r>
      <w:r>
        <w:rPr>
          <w:b/>
        </w:rPr>
        <w:tab/>
      </w:r>
      <w:r>
        <w:rPr>
          <w:b/>
        </w:rPr>
        <w:tab/>
        <w:t>ΟΙΚΟΝΟΜΙΚΗ ΠΡΟΣΦΟΡΑ</w:t>
      </w:r>
    </w:p>
    <w:p w14:paraId="641BC0A4" w14:textId="3E30593C" w:rsidR="00B02E61" w:rsidRDefault="00B02E61" w:rsidP="001C5861">
      <w:pPr>
        <w:tabs>
          <w:tab w:val="left" w:pos="851"/>
          <w:tab w:val="left" w:pos="1418"/>
          <w:tab w:val="left" w:pos="1985"/>
          <w:tab w:val="left" w:pos="2552"/>
          <w:tab w:val="left" w:pos="5954"/>
        </w:tabs>
        <w:jc w:val="both"/>
      </w:pPr>
      <w:r>
        <w:rPr>
          <w:b/>
        </w:rPr>
        <w:t xml:space="preserve">Που αφορά στον διαγωνισμό </w:t>
      </w:r>
      <w:r w:rsidR="001C5861">
        <w:rPr>
          <w:b/>
        </w:rPr>
        <w:t>«</w:t>
      </w:r>
      <w:r w:rsidR="001C5861" w:rsidRPr="00BE4670">
        <w:rPr>
          <w:rFonts w:asciiTheme="minorHAnsi" w:hAnsiTheme="minorHAnsi" w:cs="Arial"/>
        </w:rPr>
        <w:t>Συνοπτικ</w:t>
      </w:r>
      <w:r w:rsidR="001C5861">
        <w:rPr>
          <w:rFonts w:asciiTheme="minorHAnsi" w:hAnsiTheme="minorHAnsi" w:cs="Arial"/>
        </w:rPr>
        <w:t>ός</w:t>
      </w:r>
      <w:r w:rsidR="001C5861" w:rsidRPr="00BE4670">
        <w:rPr>
          <w:rFonts w:asciiTheme="minorHAnsi" w:hAnsiTheme="minorHAnsi" w:cs="Arial"/>
        </w:rPr>
        <w:t xml:space="preserve"> Διαγωνισμ</w:t>
      </w:r>
      <w:r w:rsidR="001C5861">
        <w:rPr>
          <w:rFonts w:asciiTheme="minorHAnsi" w:hAnsiTheme="minorHAnsi" w:cs="Arial"/>
        </w:rPr>
        <w:t>ός</w:t>
      </w:r>
      <w:r w:rsidR="001C5861" w:rsidRPr="00BE4670">
        <w:rPr>
          <w:rFonts w:asciiTheme="minorHAnsi" w:hAnsiTheme="minorHAnsi" w:cs="Arial"/>
        </w:rPr>
        <w:t xml:space="preserve"> για την </w:t>
      </w:r>
      <w:r w:rsidR="0012328D">
        <w:rPr>
          <w:rFonts w:asciiTheme="minorHAnsi" w:hAnsiTheme="minorHAnsi" w:cs="Arial"/>
          <w:b/>
        </w:rPr>
        <w:t>προμήθεια ακτινολογικού συγκροτήματος και ψηφιακού ανιχνευτή ακτινογραφιών για την κάλυψη των αναγκών του ΚΥ Καμινίων</w:t>
      </w:r>
      <w:r w:rsidR="001C5861">
        <w:rPr>
          <w:rFonts w:asciiTheme="minorHAnsi" w:hAnsiTheme="minorHAnsi" w:cs="Arial"/>
        </w:rPr>
        <w:t xml:space="preserve">» </w:t>
      </w:r>
      <w:r>
        <w:t xml:space="preserve">Αρ. Διακήρυξης </w:t>
      </w:r>
      <w:r w:rsidR="00F620D3">
        <w:t>Π</w:t>
      </w:r>
      <w:r w:rsidR="0012328D">
        <w:t>6</w:t>
      </w:r>
      <w:r w:rsidR="00F620D3">
        <w:t>/2020</w:t>
      </w:r>
      <w:r>
        <w:t>.</w:t>
      </w:r>
    </w:p>
    <w:p w14:paraId="17BA46E5" w14:textId="77777777" w:rsidR="00B02E61" w:rsidRDefault="00B02E61" w:rsidP="002A315C">
      <w:pPr>
        <w:jc w:val="both"/>
      </w:pPr>
    </w:p>
    <w:p w14:paraId="603E8792" w14:textId="12776C85" w:rsidR="00B02E61" w:rsidRDefault="00B02E61" w:rsidP="002A315C">
      <w:pPr>
        <w:jc w:val="both"/>
      </w:pPr>
      <w:r>
        <w:t xml:space="preserve">Σύμφωνα με την παραπάνω διακήρυξή </w:t>
      </w:r>
      <w:r w:rsidR="002666E2">
        <w:t>της</w:t>
      </w:r>
      <w:r>
        <w:t xml:space="preserve">, σχετικά με τη διενέργεια </w:t>
      </w:r>
      <w:r w:rsidR="002A315C">
        <w:t xml:space="preserve">του Συνοπτικού Διαγωνισμού για την </w:t>
      </w:r>
      <w:r w:rsidR="0012328D">
        <w:t>προμήθεια ακτινολογικού συγκροτήματος και ψηφιακού ανιχνευτή ακτινογραφιών για την κάλυψη των αναγκών του ΚΥ Καμινίων</w:t>
      </w:r>
      <w:r>
        <w:t xml:space="preserve">, </w:t>
      </w:r>
      <w:r w:rsidR="002666E2">
        <w:t>της</w:t>
      </w:r>
      <w:r>
        <w:t xml:space="preserve"> προσφέρουμε τα παρακάτω είδη με </w:t>
      </w:r>
      <w:r w:rsidR="002666E2">
        <w:t>της</w:t>
      </w:r>
      <w:r>
        <w:t xml:space="preserve"> κατωτέρω οικονομικούς όρους:</w:t>
      </w:r>
    </w:p>
    <w:p w14:paraId="59E3D7B6" w14:textId="77777777" w:rsidR="00B02E61" w:rsidRDefault="00B02E61" w:rsidP="002A315C">
      <w:pPr>
        <w:jc w:val="both"/>
      </w:pPr>
    </w:p>
    <w:p w14:paraId="14D73BA2" w14:textId="77777777" w:rsidR="00B02E61" w:rsidRDefault="00B02E61" w:rsidP="002A315C">
      <w:pPr>
        <w:jc w:val="both"/>
      </w:pPr>
    </w:p>
    <w:p w14:paraId="20177984" w14:textId="77777777" w:rsidR="00B02E61" w:rsidRPr="00533560" w:rsidRDefault="00B02E61" w:rsidP="002A315C">
      <w:pPr>
        <w:jc w:val="both"/>
        <w:rPr>
          <w:b/>
        </w:rPr>
      </w:pPr>
      <w:r w:rsidRPr="00533560">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204"/>
        <w:gridCol w:w="919"/>
        <w:gridCol w:w="839"/>
        <w:gridCol w:w="880"/>
        <w:gridCol w:w="1324"/>
        <w:gridCol w:w="1389"/>
      </w:tblGrid>
      <w:tr w:rsidR="002A315C" w:rsidRPr="001956E6" w14:paraId="2896A4B0" w14:textId="77777777" w:rsidTr="002A315C">
        <w:tc>
          <w:tcPr>
            <w:tcW w:w="1472" w:type="dxa"/>
            <w:shd w:val="clear" w:color="auto" w:fill="auto"/>
          </w:tcPr>
          <w:p w14:paraId="160E9C37" w14:textId="77777777" w:rsidR="002A315C" w:rsidRPr="001956E6" w:rsidRDefault="002A315C" w:rsidP="002A315C">
            <w:pPr>
              <w:jc w:val="both"/>
              <w:rPr>
                <w:b/>
                <w:sz w:val="20"/>
                <w:szCs w:val="20"/>
              </w:rPr>
            </w:pPr>
            <w:r w:rsidRPr="001956E6">
              <w:rPr>
                <w:b/>
                <w:sz w:val="20"/>
                <w:szCs w:val="20"/>
              </w:rPr>
              <w:t xml:space="preserve">Περιγραφή </w:t>
            </w:r>
          </w:p>
        </w:tc>
        <w:tc>
          <w:tcPr>
            <w:tcW w:w="1204" w:type="dxa"/>
            <w:shd w:val="clear" w:color="auto" w:fill="auto"/>
          </w:tcPr>
          <w:p w14:paraId="498B960A" w14:textId="77777777" w:rsidR="002A315C" w:rsidRPr="001956E6" w:rsidRDefault="002A315C" w:rsidP="002A315C">
            <w:pPr>
              <w:jc w:val="both"/>
              <w:rPr>
                <w:b/>
                <w:sz w:val="20"/>
                <w:szCs w:val="20"/>
              </w:rPr>
            </w:pPr>
            <w:r w:rsidRPr="001956E6">
              <w:rPr>
                <w:b/>
                <w:sz w:val="20"/>
                <w:szCs w:val="20"/>
              </w:rPr>
              <w:t xml:space="preserve">Ποσότητα </w:t>
            </w:r>
          </w:p>
        </w:tc>
        <w:tc>
          <w:tcPr>
            <w:tcW w:w="1758" w:type="dxa"/>
            <w:gridSpan w:val="2"/>
            <w:shd w:val="clear" w:color="auto" w:fill="auto"/>
          </w:tcPr>
          <w:p w14:paraId="0B07CFFC" w14:textId="77777777" w:rsidR="002A315C" w:rsidRPr="001956E6" w:rsidRDefault="002A315C" w:rsidP="002A315C">
            <w:pPr>
              <w:jc w:val="both"/>
              <w:rPr>
                <w:b/>
                <w:sz w:val="20"/>
                <w:szCs w:val="20"/>
              </w:rPr>
            </w:pPr>
            <w:r w:rsidRPr="001956E6">
              <w:rPr>
                <w:b/>
                <w:sz w:val="20"/>
                <w:szCs w:val="20"/>
              </w:rPr>
              <w:t xml:space="preserve">Αξία χωρίς Φ.Π.Α. (€) </w:t>
            </w:r>
          </w:p>
        </w:tc>
        <w:tc>
          <w:tcPr>
            <w:tcW w:w="880" w:type="dxa"/>
            <w:shd w:val="clear" w:color="auto" w:fill="auto"/>
          </w:tcPr>
          <w:p w14:paraId="45C29B90" w14:textId="77777777" w:rsidR="002A315C" w:rsidRPr="001956E6" w:rsidRDefault="002A315C" w:rsidP="002A315C">
            <w:pPr>
              <w:jc w:val="both"/>
              <w:rPr>
                <w:b/>
                <w:sz w:val="20"/>
                <w:szCs w:val="20"/>
              </w:rPr>
            </w:pPr>
            <w:r w:rsidRPr="001956E6">
              <w:rPr>
                <w:b/>
                <w:sz w:val="20"/>
                <w:szCs w:val="20"/>
              </w:rPr>
              <w:t>ΦΠΑ (€)</w:t>
            </w:r>
          </w:p>
        </w:tc>
        <w:tc>
          <w:tcPr>
            <w:tcW w:w="1324" w:type="dxa"/>
          </w:tcPr>
          <w:p w14:paraId="25FF58D4" w14:textId="5D259E7D" w:rsidR="002A315C" w:rsidRPr="001956E6" w:rsidRDefault="002A315C" w:rsidP="002A315C">
            <w:pPr>
              <w:jc w:val="both"/>
              <w:rPr>
                <w:b/>
                <w:sz w:val="20"/>
                <w:szCs w:val="20"/>
              </w:rPr>
            </w:pPr>
            <w:r w:rsidRPr="001956E6">
              <w:rPr>
                <w:b/>
                <w:sz w:val="20"/>
                <w:szCs w:val="20"/>
              </w:rPr>
              <w:t xml:space="preserve">ΣΥΝΟΛΙΚΗ ΑΞΙΑ </w:t>
            </w:r>
            <w:r>
              <w:rPr>
                <w:b/>
                <w:sz w:val="20"/>
                <w:szCs w:val="20"/>
              </w:rPr>
              <w:t>ΧΩΡΙΣ</w:t>
            </w:r>
            <w:r w:rsidR="00FA784F">
              <w:rPr>
                <w:b/>
                <w:sz w:val="20"/>
                <w:szCs w:val="20"/>
              </w:rPr>
              <w:t xml:space="preserve"> ΦΠΑ</w:t>
            </w:r>
            <w:r w:rsidRPr="001956E6">
              <w:rPr>
                <w:b/>
                <w:sz w:val="20"/>
                <w:szCs w:val="20"/>
              </w:rPr>
              <w:t xml:space="preserve"> (€)</w:t>
            </w:r>
          </w:p>
        </w:tc>
        <w:tc>
          <w:tcPr>
            <w:tcW w:w="1389" w:type="dxa"/>
            <w:shd w:val="clear" w:color="auto" w:fill="auto"/>
          </w:tcPr>
          <w:p w14:paraId="55D6B2CF" w14:textId="27C75B1E" w:rsidR="002A315C" w:rsidRPr="001956E6" w:rsidRDefault="002A315C" w:rsidP="002A315C">
            <w:pPr>
              <w:jc w:val="both"/>
              <w:rPr>
                <w:b/>
                <w:sz w:val="20"/>
                <w:szCs w:val="20"/>
              </w:rPr>
            </w:pPr>
            <w:r w:rsidRPr="001956E6">
              <w:rPr>
                <w:b/>
                <w:sz w:val="20"/>
                <w:szCs w:val="20"/>
              </w:rPr>
              <w:t xml:space="preserve">ΣΥΝΟΛΙΚΗ ΑΞΙΑ ΜΕ ΦΠΑ (€) </w:t>
            </w:r>
          </w:p>
        </w:tc>
      </w:tr>
      <w:tr w:rsidR="002A315C" w:rsidRPr="001956E6" w14:paraId="5EFF0900" w14:textId="77777777" w:rsidTr="002A315C">
        <w:tc>
          <w:tcPr>
            <w:tcW w:w="1472" w:type="dxa"/>
            <w:shd w:val="clear" w:color="auto" w:fill="auto"/>
          </w:tcPr>
          <w:p w14:paraId="3B272961" w14:textId="77777777" w:rsidR="002A315C" w:rsidRPr="001956E6" w:rsidRDefault="002A315C" w:rsidP="002A315C">
            <w:pPr>
              <w:jc w:val="both"/>
              <w:rPr>
                <w:b/>
                <w:sz w:val="20"/>
                <w:szCs w:val="20"/>
              </w:rPr>
            </w:pPr>
          </w:p>
        </w:tc>
        <w:tc>
          <w:tcPr>
            <w:tcW w:w="1204" w:type="dxa"/>
            <w:shd w:val="clear" w:color="auto" w:fill="auto"/>
          </w:tcPr>
          <w:p w14:paraId="686B539D" w14:textId="77777777" w:rsidR="002A315C" w:rsidRPr="001956E6" w:rsidRDefault="002A315C" w:rsidP="002A315C">
            <w:pPr>
              <w:jc w:val="both"/>
              <w:rPr>
                <w:b/>
                <w:sz w:val="20"/>
                <w:szCs w:val="20"/>
              </w:rPr>
            </w:pPr>
          </w:p>
        </w:tc>
        <w:tc>
          <w:tcPr>
            <w:tcW w:w="919" w:type="dxa"/>
            <w:shd w:val="clear" w:color="auto" w:fill="auto"/>
          </w:tcPr>
          <w:p w14:paraId="7873A505" w14:textId="77777777" w:rsidR="002A315C" w:rsidRPr="001956E6" w:rsidRDefault="002A315C" w:rsidP="002A315C">
            <w:pPr>
              <w:jc w:val="both"/>
              <w:rPr>
                <w:b/>
                <w:sz w:val="20"/>
                <w:szCs w:val="20"/>
              </w:rPr>
            </w:pPr>
            <w:r w:rsidRPr="001956E6">
              <w:rPr>
                <w:b/>
                <w:sz w:val="20"/>
                <w:szCs w:val="20"/>
              </w:rPr>
              <w:t xml:space="preserve">Τιμή μονάδος </w:t>
            </w:r>
          </w:p>
        </w:tc>
        <w:tc>
          <w:tcPr>
            <w:tcW w:w="839" w:type="dxa"/>
            <w:shd w:val="clear" w:color="auto" w:fill="auto"/>
          </w:tcPr>
          <w:p w14:paraId="078E9BBE" w14:textId="77777777" w:rsidR="002A315C" w:rsidRPr="001956E6" w:rsidRDefault="002A315C" w:rsidP="002A315C">
            <w:pPr>
              <w:jc w:val="both"/>
              <w:rPr>
                <w:b/>
                <w:sz w:val="20"/>
                <w:szCs w:val="20"/>
              </w:rPr>
            </w:pPr>
            <w:r w:rsidRPr="001956E6">
              <w:rPr>
                <w:b/>
                <w:sz w:val="20"/>
                <w:szCs w:val="20"/>
              </w:rPr>
              <w:t xml:space="preserve">Σύνολο </w:t>
            </w:r>
          </w:p>
        </w:tc>
        <w:tc>
          <w:tcPr>
            <w:tcW w:w="880" w:type="dxa"/>
            <w:shd w:val="clear" w:color="auto" w:fill="auto"/>
          </w:tcPr>
          <w:p w14:paraId="04F9834C" w14:textId="77777777" w:rsidR="002A315C" w:rsidRPr="001956E6" w:rsidRDefault="002A315C" w:rsidP="002A315C">
            <w:pPr>
              <w:jc w:val="both"/>
              <w:rPr>
                <w:b/>
                <w:sz w:val="20"/>
                <w:szCs w:val="20"/>
              </w:rPr>
            </w:pPr>
          </w:p>
        </w:tc>
        <w:tc>
          <w:tcPr>
            <w:tcW w:w="1324" w:type="dxa"/>
          </w:tcPr>
          <w:p w14:paraId="193A3907" w14:textId="77777777" w:rsidR="002A315C" w:rsidRPr="001956E6" w:rsidRDefault="002A315C" w:rsidP="002A315C">
            <w:pPr>
              <w:jc w:val="both"/>
              <w:rPr>
                <w:b/>
                <w:sz w:val="20"/>
                <w:szCs w:val="20"/>
              </w:rPr>
            </w:pPr>
          </w:p>
        </w:tc>
        <w:tc>
          <w:tcPr>
            <w:tcW w:w="1389" w:type="dxa"/>
            <w:shd w:val="clear" w:color="auto" w:fill="auto"/>
          </w:tcPr>
          <w:p w14:paraId="732EA1B8" w14:textId="4FFF8911" w:rsidR="002A315C" w:rsidRPr="001956E6" w:rsidRDefault="002A315C" w:rsidP="002A315C">
            <w:pPr>
              <w:jc w:val="both"/>
              <w:rPr>
                <w:b/>
                <w:sz w:val="20"/>
                <w:szCs w:val="20"/>
              </w:rPr>
            </w:pPr>
          </w:p>
        </w:tc>
      </w:tr>
      <w:tr w:rsidR="001C5861" w:rsidRPr="001956E6" w14:paraId="165A9538" w14:textId="77777777" w:rsidTr="002A315C">
        <w:tc>
          <w:tcPr>
            <w:tcW w:w="1472" w:type="dxa"/>
            <w:shd w:val="clear" w:color="auto" w:fill="auto"/>
          </w:tcPr>
          <w:p w14:paraId="3D82C7FC" w14:textId="77777777" w:rsidR="001C5861" w:rsidRPr="001956E6" w:rsidRDefault="001C5861" w:rsidP="002A315C">
            <w:pPr>
              <w:jc w:val="both"/>
              <w:rPr>
                <w:b/>
                <w:sz w:val="20"/>
                <w:szCs w:val="20"/>
              </w:rPr>
            </w:pPr>
          </w:p>
        </w:tc>
        <w:tc>
          <w:tcPr>
            <w:tcW w:w="1204" w:type="dxa"/>
            <w:shd w:val="clear" w:color="auto" w:fill="auto"/>
          </w:tcPr>
          <w:p w14:paraId="5D3EDE58" w14:textId="77777777" w:rsidR="001C5861" w:rsidRPr="001956E6" w:rsidRDefault="001C5861" w:rsidP="002A315C">
            <w:pPr>
              <w:jc w:val="both"/>
              <w:rPr>
                <w:b/>
                <w:sz w:val="20"/>
                <w:szCs w:val="20"/>
              </w:rPr>
            </w:pPr>
          </w:p>
        </w:tc>
        <w:tc>
          <w:tcPr>
            <w:tcW w:w="919" w:type="dxa"/>
            <w:shd w:val="clear" w:color="auto" w:fill="auto"/>
          </w:tcPr>
          <w:p w14:paraId="4FE4C0F7" w14:textId="77777777" w:rsidR="001C5861" w:rsidRPr="001956E6" w:rsidRDefault="001C5861" w:rsidP="002A315C">
            <w:pPr>
              <w:jc w:val="both"/>
              <w:rPr>
                <w:b/>
                <w:sz w:val="20"/>
                <w:szCs w:val="20"/>
              </w:rPr>
            </w:pPr>
          </w:p>
        </w:tc>
        <w:tc>
          <w:tcPr>
            <w:tcW w:w="839" w:type="dxa"/>
            <w:shd w:val="clear" w:color="auto" w:fill="auto"/>
          </w:tcPr>
          <w:p w14:paraId="15CBAC42" w14:textId="77777777" w:rsidR="001C5861" w:rsidRPr="001956E6" w:rsidRDefault="001C5861" w:rsidP="002A315C">
            <w:pPr>
              <w:jc w:val="both"/>
              <w:rPr>
                <w:b/>
                <w:sz w:val="20"/>
                <w:szCs w:val="20"/>
              </w:rPr>
            </w:pPr>
          </w:p>
        </w:tc>
        <w:tc>
          <w:tcPr>
            <w:tcW w:w="880" w:type="dxa"/>
            <w:shd w:val="clear" w:color="auto" w:fill="auto"/>
          </w:tcPr>
          <w:p w14:paraId="419C225D" w14:textId="77777777" w:rsidR="001C5861" w:rsidRPr="001956E6" w:rsidRDefault="001C5861" w:rsidP="002A315C">
            <w:pPr>
              <w:jc w:val="both"/>
              <w:rPr>
                <w:b/>
                <w:sz w:val="20"/>
                <w:szCs w:val="20"/>
              </w:rPr>
            </w:pPr>
          </w:p>
        </w:tc>
        <w:tc>
          <w:tcPr>
            <w:tcW w:w="1324" w:type="dxa"/>
          </w:tcPr>
          <w:p w14:paraId="1DDF2114" w14:textId="77777777" w:rsidR="001C5861" w:rsidRPr="001956E6" w:rsidRDefault="001C5861" w:rsidP="002A315C">
            <w:pPr>
              <w:jc w:val="both"/>
              <w:rPr>
                <w:b/>
                <w:sz w:val="20"/>
                <w:szCs w:val="20"/>
              </w:rPr>
            </w:pPr>
          </w:p>
        </w:tc>
        <w:tc>
          <w:tcPr>
            <w:tcW w:w="1389" w:type="dxa"/>
            <w:shd w:val="clear" w:color="auto" w:fill="auto"/>
          </w:tcPr>
          <w:p w14:paraId="1404C732" w14:textId="77777777" w:rsidR="001C5861" w:rsidRPr="001956E6" w:rsidRDefault="001C5861" w:rsidP="002A315C">
            <w:pPr>
              <w:jc w:val="both"/>
              <w:rPr>
                <w:b/>
                <w:sz w:val="20"/>
                <w:szCs w:val="20"/>
              </w:rPr>
            </w:pPr>
          </w:p>
        </w:tc>
      </w:tr>
      <w:tr w:rsidR="001C5861" w:rsidRPr="001956E6" w14:paraId="026327CC" w14:textId="77777777" w:rsidTr="002A315C">
        <w:tc>
          <w:tcPr>
            <w:tcW w:w="1472" w:type="dxa"/>
            <w:shd w:val="clear" w:color="auto" w:fill="auto"/>
          </w:tcPr>
          <w:p w14:paraId="68301285" w14:textId="77777777" w:rsidR="001C5861" w:rsidRPr="001956E6" w:rsidRDefault="001C5861" w:rsidP="002A315C">
            <w:pPr>
              <w:jc w:val="both"/>
              <w:rPr>
                <w:b/>
                <w:sz w:val="20"/>
                <w:szCs w:val="20"/>
              </w:rPr>
            </w:pPr>
          </w:p>
        </w:tc>
        <w:tc>
          <w:tcPr>
            <w:tcW w:w="1204" w:type="dxa"/>
            <w:shd w:val="clear" w:color="auto" w:fill="auto"/>
          </w:tcPr>
          <w:p w14:paraId="17435E99" w14:textId="77777777" w:rsidR="001C5861" w:rsidRPr="001956E6" w:rsidRDefault="001C5861" w:rsidP="002A315C">
            <w:pPr>
              <w:jc w:val="both"/>
              <w:rPr>
                <w:b/>
                <w:sz w:val="20"/>
                <w:szCs w:val="20"/>
              </w:rPr>
            </w:pPr>
          </w:p>
        </w:tc>
        <w:tc>
          <w:tcPr>
            <w:tcW w:w="919" w:type="dxa"/>
            <w:shd w:val="clear" w:color="auto" w:fill="auto"/>
          </w:tcPr>
          <w:p w14:paraId="0E90C4BD" w14:textId="77777777" w:rsidR="001C5861" w:rsidRPr="001956E6" w:rsidRDefault="001C5861" w:rsidP="002A315C">
            <w:pPr>
              <w:jc w:val="both"/>
              <w:rPr>
                <w:b/>
                <w:sz w:val="20"/>
                <w:szCs w:val="20"/>
              </w:rPr>
            </w:pPr>
          </w:p>
        </w:tc>
        <w:tc>
          <w:tcPr>
            <w:tcW w:w="839" w:type="dxa"/>
            <w:shd w:val="clear" w:color="auto" w:fill="auto"/>
          </w:tcPr>
          <w:p w14:paraId="62D84021" w14:textId="77777777" w:rsidR="001C5861" w:rsidRPr="001956E6" w:rsidRDefault="001C5861" w:rsidP="002A315C">
            <w:pPr>
              <w:jc w:val="both"/>
              <w:rPr>
                <w:b/>
                <w:sz w:val="20"/>
                <w:szCs w:val="20"/>
              </w:rPr>
            </w:pPr>
          </w:p>
        </w:tc>
        <w:tc>
          <w:tcPr>
            <w:tcW w:w="880" w:type="dxa"/>
            <w:shd w:val="clear" w:color="auto" w:fill="auto"/>
          </w:tcPr>
          <w:p w14:paraId="1D21180B" w14:textId="77777777" w:rsidR="001C5861" w:rsidRPr="001956E6" w:rsidRDefault="001C5861" w:rsidP="002A315C">
            <w:pPr>
              <w:jc w:val="both"/>
              <w:rPr>
                <w:b/>
                <w:sz w:val="20"/>
                <w:szCs w:val="20"/>
              </w:rPr>
            </w:pPr>
          </w:p>
        </w:tc>
        <w:tc>
          <w:tcPr>
            <w:tcW w:w="1324" w:type="dxa"/>
          </w:tcPr>
          <w:p w14:paraId="19A4209C" w14:textId="77777777" w:rsidR="001C5861" w:rsidRPr="001956E6" w:rsidRDefault="001C5861" w:rsidP="002A315C">
            <w:pPr>
              <w:jc w:val="both"/>
              <w:rPr>
                <w:b/>
                <w:sz w:val="20"/>
                <w:szCs w:val="20"/>
              </w:rPr>
            </w:pPr>
          </w:p>
        </w:tc>
        <w:tc>
          <w:tcPr>
            <w:tcW w:w="1389" w:type="dxa"/>
            <w:shd w:val="clear" w:color="auto" w:fill="auto"/>
          </w:tcPr>
          <w:p w14:paraId="4883C681" w14:textId="77777777" w:rsidR="001C5861" w:rsidRPr="001956E6" w:rsidRDefault="001C5861" w:rsidP="002A315C">
            <w:pPr>
              <w:jc w:val="both"/>
              <w:rPr>
                <w:b/>
                <w:sz w:val="20"/>
                <w:szCs w:val="20"/>
              </w:rPr>
            </w:pPr>
          </w:p>
        </w:tc>
      </w:tr>
      <w:tr w:rsidR="001C5861" w:rsidRPr="001956E6" w14:paraId="7A9920C4" w14:textId="77777777" w:rsidTr="002A315C">
        <w:tc>
          <w:tcPr>
            <w:tcW w:w="1472" w:type="dxa"/>
            <w:shd w:val="clear" w:color="auto" w:fill="auto"/>
          </w:tcPr>
          <w:p w14:paraId="3AE8EB9E" w14:textId="77777777" w:rsidR="001C5861" w:rsidRPr="001956E6" w:rsidRDefault="001C5861" w:rsidP="002A315C">
            <w:pPr>
              <w:jc w:val="both"/>
              <w:rPr>
                <w:b/>
                <w:sz w:val="20"/>
                <w:szCs w:val="20"/>
              </w:rPr>
            </w:pPr>
          </w:p>
        </w:tc>
        <w:tc>
          <w:tcPr>
            <w:tcW w:w="1204" w:type="dxa"/>
            <w:shd w:val="clear" w:color="auto" w:fill="auto"/>
          </w:tcPr>
          <w:p w14:paraId="14A3CD4A" w14:textId="77777777" w:rsidR="001C5861" w:rsidRPr="001956E6" w:rsidRDefault="001C5861" w:rsidP="002A315C">
            <w:pPr>
              <w:jc w:val="both"/>
              <w:rPr>
                <w:b/>
                <w:sz w:val="20"/>
                <w:szCs w:val="20"/>
              </w:rPr>
            </w:pPr>
          </w:p>
        </w:tc>
        <w:tc>
          <w:tcPr>
            <w:tcW w:w="919" w:type="dxa"/>
            <w:shd w:val="clear" w:color="auto" w:fill="auto"/>
          </w:tcPr>
          <w:p w14:paraId="6B074EE5" w14:textId="77777777" w:rsidR="001C5861" w:rsidRPr="001956E6" w:rsidRDefault="001C5861" w:rsidP="002A315C">
            <w:pPr>
              <w:jc w:val="both"/>
              <w:rPr>
                <w:b/>
                <w:sz w:val="20"/>
                <w:szCs w:val="20"/>
              </w:rPr>
            </w:pPr>
          </w:p>
        </w:tc>
        <w:tc>
          <w:tcPr>
            <w:tcW w:w="839" w:type="dxa"/>
            <w:shd w:val="clear" w:color="auto" w:fill="auto"/>
          </w:tcPr>
          <w:p w14:paraId="126A9E2E" w14:textId="77777777" w:rsidR="001C5861" w:rsidRPr="001956E6" w:rsidRDefault="001C5861" w:rsidP="002A315C">
            <w:pPr>
              <w:jc w:val="both"/>
              <w:rPr>
                <w:b/>
                <w:sz w:val="20"/>
                <w:szCs w:val="20"/>
              </w:rPr>
            </w:pPr>
          </w:p>
        </w:tc>
        <w:tc>
          <w:tcPr>
            <w:tcW w:w="880" w:type="dxa"/>
            <w:shd w:val="clear" w:color="auto" w:fill="auto"/>
          </w:tcPr>
          <w:p w14:paraId="1F430F46" w14:textId="77777777" w:rsidR="001C5861" w:rsidRPr="001956E6" w:rsidRDefault="001C5861" w:rsidP="002A315C">
            <w:pPr>
              <w:jc w:val="both"/>
              <w:rPr>
                <w:b/>
                <w:sz w:val="20"/>
                <w:szCs w:val="20"/>
              </w:rPr>
            </w:pPr>
          </w:p>
        </w:tc>
        <w:tc>
          <w:tcPr>
            <w:tcW w:w="1324" w:type="dxa"/>
          </w:tcPr>
          <w:p w14:paraId="6AADAB9F" w14:textId="77777777" w:rsidR="001C5861" w:rsidRPr="001956E6" w:rsidRDefault="001C5861" w:rsidP="002A315C">
            <w:pPr>
              <w:jc w:val="both"/>
              <w:rPr>
                <w:b/>
                <w:sz w:val="20"/>
                <w:szCs w:val="20"/>
              </w:rPr>
            </w:pPr>
          </w:p>
        </w:tc>
        <w:tc>
          <w:tcPr>
            <w:tcW w:w="1389" w:type="dxa"/>
            <w:shd w:val="clear" w:color="auto" w:fill="auto"/>
          </w:tcPr>
          <w:p w14:paraId="239DDFA2" w14:textId="77777777" w:rsidR="001C5861" w:rsidRPr="001956E6" w:rsidRDefault="001C5861" w:rsidP="002A315C">
            <w:pPr>
              <w:jc w:val="both"/>
              <w:rPr>
                <w:b/>
                <w:sz w:val="20"/>
                <w:szCs w:val="20"/>
              </w:rPr>
            </w:pPr>
          </w:p>
        </w:tc>
      </w:tr>
      <w:tr w:rsidR="001C5861" w:rsidRPr="001956E6" w14:paraId="4FAEB8A8" w14:textId="77777777" w:rsidTr="002A315C">
        <w:tc>
          <w:tcPr>
            <w:tcW w:w="1472" w:type="dxa"/>
            <w:shd w:val="clear" w:color="auto" w:fill="auto"/>
          </w:tcPr>
          <w:p w14:paraId="1B689D45" w14:textId="77777777" w:rsidR="001C5861" w:rsidRPr="001956E6" w:rsidRDefault="001C5861" w:rsidP="002A315C">
            <w:pPr>
              <w:jc w:val="both"/>
              <w:rPr>
                <w:b/>
                <w:sz w:val="20"/>
                <w:szCs w:val="20"/>
              </w:rPr>
            </w:pPr>
          </w:p>
        </w:tc>
        <w:tc>
          <w:tcPr>
            <w:tcW w:w="1204" w:type="dxa"/>
            <w:shd w:val="clear" w:color="auto" w:fill="auto"/>
          </w:tcPr>
          <w:p w14:paraId="17660FA6" w14:textId="77777777" w:rsidR="001C5861" w:rsidRPr="001956E6" w:rsidRDefault="001C5861" w:rsidP="002A315C">
            <w:pPr>
              <w:jc w:val="both"/>
              <w:rPr>
                <w:b/>
                <w:sz w:val="20"/>
                <w:szCs w:val="20"/>
              </w:rPr>
            </w:pPr>
          </w:p>
        </w:tc>
        <w:tc>
          <w:tcPr>
            <w:tcW w:w="919" w:type="dxa"/>
            <w:shd w:val="clear" w:color="auto" w:fill="auto"/>
          </w:tcPr>
          <w:p w14:paraId="417313E5" w14:textId="77777777" w:rsidR="001C5861" w:rsidRPr="001956E6" w:rsidRDefault="001C5861" w:rsidP="002A315C">
            <w:pPr>
              <w:jc w:val="both"/>
              <w:rPr>
                <w:b/>
                <w:sz w:val="20"/>
                <w:szCs w:val="20"/>
              </w:rPr>
            </w:pPr>
          </w:p>
        </w:tc>
        <w:tc>
          <w:tcPr>
            <w:tcW w:w="839" w:type="dxa"/>
            <w:shd w:val="clear" w:color="auto" w:fill="auto"/>
          </w:tcPr>
          <w:p w14:paraId="76CF01B1" w14:textId="77777777" w:rsidR="001C5861" w:rsidRPr="001956E6" w:rsidRDefault="001C5861" w:rsidP="002A315C">
            <w:pPr>
              <w:jc w:val="both"/>
              <w:rPr>
                <w:b/>
                <w:sz w:val="20"/>
                <w:szCs w:val="20"/>
              </w:rPr>
            </w:pPr>
          </w:p>
        </w:tc>
        <w:tc>
          <w:tcPr>
            <w:tcW w:w="880" w:type="dxa"/>
            <w:shd w:val="clear" w:color="auto" w:fill="auto"/>
          </w:tcPr>
          <w:p w14:paraId="7E80EAC5" w14:textId="77777777" w:rsidR="001C5861" w:rsidRPr="001956E6" w:rsidRDefault="001C5861" w:rsidP="002A315C">
            <w:pPr>
              <w:jc w:val="both"/>
              <w:rPr>
                <w:b/>
                <w:sz w:val="20"/>
                <w:szCs w:val="20"/>
              </w:rPr>
            </w:pPr>
          </w:p>
        </w:tc>
        <w:tc>
          <w:tcPr>
            <w:tcW w:w="1324" w:type="dxa"/>
          </w:tcPr>
          <w:p w14:paraId="32BB70FE" w14:textId="77777777" w:rsidR="001C5861" w:rsidRPr="001956E6" w:rsidRDefault="001C5861" w:rsidP="002A315C">
            <w:pPr>
              <w:jc w:val="both"/>
              <w:rPr>
                <w:b/>
                <w:sz w:val="20"/>
                <w:szCs w:val="20"/>
              </w:rPr>
            </w:pPr>
          </w:p>
        </w:tc>
        <w:tc>
          <w:tcPr>
            <w:tcW w:w="1389" w:type="dxa"/>
            <w:shd w:val="clear" w:color="auto" w:fill="auto"/>
          </w:tcPr>
          <w:p w14:paraId="5BEA89A0" w14:textId="77777777" w:rsidR="001C5861" w:rsidRPr="001956E6" w:rsidRDefault="001C5861" w:rsidP="002A315C">
            <w:pPr>
              <w:jc w:val="both"/>
              <w:rPr>
                <w:b/>
                <w:sz w:val="20"/>
                <w:szCs w:val="20"/>
              </w:rPr>
            </w:pPr>
          </w:p>
        </w:tc>
      </w:tr>
      <w:tr w:rsidR="00FA784F" w:rsidRPr="001956E6" w14:paraId="156E7740" w14:textId="77777777" w:rsidTr="0059548A">
        <w:tc>
          <w:tcPr>
            <w:tcW w:w="1472" w:type="dxa"/>
            <w:shd w:val="clear" w:color="auto" w:fill="auto"/>
          </w:tcPr>
          <w:p w14:paraId="0552EA3F" w14:textId="1BB14A24" w:rsidR="00FA784F" w:rsidRDefault="00FA784F" w:rsidP="002A315C">
            <w:pPr>
              <w:jc w:val="both"/>
              <w:rPr>
                <w:b/>
                <w:sz w:val="20"/>
                <w:szCs w:val="20"/>
              </w:rPr>
            </w:pPr>
            <w:r>
              <w:rPr>
                <w:b/>
                <w:sz w:val="20"/>
                <w:szCs w:val="20"/>
              </w:rPr>
              <w:t>ΣΥΝΟΛΟ</w:t>
            </w:r>
          </w:p>
        </w:tc>
        <w:tc>
          <w:tcPr>
            <w:tcW w:w="3842" w:type="dxa"/>
            <w:gridSpan w:val="4"/>
            <w:shd w:val="clear" w:color="auto" w:fill="auto"/>
          </w:tcPr>
          <w:p w14:paraId="38BF1073" w14:textId="77777777" w:rsidR="00FA784F" w:rsidRPr="001956E6" w:rsidRDefault="00FA784F" w:rsidP="002A315C">
            <w:pPr>
              <w:jc w:val="both"/>
              <w:rPr>
                <w:b/>
              </w:rPr>
            </w:pPr>
          </w:p>
        </w:tc>
        <w:tc>
          <w:tcPr>
            <w:tcW w:w="1324" w:type="dxa"/>
          </w:tcPr>
          <w:p w14:paraId="14E6EE50" w14:textId="77777777" w:rsidR="00FA784F" w:rsidRPr="001956E6" w:rsidRDefault="00FA784F" w:rsidP="002A315C">
            <w:pPr>
              <w:jc w:val="both"/>
              <w:rPr>
                <w:b/>
              </w:rPr>
            </w:pPr>
          </w:p>
        </w:tc>
        <w:tc>
          <w:tcPr>
            <w:tcW w:w="1389" w:type="dxa"/>
            <w:shd w:val="clear" w:color="auto" w:fill="auto"/>
          </w:tcPr>
          <w:p w14:paraId="7A512111" w14:textId="77777777" w:rsidR="00FA784F" w:rsidRPr="001956E6" w:rsidRDefault="00FA784F" w:rsidP="002A315C">
            <w:pPr>
              <w:jc w:val="both"/>
              <w:rPr>
                <w:b/>
              </w:rPr>
            </w:pPr>
          </w:p>
        </w:tc>
      </w:tr>
    </w:tbl>
    <w:p w14:paraId="1B704DB7" w14:textId="77777777" w:rsidR="00B02E61" w:rsidRPr="00533560" w:rsidRDefault="00B02E61" w:rsidP="002A315C">
      <w:pPr>
        <w:jc w:val="both"/>
        <w:rPr>
          <w:b/>
        </w:rPr>
      </w:pPr>
    </w:p>
    <w:p w14:paraId="48A926CA" w14:textId="77777777" w:rsidR="00F848EC" w:rsidRDefault="00F848EC" w:rsidP="002A315C">
      <w:pPr>
        <w:jc w:val="both"/>
      </w:pPr>
    </w:p>
    <w:p w14:paraId="27D1D9E8" w14:textId="77777777" w:rsidR="00F848EC" w:rsidRDefault="00F848EC" w:rsidP="002A315C">
      <w:pPr>
        <w:jc w:val="both"/>
      </w:pPr>
    </w:p>
    <w:p w14:paraId="3E622A57" w14:textId="1C41EA9A" w:rsidR="00B02E61" w:rsidRDefault="00B02E61" w:rsidP="002A315C">
      <w:pPr>
        <w:jc w:val="both"/>
        <w:rPr>
          <w:b/>
        </w:rPr>
      </w:pPr>
      <w:r w:rsidRPr="00533560">
        <w:br/>
      </w:r>
      <w:r>
        <w:rPr>
          <w:b/>
        </w:rPr>
        <w:t xml:space="preserve">Υπενθύμιση: </w:t>
      </w:r>
    </w:p>
    <w:p w14:paraId="56FF22AC" w14:textId="014F5CF2" w:rsidR="00B02E61" w:rsidRPr="00DC1941" w:rsidRDefault="00B02E61" w:rsidP="002A315C">
      <w:pPr>
        <w:jc w:val="both"/>
        <w:rPr>
          <w:b/>
        </w:rPr>
      </w:pPr>
      <w:r>
        <w:rPr>
          <w:b/>
        </w:rPr>
        <w:t xml:space="preserve">Μαζί με την οικονομική προσφορά θα πρέπει να κατατεθεί υπεύθυνη δήλωση ψηφιακά υπογεγραμμένη όπου θα δηλώνεται ποια είναι η τιμή </w:t>
      </w:r>
      <w:r w:rsidR="002666E2">
        <w:rPr>
          <w:b/>
        </w:rPr>
        <w:t>της</w:t>
      </w:r>
      <w:r>
        <w:rPr>
          <w:b/>
        </w:rPr>
        <w:t xml:space="preserve"> τελευταίας καταχώρησης στο Παρατηρητήριο Τιμών </w:t>
      </w:r>
      <w:r w:rsidR="002666E2">
        <w:rPr>
          <w:b/>
        </w:rPr>
        <w:t>της</w:t>
      </w:r>
      <w:r>
        <w:rPr>
          <w:b/>
        </w:rPr>
        <w:t xml:space="preserve"> ΕΠΥ την ημερομηνία υποβολής </w:t>
      </w:r>
      <w:r w:rsidR="002666E2">
        <w:rPr>
          <w:b/>
        </w:rPr>
        <w:t>της</w:t>
      </w:r>
      <w:r>
        <w:rPr>
          <w:b/>
        </w:rPr>
        <w:t xml:space="preserve"> προσφοράς αναφέροντας τον σχετικό κωδικό παρατηρητηρίου. Στην περίπτωση </w:t>
      </w:r>
      <w:r>
        <w:rPr>
          <w:b/>
        </w:rPr>
        <w:lastRenderedPageBreak/>
        <w:t xml:space="preserve">που το είδος δεν είναι καταχωρημένο στο Παρατηρητήριο Τιμών </w:t>
      </w:r>
      <w:r w:rsidR="002666E2">
        <w:rPr>
          <w:b/>
        </w:rPr>
        <w:t>της</w:t>
      </w:r>
      <w:r>
        <w:rPr>
          <w:b/>
        </w:rPr>
        <w:t xml:space="preserve"> ΕΠΥ θα υποβληθεί υπεύθυνη δήλωση ότι δεν υπάρχει το είδος καταχωρημένο στο παρατηρητήριο τιμών τη συγκεκριμένη ημερομηνία </w:t>
      </w:r>
      <w:r w:rsidR="002666E2">
        <w:rPr>
          <w:b/>
        </w:rPr>
        <w:t>της</w:t>
      </w:r>
      <w:r>
        <w:rPr>
          <w:b/>
        </w:rPr>
        <w:t xml:space="preserve"> υποβολής </w:t>
      </w:r>
      <w:r w:rsidR="002666E2">
        <w:rPr>
          <w:b/>
        </w:rPr>
        <w:t>της</w:t>
      </w:r>
      <w:r>
        <w:rPr>
          <w:b/>
        </w:rPr>
        <w:t xml:space="preserve"> προσφοράς, με ποινή απόρριψης.</w:t>
      </w:r>
    </w:p>
    <w:p w14:paraId="14E1FCE0" w14:textId="77777777" w:rsidR="00B02E61" w:rsidRPr="00DC1941" w:rsidRDefault="00B02E61" w:rsidP="002A315C">
      <w:pPr>
        <w:jc w:val="both"/>
        <w:rPr>
          <w:b/>
        </w:rPr>
      </w:pPr>
    </w:p>
    <w:p w14:paraId="5E20B671" w14:textId="6F3FD504" w:rsidR="00CE70FB" w:rsidRDefault="00CE70FB" w:rsidP="00E42058">
      <w:pPr>
        <w:spacing w:line="360" w:lineRule="auto"/>
        <w:jc w:val="both"/>
      </w:pPr>
    </w:p>
    <w:p w14:paraId="38118049" w14:textId="1025481C" w:rsidR="00E10286" w:rsidRDefault="002666E2" w:rsidP="002666E2">
      <w:pPr>
        <w:spacing w:line="360" w:lineRule="auto"/>
        <w:jc w:val="center"/>
        <w:rPr>
          <w:rFonts w:asciiTheme="minorHAnsi" w:hAnsiTheme="minorHAnsi"/>
          <w:b/>
        </w:rPr>
      </w:pPr>
      <w:r>
        <w:rPr>
          <w:rFonts w:asciiTheme="minorHAnsi" w:hAnsiTheme="minorHAnsi"/>
          <w:b/>
        </w:rPr>
        <w:t>Ο ΔΙΟΙΚΗΤΗΣ</w:t>
      </w:r>
    </w:p>
    <w:p w14:paraId="014C142C" w14:textId="13D24BDA" w:rsidR="002666E2" w:rsidRPr="00CE70FB" w:rsidRDefault="002666E2" w:rsidP="002666E2">
      <w:pPr>
        <w:spacing w:line="360" w:lineRule="auto"/>
        <w:jc w:val="center"/>
        <w:rPr>
          <w:rFonts w:asciiTheme="minorHAnsi" w:hAnsiTheme="minorHAnsi"/>
          <w:b/>
        </w:rPr>
      </w:pPr>
      <w:r>
        <w:rPr>
          <w:rFonts w:asciiTheme="minorHAnsi" w:hAnsiTheme="minorHAnsi"/>
          <w:b/>
        </w:rPr>
        <w:t>ΧΡΗΣΤΟΣ ΡΟΪΛΟΣ</w:t>
      </w:r>
    </w:p>
    <w:sectPr w:rsidR="002666E2" w:rsidRPr="00CE70FB" w:rsidSect="00DA669C">
      <w:headerReference w:type="default" r:id="rId13"/>
      <w:footerReference w:type="even" r:id="rId14"/>
      <w:footerReference w:type="default" r:id="rId15"/>
      <w:pgSz w:w="11906" w:h="16838"/>
      <w:pgMar w:top="1134" w:right="1701" w:bottom="1134" w:left="1701"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71ACA1" w14:textId="77777777" w:rsidR="00546EC0" w:rsidRDefault="00546EC0" w:rsidP="00F75598">
      <w:r>
        <w:separator/>
      </w:r>
    </w:p>
  </w:endnote>
  <w:endnote w:type="continuationSeparator" w:id="0">
    <w:p w14:paraId="4D9A18DF" w14:textId="77777777" w:rsidR="00546EC0" w:rsidRDefault="00546EC0" w:rsidP="00F75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mpact">
    <w:panose1 w:val="020B0806030902050204"/>
    <w:charset w:val="A1"/>
    <w:family w:val="swiss"/>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A1"/>
    <w:family w:val="swiss"/>
    <w:pitch w:val="variable"/>
    <w:sig w:usb0="00000287" w:usb1="00000800" w:usb2="00000000" w:usb3="00000000" w:csb0="0000009F" w:csb1="00000000"/>
  </w:font>
  <w:font w:name="Lohit Hindi">
    <w:altName w:val="Yu Gothic"/>
    <w:charset w:val="80"/>
    <w:family w:val="auto"/>
    <w:pitch w:val="default"/>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OpenSymbol">
    <w:altName w:val="Arial Unicode MS"/>
    <w:charset w:val="02"/>
    <w:family w:val="auto"/>
    <w:pitch w:val="default"/>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A1"/>
    <w:family w:val="swiss"/>
    <w:pitch w:val="variable"/>
    <w:sig w:usb0="000006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D3EFCF" w14:textId="77777777" w:rsidR="00546EC0" w:rsidRDefault="00546EC0" w:rsidP="00685DA7">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5DA398A3" w14:textId="77777777" w:rsidR="00546EC0" w:rsidRDefault="00546EC0" w:rsidP="00685DA7">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14347540"/>
      <w:docPartObj>
        <w:docPartGallery w:val="Page Numbers (Bottom of Page)"/>
        <w:docPartUnique/>
      </w:docPartObj>
    </w:sdtPr>
    <w:sdtEndPr/>
    <w:sdtContent>
      <w:p w14:paraId="6A00B266" w14:textId="30FE359C" w:rsidR="00546EC0" w:rsidRDefault="00546EC0">
        <w:pPr>
          <w:pStyle w:val="ab"/>
          <w:jc w:val="right"/>
        </w:pPr>
        <w:r>
          <w:fldChar w:fldCharType="begin"/>
        </w:r>
        <w:r>
          <w:instrText>PAGE   \* MERGEFORMAT</w:instrText>
        </w:r>
        <w:r>
          <w:fldChar w:fldCharType="separate"/>
        </w:r>
        <w:r w:rsidRPr="005B42FB">
          <w:rPr>
            <w:noProof/>
            <w:lang w:val="el-GR"/>
          </w:rPr>
          <w:t>21</w:t>
        </w:r>
        <w:r>
          <w:fldChar w:fldCharType="end"/>
        </w:r>
      </w:p>
    </w:sdtContent>
  </w:sdt>
  <w:p w14:paraId="675F1D45" w14:textId="77777777" w:rsidR="00546EC0" w:rsidRDefault="00546EC0" w:rsidP="00685DA7">
    <w:pPr>
      <w:pStyle w:val="ab"/>
      <w:ind w:right="360"/>
      <w:jc w:val="cen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AE5CE1" w14:textId="77777777" w:rsidR="00546EC0" w:rsidRDefault="00546EC0" w:rsidP="00F75598">
      <w:r>
        <w:separator/>
      </w:r>
    </w:p>
  </w:footnote>
  <w:footnote w:type="continuationSeparator" w:id="0">
    <w:p w14:paraId="7C5A9476" w14:textId="77777777" w:rsidR="00546EC0" w:rsidRDefault="00546EC0" w:rsidP="00F75598">
      <w:r>
        <w:continuationSeparator/>
      </w:r>
    </w:p>
  </w:footnote>
  <w:footnote w:id="1">
    <w:p w14:paraId="2CD90759" w14:textId="17EA5B31" w:rsidR="00546EC0" w:rsidRPr="008532CC" w:rsidRDefault="00546EC0">
      <w:pPr>
        <w:pStyle w:val="afb"/>
        <w:rPr>
          <w:lang w:val="el-GR"/>
        </w:rPr>
      </w:pPr>
      <w:r>
        <w:rPr>
          <w:rStyle w:val="af9"/>
        </w:rPr>
        <w:footnoteRef/>
      </w:r>
      <w:r w:rsidRPr="008532CC">
        <w:rPr>
          <w:rFonts w:asciiTheme="minorHAnsi" w:hAnsiTheme="minorHAnsi" w:cstheme="minorHAnsi"/>
          <w:lang w:val="el-GR"/>
        </w:rPr>
        <w:t xml:space="preserve"> </w:t>
      </w:r>
      <w:r>
        <w:rPr>
          <w:rFonts w:asciiTheme="minorHAnsi" w:hAnsiTheme="minorHAnsi" w:cstheme="minorHAnsi"/>
          <w:lang w:val="el-GR"/>
        </w:rPr>
        <w:t xml:space="preserve">     </w:t>
      </w:r>
      <w:r>
        <w:rPr>
          <w:rFonts w:asciiTheme="minorHAnsi" w:hAnsiTheme="minorHAnsi" w:cstheme="minorHAnsi"/>
          <w:lang w:val="el-GR"/>
        </w:rPr>
        <w:tab/>
      </w:r>
      <w:r w:rsidRPr="008532CC">
        <w:rPr>
          <w:rFonts w:asciiTheme="minorHAnsi" w:hAnsiTheme="minorHAnsi" w:cstheme="minorHAnsi"/>
          <w:lang w:val="el-GR"/>
        </w:rPr>
        <w:t>Επιτρέπεται η κατάθεση οιουδήποτε δημόσιου εγγράφου και δικαιολογητικού που αφορά αλλοδαπή Επιχείρηση</w:t>
      </w:r>
      <w:r>
        <w:rPr>
          <w:rFonts w:asciiTheme="minorHAnsi" w:hAnsiTheme="minorHAnsi" w:cstheme="minorHAnsi"/>
          <w:lang w:val="el-GR"/>
        </w:rPr>
        <w:t xml:space="preserve"> </w:t>
      </w:r>
      <w:r w:rsidRPr="008532CC">
        <w:rPr>
          <w:rFonts w:asciiTheme="minorHAnsi" w:hAnsiTheme="minorHAnsi" w:cstheme="minorHAnsi"/>
          <w:lang w:val="el-GR"/>
        </w:rPr>
        <w:t>με τη μορφή επικυρωμένης φωτοτυπίας προερχόμενης είτε από το νόμιμο επικυρωμένο έγγραφο από το  αρμόδιο Προξενείο της χώ</w:t>
      </w:r>
      <w:r w:rsidRPr="008532CC">
        <w:rPr>
          <w:rFonts w:asciiTheme="minorHAnsi" w:hAnsiTheme="minorHAnsi" w:cstheme="minorHAnsi"/>
          <w:w w:val="115"/>
          <w:lang w:val="el-GR"/>
        </w:rPr>
        <w:t xml:space="preserve">ρας </w:t>
      </w:r>
      <w:r w:rsidRPr="008532CC">
        <w:rPr>
          <w:rFonts w:asciiTheme="minorHAnsi" w:hAnsiTheme="minorHAnsi" w:cstheme="minorHAnsi"/>
          <w:lang w:val="el-GR"/>
        </w:rPr>
        <w:t>του προσφέροντος, είτε από το πρωτότυπο έγγραφο με την σφραγίδα ‘’</w:t>
      </w:r>
      <w:r w:rsidRPr="008532CC">
        <w:rPr>
          <w:rFonts w:asciiTheme="minorHAnsi" w:hAnsiTheme="minorHAnsi" w:cstheme="minorHAnsi"/>
        </w:rPr>
        <w:t>Apostile</w:t>
      </w:r>
      <w:r w:rsidRPr="008532CC">
        <w:rPr>
          <w:rFonts w:asciiTheme="minorHAnsi" w:hAnsiTheme="minorHAnsi" w:cstheme="minorHAnsi"/>
          <w:lang w:val="el-GR"/>
        </w:rPr>
        <w:t xml:space="preserve">” σύμφωνα με την συνθήκη της Χάγης της 05-10-61. Η επικύρωση αυτή πρέπει να έχει γίνει από δικηγόρο κατά την έννοια των άρθρων 454 του Κ.Π.Δ. και </w:t>
      </w:r>
      <w:r w:rsidRPr="008532CC">
        <w:rPr>
          <w:rFonts w:asciiTheme="minorHAnsi" w:hAnsiTheme="minorHAnsi" w:cstheme="minorHAnsi"/>
          <w:w w:val="115"/>
          <w:lang w:val="el-GR"/>
        </w:rPr>
        <w:t xml:space="preserve">53 </w:t>
      </w:r>
      <w:r w:rsidRPr="008532CC">
        <w:rPr>
          <w:rFonts w:asciiTheme="minorHAnsi" w:hAnsiTheme="minorHAnsi" w:cstheme="minorHAnsi"/>
          <w:lang w:val="el-GR"/>
        </w:rPr>
        <w:t xml:space="preserve">του </w:t>
      </w:r>
      <w:r w:rsidRPr="008532CC">
        <w:rPr>
          <w:rFonts w:asciiTheme="minorHAnsi" w:hAnsiTheme="minorHAnsi" w:cstheme="minorHAnsi"/>
          <w:w w:val="115"/>
          <w:lang w:val="el-GR"/>
        </w:rPr>
        <w:t>Κώ</w:t>
      </w:r>
      <w:r w:rsidRPr="008532CC">
        <w:rPr>
          <w:rFonts w:asciiTheme="minorHAnsi" w:hAnsiTheme="minorHAnsi" w:cstheme="minorHAnsi"/>
          <w:lang w:val="el-GR"/>
        </w:rPr>
        <w:t>δικα περί</w:t>
      </w:r>
      <w:r w:rsidRPr="008532CC">
        <w:rPr>
          <w:rFonts w:asciiTheme="minorHAnsi" w:hAnsiTheme="minorHAnsi" w:cstheme="minorHAnsi"/>
          <w:spacing w:val="20"/>
          <w:lang w:val="el-GR"/>
        </w:rPr>
        <w:t xml:space="preserve"> </w:t>
      </w:r>
      <w:r w:rsidRPr="008532CC">
        <w:rPr>
          <w:rFonts w:asciiTheme="minorHAnsi" w:hAnsiTheme="minorHAnsi" w:cstheme="minorHAnsi"/>
          <w:lang w:val="el-GR"/>
        </w:rPr>
        <w:t>Δικηγόρων.</w:t>
      </w:r>
    </w:p>
  </w:footnote>
  <w:footnote w:id="2">
    <w:p w14:paraId="5BC66717" w14:textId="69711D44" w:rsidR="00546EC0" w:rsidRPr="001922B3" w:rsidRDefault="00546EC0">
      <w:pPr>
        <w:pStyle w:val="afb"/>
        <w:rPr>
          <w:lang w:val="el-GR"/>
        </w:rPr>
      </w:pPr>
      <w:r>
        <w:rPr>
          <w:rStyle w:val="af9"/>
        </w:rPr>
        <w:footnoteRef/>
      </w:r>
      <w:r>
        <w:rPr>
          <w:lang w:val="el-GR"/>
        </w:rPr>
        <w:t xml:space="preserve">      </w:t>
      </w:r>
      <w:r w:rsidRPr="001922B3">
        <w:rPr>
          <w:lang w:val="el-GR"/>
        </w:rPr>
        <w:t xml:space="preserve"> Η υποχρέωση του παρόντος εδαφίου αφορά: α) στις περιπτώσεις εταιρειών περιορισμένης ευθύνης (Ε.Π.Ε.) Ιδιωτικών κεφαλαιουχικών εταιρειών (ΙΚΕ)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γ) τα μέλη του Δ.Σ. των</w:t>
      </w:r>
      <w:r w:rsidRPr="001922B3">
        <w:rPr>
          <w:spacing w:val="-3"/>
          <w:lang w:val="el-GR"/>
        </w:rPr>
        <w:t xml:space="preserve"> </w:t>
      </w:r>
      <w:r w:rsidRPr="001922B3">
        <w:rPr>
          <w:lang w:val="el-GR"/>
        </w:rPr>
        <w:t>συνεταιρισμών</w:t>
      </w:r>
    </w:p>
  </w:footnote>
  <w:footnote w:id="3">
    <w:p w14:paraId="45B6D651" w14:textId="60B1F95D" w:rsidR="00546EC0" w:rsidRPr="001922B3" w:rsidRDefault="00546EC0">
      <w:pPr>
        <w:pStyle w:val="afb"/>
        <w:rPr>
          <w:lang w:val="el-GR"/>
        </w:rPr>
      </w:pPr>
      <w:r>
        <w:rPr>
          <w:rStyle w:val="af9"/>
        </w:rPr>
        <w:footnoteRef/>
      </w:r>
      <w:r w:rsidRPr="001922B3">
        <w:rPr>
          <w:lang w:val="el-GR"/>
        </w:rPr>
        <w:t xml:space="preserve"> </w:t>
      </w:r>
      <w:r>
        <w:rPr>
          <w:lang w:val="el-GR"/>
        </w:rPr>
        <w:t xml:space="preserve">       </w:t>
      </w:r>
      <w:r w:rsidRPr="001922B3">
        <w:rPr>
          <w:lang w:val="el-GR"/>
        </w:rPr>
        <w:t>Στα σχετικά πεδία του ΤΕΥΔ (Μέρος ΙΙ.Α)  δηλώνονται τα στοιχεία της ένωσης, του κοινού εκπροσώπου καθώς και  η έκταση και το είδος της συμμετοχής κάθε μέλους (συμπεριλαμβανομένης της ποσοστιαίας κατανομής αμοιβής μεταξύ</w:t>
      </w:r>
      <w:r w:rsidRPr="001922B3">
        <w:rPr>
          <w:spacing w:val="-2"/>
          <w:lang w:val="el-GR"/>
        </w:rPr>
        <w:t xml:space="preserve"> </w:t>
      </w:r>
      <w:r w:rsidRPr="001922B3">
        <w:rPr>
          <w:lang w:val="el-GR"/>
        </w:rPr>
        <w:t>τους)</w:t>
      </w:r>
    </w:p>
  </w:footnote>
  <w:footnote w:id="4">
    <w:p w14:paraId="0A79C22B" w14:textId="455A54E0" w:rsidR="00546EC0" w:rsidRPr="00DC4A3F" w:rsidRDefault="00546EC0">
      <w:pPr>
        <w:pStyle w:val="afb"/>
        <w:rPr>
          <w:lang w:val="el-GR"/>
        </w:rPr>
      </w:pPr>
      <w:r>
        <w:rPr>
          <w:rStyle w:val="af9"/>
        </w:rPr>
        <w:footnoteRef/>
      </w:r>
      <w:r w:rsidRPr="00DC4A3F">
        <w:rPr>
          <w:lang w:val="el-GR"/>
        </w:rPr>
        <w:t xml:space="preserve"> Με εκτύπωση της καρτέλας “</w:t>
      </w:r>
      <w:r w:rsidRPr="00DC4A3F">
        <w:rPr>
          <w:b/>
          <w:lang w:val="el-GR"/>
        </w:rPr>
        <w:t>Στοιχεία Μητρώου/ Επιχείρησης</w:t>
      </w:r>
      <w:r w:rsidRPr="00DC4A3F">
        <w:rPr>
          <w:lang w:val="el-GR"/>
        </w:rPr>
        <w:t>”, όπως αυτά εμφανίζονται στο</w:t>
      </w:r>
      <w:r w:rsidRPr="00DC4A3F">
        <w:rPr>
          <w:spacing w:val="-16"/>
          <w:lang w:val="el-GR"/>
        </w:rPr>
        <w:t xml:space="preserve"> </w:t>
      </w:r>
      <w:r w:rsidRPr="00122231">
        <w:rPr>
          <w:b/>
        </w:rPr>
        <w:t>taxisnet</w:t>
      </w:r>
      <w:r w:rsidRPr="00DC4A3F">
        <w:rPr>
          <w:b/>
          <w:lang w:val="el-GR"/>
        </w:rPr>
        <w:t>.</w:t>
      </w:r>
    </w:p>
  </w:footnote>
  <w:footnote w:id="5">
    <w:p w14:paraId="7A3476FC" w14:textId="43BDAC30" w:rsidR="00546EC0" w:rsidRPr="00122231" w:rsidRDefault="00546EC0" w:rsidP="00F76492">
      <w:pPr>
        <w:tabs>
          <w:tab w:val="left" w:pos="780"/>
        </w:tabs>
        <w:spacing w:before="75"/>
        <w:ind w:left="780" w:right="377" w:hanging="428"/>
        <w:jc w:val="both"/>
      </w:pPr>
      <w:r>
        <w:rPr>
          <w:rStyle w:val="af9"/>
        </w:rPr>
        <w:footnoteRef/>
      </w:r>
      <w:r>
        <w:t xml:space="preserve">     </w:t>
      </w:r>
      <w:r w:rsidRPr="00122231">
        <w:t>Η ως άνω δέσμευση θα μπορούσε να προκύπτει από ιδιωτικό συμφωνητικό μεταξύ προσφέροντος και τρίτου, στις ικανότητες του οποίου στηρίζεται, ή από οποιοδήποτε άλλο κατάλληλο μέσο (πχ</w:t>
      </w:r>
      <w:r w:rsidRPr="00122231">
        <w:rPr>
          <w:spacing w:val="-11"/>
        </w:rPr>
        <w:t xml:space="preserve"> </w:t>
      </w:r>
      <w:r w:rsidRPr="00122231">
        <w:t>Υ.Δ)</w:t>
      </w:r>
    </w:p>
    <w:p w14:paraId="3C1F185F" w14:textId="49C5AAAA" w:rsidR="00546EC0" w:rsidRPr="00F76492" w:rsidRDefault="00546EC0">
      <w:pPr>
        <w:pStyle w:val="afb"/>
        <w:rPr>
          <w:lang w:val="el-G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6E226D" w14:textId="66E6B3F2" w:rsidR="00546EC0" w:rsidRPr="00DE24EF" w:rsidRDefault="00546EC0">
    <w:pPr>
      <w:pStyle w:val="aa"/>
      <w:rPr>
        <w:b/>
        <w:i/>
        <w:lang w:val="el-GR"/>
      </w:rPr>
    </w:pPr>
    <w:r>
      <w:rPr>
        <w:b/>
        <w:i/>
        <w:lang w:val="el-GR"/>
      </w:rPr>
      <w:t>Π6/2020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58FC168C"/>
    <w:lvl w:ilvl="0">
      <w:numFmt w:val="decimal"/>
      <w:lvlText w:val="*"/>
      <w:lvlJc w:val="left"/>
      <w:pPr>
        <w:ind w:left="0" w:firstLine="0"/>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293" w:hanging="293"/>
      </w:pPr>
      <w:rPr>
        <w:rFonts w:ascii="Symbol" w:hAnsi="Symbol"/>
        <w:color w:val="auto"/>
      </w:rPr>
    </w:lvl>
  </w:abstractNum>
  <w:abstractNum w:abstractNumId="2" w15:restartNumberingAfterBreak="0">
    <w:nsid w:val="00000004"/>
    <w:multiLevelType w:val="singleLevel"/>
    <w:tmpl w:val="00000004"/>
    <w:name w:val="WW8Num3"/>
    <w:lvl w:ilvl="0">
      <w:start w:val="1"/>
      <w:numFmt w:val="decimal"/>
      <w:lvlText w:val="%1."/>
      <w:lvlJc w:val="left"/>
      <w:pPr>
        <w:tabs>
          <w:tab w:val="num" w:pos="360"/>
        </w:tabs>
        <w:ind w:left="360" w:hanging="360"/>
      </w:pPr>
    </w:lvl>
  </w:abstractNum>
  <w:abstractNum w:abstractNumId="3" w15:restartNumberingAfterBreak="0">
    <w:nsid w:val="00000005"/>
    <w:multiLevelType w:val="multilevel"/>
    <w:tmpl w:val="00000005"/>
    <w:name w:val="WW8Num4"/>
    <w:lvl w:ilvl="0">
      <w:start w:val="1"/>
      <w:numFmt w:val="decimal"/>
      <w:lvlText w:val="%1."/>
      <w:lvlJc w:val="left"/>
      <w:pPr>
        <w:tabs>
          <w:tab w:val="num" w:pos="720"/>
        </w:tabs>
        <w:ind w:left="720" w:hanging="360"/>
      </w:pPr>
    </w:lvl>
    <w:lvl w:ilvl="1">
      <w:start w:val="1"/>
      <w:numFmt w:val="decimal"/>
      <w:lvlText w:val="%2."/>
      <w:lvlJc w:val="left"/>
      <w:pPr>
        <w:tabs>
          <w:tab w:val="num" w:pos="360"/>
        </w:tabs>
        <w:ind w:left="36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6"/>
    <w:multiLevelType w:val="singleLevel"/>
    <w:tmpl w:val="8064E6B6"/>
    <w:name w:val="WW8Num6"/>
    <w:lvl w:ilvl="0">
      <w:start w:val="1"/>
      <w:numFmt w:val="decimal"/>
      <w:lvlText w:val="%1."/>
      <w:lvlJc w:val="left"/>
      <w:pPr>
        <w:tabs>
          <w:tab w:val="num" w:pos="851"/>
        </w:tabs>
        <w:ind w:left="964" w:hanging="244"/>
      </w:pPr>
      <w:rPr>
        <w:rFonts w:hint="default"/>
      </w:rPr>
    </w:lvl>
  </w:abstractNum>
  <w:abstractNum w:abstractNumId="5" w15:restartNumberingAfterBreak="0">
    <w:nsid w:val="00000007"/>
    <w:multiLevelType w:val="multilevel"/>
    <w:tmpl w:val="C9488CC6"/>
    <w:name w:val="WW8Num7"/>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bullet"/>
      <w:lvlText w:val=""/>
      <w:lvlJc w:val="left"/>
      <w:pPr>
        <w:tabs>
          <w:tab w:val="num" w:pos="720"/>
        </w:tabs>
        <w:ind w:left="720" w:hanging="360"/>
      </w:pPr>
      <w:rPr>
        <w:rFonts w:ascii="Symbol" w:hAnsi="Symbol" w:hint="default"/>
        <w:color w:val="auto"/>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6" w15:restartNumberingAfterBreak="0">
    <w:nsid w:val="00000008"/>
    <w:multiLevelType w:val="multilevel"/>
    <w:tmpl w:val="00000008"/>
    <w:name w:val="WW8Num8"/>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3C42237"/>
    <w:multiLevelType w:val="hybridMultilevel"/>
    <w:tmpl w:val="A82C54E8"/>
    <w:lvl w:ilvl="0" w:tplc="E744A410">
      <w:start w:val="4"/>
      <w:numFmt w:val="bullet"/>
      <w:lvlText w:val="-"/>
      <w:lvlJc w:val="left"/>
      <w:pPr>
        <w:tabs>
          <w:tab w:val="num" w:pos="720"/>
        </w:tabs>
        <w:ind w:left="720" w:hanging="360"/>
      </w:pPr>
      <w:rPr>
        <w:rFonts w:ascii="Times New Roman" w:eastAsia="Times New Roman" w:hAnsi="Times New Roman" w:cs="Times New Roman"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4862B47"/>
    <w:multiLevelType w:val="hybridMultilevel"/>
    <w:tmpl w:val="13D8AC08"/>
    <w:lvl w:ilvl="0" w:tplc="A6C8B4D6">
      <w:start w:val="1"/>
      <mc:AlternateContent>
        <mc:Choice Requires="w14">
          <w:numFmt w:val="custom" w:format="α, β, γ, ..."/>
        </mc:Choice>
        <mc:Fallback>
          <w:numFmt w:val="decimal"/>
        </mc:Fallback>
      </mc:AlternateContent>
      <w:lvlText w:val="%1)"/>
      <w:lvlJc w:val="right"/>
      <w:pPr>
        <w:ind w:left="100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06935A49"/>
    <w:multiLevelType w:val="hybridMultilevel"/>
    <w:tmpl w:val="3A4E3E82"/>
    <w:lvl w:ilvl="0" w:tplc="7FAA1CF4">
      <w:start w:val="1"/>
      <w:numFmt w:val="lowerRoman"/>
      <w:lvlText w:val="%1)"/>
      <w:lvlJc w:val="righ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07C00C35"/>
    <w:multiLevelType w:val="hybridMultilevel"/>
    <w:tmpl w:val="F6DE56F2"/>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14F94122"/>
    <w:multiLevelType w:val="hybridMultilevel"/>
    <w:tmpl w:val="FFFFFFFF"/>
    <w:lvl w:ilvl="0" w:tplc="057A86FA">
      <w:start w:val="1"/>
      <w:numFmt w:val="decimal"/>
      <w:lvlText w:val="%1."/>
      <w:lvlJc w:val="left"/>
      <w:pPr>
        <w:ind w:left="510" w:hanging="51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51632E2"/>
    <w:multiLevelType w:val="multilevel"/>
    <w:tmpl w:val="756411C8"/>
    <w:lvl w:ilvl="0">
      <w:start w:val="5"/>
      <w:numFmt w:val="none"/>
      <w:pStyle w:val="3"/>
      <w:lvlText w:val="4"/>
      <w:lvlJc w:val="left"/>
      <w:pPr>
        <w:tabs>
          <w:tab w:val="num" w:pos="502"/>
        </w:tabs>
        <w:ind w:left="502" w:hanging="360"/>
      </w:pPr>
      <w:rPr>
        <w:rFonts w:ascii="Times New Roman" w:hAnsi="Times New Roman" w:cs="Times New Roman"/>
        <w:u w:val="none"/>
      </w:rPr>
    </w:lvl>
    <w:lvl w:ilvl="1">
      <w:start w:val="1"/>
      <w:numFmt w:val="decimal"/>
      <w:lvlText w:val="%1.%2"/>
      <w:lvlJc w:val="left"/>
      <w:pPr>
        <w:tabs>
          <w:tab w:val="num" w:pos="360"/>
        </w:tabs>
        <w:ind w:left="360" w:hanging="36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14" w15:restartNumberingAfterBreak="0">
    <w:nsid w:val="15B15592"/>
    <w:multiLevelType w:val="hybridMultilevel"/>
    <w:tmpl w:val="F28EE9EA"/>
    <w:lvl w:ilvl="0" w:tplc="04080001">
      <w:start w:val="1"/>
      <w:numFmt w:val="bullet"/>
      <w:lvlText w:val=""/>
      <w:lvlJc w:val="left"/>
      <w:pPr>
        <w:ind w:left="743" w:hanging="360"/>
      </w:pPr>
      <w:rPr>
        <w:rFonts w:ascii="Symbol" w:hAnsi="Symbol" w:hint="default"/>
      </w:rPr>
    </w:lvl>
    <w:lvl w:ilvl="1" w:tplc="04080003" w:tentative="1">
      <w:start w:val="1"/>
      <w:numFmt w:val="bullet"/>
      <w:lvlText w:val="o"/>
      <w:lvlJc w:val="left"/>
      <w:pPr>
        <w:ind w:left="1463" w:hanging="360"/>
      </w:pPr>
      <w:rPr>
        <w:rFonts w:ascii="Courier New" w:hAnsi="Courier New" w:cs="Courier New" w:hint="default"/>
      </w:rPr>
    </w:lvl>
    <w:lvl w:ilvl="2" w:tplc="04080005" w:tentative="1">
      <w:start w:val="1"/>
      <w:numFmt w:val="bullet"/>
      <w:lvlText w:val=""/>
      <w:lvlJc w:val="left"/>
      <w:pPr>
        <w:ind w:left="2183" w:hanging="360"/>
      </w:pPr>
      <w:rPr>
        <w:rFonts w:ascii="Wingdings" w:hAnsi="Wingdings" w:hint="default"/>
      </w:rPr>
    </w:lvl>
    <w:lvl w:ilvl="3" w:tplc="04080001" w:tentative="1">
      <w:start w:val="1"/>
      <w:numFmt w:val="bullet"/>
      <w:lvlText w:val=""/>
      <w:lvlJc w:val="left"/>
      <w:pPr>
        <w:ind w:left="2903" w:hanging="360"/>
      </w:pPr>
      <w:rPr>
        <w:rFonts w:ascii="Symbol" w:hAnsi="Symbol" w:hint="default"/>
      </w:rPr>
    </w:lvl>
    <w:lvl w:ilvl="4" w:tplc="04080003" w:tentative="1">
      <w:start w:val="1"/>
      <w:numFmt w:val="bullet"/>
      <w:lvlText w:val="o"/>
      <w:lvlJc w:val="left"/>
      <w:pPr>
        <w:ind w:left="3623" w:hanging="360"/>
      </w:pPr>
      <w:rPr>
        <w:rFonts w:ascii="Courier New" w:hAnsi="Courier New" w:cs="Courier New" w:hint="default"/>
      </w:rPr>
    </w:lvl>
    <w:lvl w:ilvl="5" w:tplc="04080005" w:tentative="1">
      <w:start w:val="1"/>
      <w:numFmt w:val="bullet"/>
      <w:lvlText w:val=""/>
      <w:lvlJc w:val="left"/>
      <w:pPr>
        <w:ind w:left="4343" w:hanging="360"/>
      </w:pPr>
      <w:rPr>
        <w:rFonts w:ascii="Wingdings" w:hAnsi="Wingdings" w:hint="default"/>
      </w:rPr>
    </w:lvl>
    <w:lvl w:ilvl="6" w:tplc="04080001" w:tentative="1">
      <w:start w:val="1"/>
      <w:numFmt w:val="bullet"/>
      <w:lvlText w:val=""/>
      <w:lvlJc w:val="left"/>
      <w:pPr>
        <w:ind w:left="5063" w:hanging="360"/>
      </w:pPr>
      <w:rPr>
        <w:rFonts w:ascii="Symbol" w:hAnsi="Symbol" w:hint="default"/>
      </w:rPr>
    </w:lvl>
    <w:lvl w:ilvl="7" w:tplc="04080003" w:tentative="1">
      <w:start w:val="1"/>
      <w:numFmt w:val="bullet"/>
      <w:lvlText w:val="o"/>
      <w:lvlJc w:val="left"/>
      <w:pPr>
        <w:ind w:left="5783" w:hanging="360"/>
      </w:pPr>
      <w:rPr>
        <w:rFonts w:ascii="Courier New" w:hAnsi="Courier New" w:cs="Courier New" w:hint="default"/>
      </w:rPr>
    </w:lvl>
    <w:lvl w:ilvl="8" w:tplc="04080005" w:tentative="1">
      <w:start w:val="1"/>
      <w:numFmt w:val="bullet"/>
      <w:lvlText w:val=""/>
      <w:lvlJc w:val="left"/>
      <w:pPr>
        <w:ind w:left="6503" w:hanging="360"/>
      </w:pPr>
      <w:rPr>
        <w:rFonts w:ascii="Wingdings" w:hAnsi="Wingdings" w:hint="default"/>
      </w:rPr>
    </w:lvl>
  </w:abstractNum>
  <w:abstractNum w:abstractNumId="15" w15:restartNumberingAfterBreak="0">
    <w:nsid w:val="16556AE3"/>
    <w:multiLevelType w:val="hybridMultilevel"/>
    <w:tmpl w:val="A1AE0DC0"/>
    <w:lvl w:ilvl="0" w:tplc="B1B872AE">
      <w:start w:val="7"/>
      <w:numFmt w:val="decimal"/>
      <w:lvlText w:val="%1."/>
      <w:lvlJc w:val="left"/>
      <w:pPr>
        <w:tabs>
          <w:tab w:val="num" w:pos="360"/>
        </w:tabs>
        <w:ind w:left="360" w:hanging="360"/>
      </w:pPr>
      <w:rPr>
        <w:rFonts w:cs="Times New Roman" w:hint="default"/>
      </w:rPr>
    </w:lvl>
    <w:lvl w:ilvl="1" w:tplc="FDB6EB72">
      <w:start w:val="1"/>
      <w:numFmt w:val="lowerLetter"/>
      <w:lvlText w:val="%2."/>
      <w:lvlJc w:val="left"/>
      <w:pPr>
        <w:tabs>
          <w:tab w:val="num" w:pos="1440"/>
        </w:tabs>
        <w:ind w:left="1440" w:hanging="360"/>
      </w:pPr>
      <w:rPr>
        <w:rFonts w:cs="Times New Roman"/>
      </w:rPr>
    </w:lvl>
    <w:lvl w:ilvl="2" w:tplc="18FAAC1C">
      <w:start w:val="1"/>
      <w:numFmt w:val="lowerRoman"/>
      <w:lvlText w:val="%3."/>
      <w:lvlJc w:val="right"/>
      <w:pPr>
        <w:tabs>
          <w:tab w:val="num" w:pos="2160"/>
        </w:tabs>
        <w:ind w:left="2160" w:hanging="180"/>
      </w:pPr>
      <w:rPr>
        <w:rFonts w:cs="Times New Roman"/>
      </w:rPr>
    </w:lvl>
    <w:lvl w:ilvl="3" w:tplc="3D903376">
      <w:start w:val="1"/>
      <w:numFmt w:val="decimal"/>
      <w:lvlText w:val="%4."/>
      <w:lvlJc w:val="left"/>
      <w:pPr>
        <w:tabs>
          <w:tab w:val="num" w:pos="2880"/>
        </w:tabs>
        <w:ind w:left="2880" w:hanging="360"/>
      </w:pPr>
      <w:rPr>
        <w:rFonts w:cs="Times New Roman"/>
      </w:rPr>
    </w:lvl>
    <w:lvl w:ilvl="4" w:tplc="B0BE1A56">
      <w:start w:val="1"/>
      <w:numFmt w:val="lowerLetter"/>
      <w:lvlText w:val="%5."/>
      <w:lvlJc w:val="left"/>
      <w:pPr>
        <w:tabs>
          <w:tab w:val="num" w:pos="3600"/>
        </w:tabs>
        <w:ind w:left="3600" w:hanging="360"/>
      </w:pPr>
      <w:rPr>
        <w:rFonts w:cs="Times New Roman"/>
      </w:rPr>
    </w:lvl>
    <w:lvl w:ilvl="5" w:tplc="C720C726">
      <w:start w:val="1"/>
      <w:numFmt w:val="lowerRoman"/>
      <w:lvlText w:val="%6."/>
      <w:lvlJc w:val="right"/>
      <w:pPr>
        <w:tabs>
          <w:tab w:val="num" w:pos="4320"/>
        </w:tabs>
        <w:ind w:left="4320" w:hanging="180"/>
      </w:pPr>
      <w:rPr>
        <w:rFonts w:cs="Times New Roman"/>
      </w:rPr>
    </w:lvl>
    <w:lvl w:ilvl="6" w:tplc="8C7CF3F2">
      <w:start w:val="1"/>
      <w:numFmt w:val="decimal"/>
      <w:lvlText w:val="%7."/>
      <w:lvlJc w:val="left"/>
      <w:pPr>
        <w:tabs>
          <w:tab w:val="num" w:pos="5040"/>
        </w:tabs>
        <w:ind w:left="5040" w:hanging="360"/>
      </w:pPr>
      <w:rPr>
        <w:rFonts w:cs="Times New Roman"/>
      </w:rPr>
    </w:lvl>
    <w:lvl w:ilvl="7" w:tplc="0D9211DE">
      <w:start w:val="1"/>
      <w:numFmt w:val="lowerLetter"/>
      <w:lvlText w:val="%8."/>
      <w:lvlJc w:val="left"/>
      <w:pPr>
        <w:tabs>
          <w:tab w:val="num" w:pos="5760"/>
        </w:tabs>
        <w:ind w:left="5760" w:hanging="360"/>
      </w:pPr>
      <w:rPr>
        <w:rFonts w:cs="Times New Roman"/>
      </w:rPr>
    </w:lvl>
    <w:lvl w:ilvl="8" w:tplc="B986EC48">
      <w:start w:val="1"/>
      <w:numFmt w:val="lowerRoman"/>
      <w:lvlText w:val="%9."/>
      <w:lvlJc w:val="right"/>
      <w:pPr>
        <w:tabs>
          <w:tab w:val="num" w:pos="6480"/>
        </w:tabs>
        <w:ind w:left="6480" w:hanging="180"/>
      </w:pPr>
      <w:rPr>
        <w:rFonts w:cs="Times New Roman"/>
      </w:rPr>
    </w:lvl>
  </w:abstractNum>
  <w:abstractNum w:abstractNumId="16" w15:restartNumberingAfterBreak="0">
    <w:nsid w:val="165A38C2"/>
    <w:multiLevelType w:val="hybridMultilevel"/>
    <w:tmpl w:val="32507068"/>
    <w:lvl w:ilvl="0" w:tplc="F2FEBE54">
      <w:start w:val="1"/>
      <w:numFmt w:val="decimal"/>
      <w:pStyle w:val="Bullet"/>
      <w:lvlText w:val="%1."/>
      <w:lvlJc w:val="left"/>
      <w:pPr>
        <w:ind w:left="1215" w:hanging="855"/>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168812B6"/>
    <w:multiLevelType w:val="hybridMultilevel"/>
    <w:tmpl w:val="2DE401EA"/>
    <w:name w:val="WW8Num6222"/>
    <w:lvl w:ilvl="0" w:tplc="6BB43FF6">
      <w:start w:val="1"/>
      <w:numFmt w:val="decimal"/>
      <w:lvlText w:val="%1."/>
      <w:lvlJc w:val="left"/>
      <w:pPr>
        <w:tabs>
          <w:tab w:val="num" w:pos="720"/>
        </w:tabs>
        <w:ind w:left="907" w:hanging="187"/>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0">
    <w:nsid w:val="192B3C50"/>
    <w:multiLevelType w:val="multilevel"/>
    <w:tmpl w:val="CEB46BE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E072070"/>
    <w:multiLevelType w:val="hybridMultilevel"/>
    <w:tmpl w:val="393ACF5C"/>
    <w:lvl w:ilvl="0" w:tplc="0408000D">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4320" w:hanging="360"/>
      </w:pPr>
      <w:rPr>
        <w:rFonts w:ascii="Courier New" w:hAnsi="Courier New" w:cs="Courier New" w:hint="default"/>
      </w:rPr>
    </w:lvl>
    <w:lvl w:ilvl="2" w:tplc="04080005" w:tentative="1">
      <w:start w:val="1"/>
      <w:numFmt w:val="bullet"/>
      <w:lvlText w:val=""/>
      <w:lvlJc w:val="left"/>
      <w:pPr>
        <w:ind w:left="5040" w:hanging="360"/>
      </w:pPr>
      <w:rPr>
        <w:rFonts w:ascii="Wingdings" w:hAnsi="Wingdings" w:hint="default"/>
      </w:rPr>
    </w:lvl>
    <w:lvl w:ilvl="3" w:tplc="04080001" w:tentative="1">
      <w:start w:val="1"/>
      <w:numFmt w:val="bullet"/>
      <w:lvlText w:val=""/>
      <w:lvlJc w:val="left"/>
      <w:pPr>
        <w:ind w:left="5760" w:hanging="360"/>
      </w:pPr>
      <w:rPr>
        <w:rFonts w:ascii="Symbol" w:hAnsi="Symbol" w:hint="default"/>
      </w:rPr>
    </w:lvl>
    <w:lvl w:ilvl="4" w:tplc="04080003" w:tentative="1">
      <w:start w:val="1"/>
      <w:numFmt w:val="bullet"/>
      <w:lvlText w:val="o"/>
      <w:lvlJc w:val="left"/>
      <w:pPr>
        <w:ind w:left="6480" w:hanging="360"/>
      </w:pPr>
      <w:rPr>
        <w:rFonts w:ascii="Courier New" w:hAnsi="Courier New" w:cs="Courier New" w:hint="default"/>
      </w:rPr>
    </w:lvl>
    <w:lvl w:ilvl="5" w:tplc="04080005" w:tentative="1">
      <w:start w:val="1"/>
      <w:numFmt w:val="bullet"/>
      <w:lvlText w:val=""/>
      <w:lvlJc w:val="left"/>
      <w:pPr>
        <w:ind w:left="7200" w:hanging="360"/>
      </w:pPr>
      <w:rPr>
        <w:rFonts w:ascii="Wingdings" w:hAnsi="Wingdings" w:hint="default"/>
      </w:rPr>
    </w:lvl>
    <w:lvl w:ilvl="6" w:tplc="04080001" w:tentative="1">
      <w:start w:val="1"/>
      <w:numFmt w:val="bullet"/>
      <w:lvlText w:val=""/>
      <w:lvlJc w:val="left"/>
      <w:pPr>
        <w:ind w:left="7920" w:hanging="360"/>
      </w:pPr>
      <w:rPr>
        <w:rFonts w:ascii="Symbol" w:hAnsi="Symbol" w:hint="default"/>
      </w:rPr>
    </w:lvl>
    <w:lvl w:ilvl="7" w:tplc="04080003" w:tentative="1">
      <w:start w:val="1"/>
      <w:numFmt w:val="bullet"/>
      <w:lvlText w:val="o"/>
      <w:lvlJc w:val="left"/>
      <w:pPr>
        <w:ind w:left="8640" w:hanging="360"/>
      </w:pPr>
      <w:rPr>
        <w:rFonts w:ascii="Courier New" w:hAnsi="Courier New" w:cs="Courier New" w:hint="default"/>
      </w:rPr>
    </w:lvl>
    <w:lvl w:ilvl="8" w:tplc="04080005" w:tentative="1">
      <w:start w:val="1"/>
      <w:numFmt w:val="bullet"/>
      <w:lvlText w:val=""/>
      <w:lvlJc w:val="left"/>
      <w:pPr>
        <w:ind w:left="9360" w:hanging="360"/>
      </w:pPr>
      <w:rPr>
        <w:rFonts w:ascii="Wingdings" w:hAnsi="Wingdings" w:hint="default"/>
      </w:rPr>
    </w:lvl>
  </w:abstractNum>
  <w:abstractNum w:abstractNumId="20" w15:restartNumberingAfterBreak="0">
    <w:nsid w:val="1E0D0C9B"/>
    <w:multiLevelType w:val="hybridMultilevel"/>
    <w:tmpl w:val="A84E22A8"/>
    <w:lvl w:ilvl="0" w:tplc="83608BCC">
      <w:start w:val="1"/>
      <w:numFmt w:val="decimal"/>
      <w:pStyle w:val="21"/>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1EBD663E"/>
    <w:multiLevelType w:val="hybridMultilevel"/>
    <w:tmpl w:val="5B8C9FAA"/>
    <w:lvl w:ilvl="0" w:tplc="1F1CCB82">
      <w:numFmt w:val="bullet"/>
      <w:lvlText w:val="•"/>
      <w:lvlJc w:val="left"/>
      <w:pPr>
        <w:ind w:left="501" w:hanging="360"/>
      </w:pPr>
      <w:rPr>
        <w:rFonts w:ascii="Impact" w:eastAsia="Impact" w:hAnsi="Impact" w:cs="Impact" w:hint="default"/>
        <w:spacing w:val="-19"/>
        <w:w w:val="100"/>
        <w:sz w:val="24"/>
        <w:szCs w:val="24"/>
        <w:lang w:val="el-GR" w:eastAsia="el-GR" w:bidi="el-GR"/>
      </w:rPr>
    </w:lvl>
    <w:lvl w:ilvl="1" w:tplc="04080003" w:tentative="1">
      <w:start w:val="1"/>
      <w:numFmt w:val="bullet"/>
      <w:lvlText w:val="o"/>
      <w:lvlJc w:val="left"/>
      <w:pPr>
        <w:ind w:left="1221" w:hanging="360"/>
      </w:pPr>
      <w:rPr>
        <w:rFonts w:ascii="Courier New" w:hAnsi="Courier New" w:cs="Courier New" w:hint="default"/>
      </w:rPr>
    </w:lvl>
    <w:lvl w:ilvl="2" w:tplc="04080005" w:tentative="1">
      <w:start w:val="1"/>
      <w:numFmt w:val="bullet"/>
      <w:lvlText w:val=""/>
      <w:lvlJc w:val="left"/>
      <w:pPr>
        <w:ind w:left="1941" w:hanging="360"/>
      </w:pPr>
      <w:rPr>
        <w:rFonts w:ascii="Wingdings" w:hAnsi="Wingdings" w:hint="default"/>
      </w:rPr>
    </w:lvl>
    <w:lvl w:ilvl="3" w:tplc="04080001" w:tentative="1">
      <w:start w:val="1"/>
      <w:numFmt w:val="bullet"/>
      <w:lvlText w:val=""/>
      <w:lvlJc w:val="left"/>
      <w:pPr>
        <w:ind w:left="2661" w:hanging="360"/>
      </w:pPr>
      <w:rPr>
        <w:rFonts w:ascii="Symbol" w:hAnsi="Symbol" w:hint="default"/>
      </w:rPr>
    </w:lvl>
    <w:lvl w:ilvl="4" w:tplc="04080003" w:tentative="1">
      <w:start w:val="1"/>
      <w:numFmt w:val="bullet"/>
      <w:lvlText w:val="o"/>
      <w:lvlJc w:val="left"/>
      <w:pPr>
        <w:ind w:left="3381" w:hanging="360"/>
      </w:pPr>
      <w:rPr>
        <w:rFonts w:ascii="Courier New" w:hAnsi="Courier New" w:cs="Courier New" w:hint="default"/>
      </w:rPr>
    </w:lvl>
    <w:lvl w:ilvl="5" w:tplc="04080005" w:tentative="1">
      <w:start w:val="1"/>
      <w:numFmt w:val="bullet"/>
      <w:lvlText w:val=""/>
      <w:lvlJc w:val="left"/>
      <w:pPr>
        <w:ind w:left="4101" w:hanging="360"/>
      </w:pPr>
      <w:rPr>
        <w:rFonts w:ascii="Wingdings" w:hAnsi="Wingdings" w:hint="default"/>
      </w:rPr>
    </w:lvl>
    <w:lvl w:ilvl="6" w:tplc="04080001" w:tentative="1">
      <w:start w:val="1"/>
      <w:numFmt w:val="bullet"/>
      <w:lvlText w:val=""/>
      <w:lvlJc w:val="left"/>
      <w:pPr>
        <w:ind w:left="4821" w:hanging="360"/>
      </w:pPr>
      <w:rPr>
        <w:rFonts w:ascii="Symbol" w:hAnsi="Symbol" w:hint="default"/>
      </w:rPr>
    </w:lvl>
    <w:lvl w:ilvl="7" w:tplc="04080003" w:tentative="1">
      <w:start w:val="1"/>
      <w:numFmt w:val="bullet"/>
      <w:lvlText w:val="o"/>
      <w:lvlJc w:val="left"/>
      <w:pPr>
        <w:ind w:left="5541" w:hanging="360"/>
      </w:pPr>
      <w:rPr>
        <w:rFonts w:ascii="Courier New" w:hAnsi="Courier New" w:cs="Courier New" w:hint="default"/>
      </w:rPr>
    </w:lvl>
    <w:lvl w:ilvl="8" w:tplc="04080005" w:tentative="1">
      <w:start w:val="1"/>
      <w:numFmt w:val="bullet"/>
      <w:lvlText w:val=""/>
      <w:lvlJc w:val="left"/>
      <w:pPr>
        <w:ind w:left="6261" w:hanging="360"/>
      </w:pPr>
      <w:rPr>
        <w:rFonts w:ascii="Wingdings" w:hAnsi="Wingdings" w:hint="default"/>
      </w:rPr>
    </w:lvl>
  </w:abstractNum>
  <w:abstractNum w:abstractNumId="22" w15:restartNumberingAfterBreak="0">
    <w:nsid w:val="232C79C2"/>
    <w:multiLevelType w:val="hybridMultilevel"/>
    <w:tmpl w:val="9CFE52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2D8808C9"/>
    <w:multiLevelType w:val="hybridMultilevel"/>
    <w:tmpl w:val="4D4608E4"/>
    <w:lvl w:ilvl="0" w:tplc="ECDE99C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2E2F70E9"/>
    <w:multiLevelType w:val="hybridMultilevel"/>
    <w:tmpl w:val="FFFFFFFF"/>
    <w:lvl w:ilvl="0" w:tplc="0409000F">
      <w:start w:val="1"/>
      <w:numFmt w:val="decimal"/>
      <w:lvlText w:val="%1."/>
      <w:lvlJc w:val="left"/>
      <w:pPr>
        <w:ind w:left="720" w:hanging="360"/>
      </w:pPr>
    </w:lvl>
    <w:lvl w:ilvl="1" w:tplc="4C1680D8">
      <w:start w:val="1"/>
      <w:numFmt w:val="bullet"/>
      <w:lvlText w:val="-"/>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31DE51E6"/>
    <w:multiLevelType w:val="hybridMultilevel"/>
    <w:tmpl w:val="FFFFFFFF"/>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6" w15:restartNumberingAfterBreak="0">
    <w:nsid w:val="374C23C6"/>
    <w:multiLevelType w:val="hybridMultilevel"/>
    <w:tmpl w:val="C5C84614"/>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27" w15:restartNumberingAfterBreak="0">
    <w:nsid w:val="38500389"/>
    <w:multiLevelType w:val="hybridMultilevel"/>
    <w:tmpl w:val="8B189F40"/>
    <w:lvl w:ilvl="0" w:tplc="67409774">
      <w:start w:val="1"/>
      <mc:AlternateContent>
        <mc:Choice Requires="w14">
          <w:numFmt w:val="custom" w:format="α, β, γ, ..."/>
        </mc:Choice>
        <mc:Fallback>
          <w:numFmt w:val="decimal"/>
        </mc:Fallback>
      </mc:AlternateContent>
      <w:lvlText w:val="%1."/>
      <w:lvlJc w:val="left"/>
      <w:pPr>
        <w:ind w:left="360" w:hanging="360"/>
      </w:pPr>
      <w:rPr>
        <w:rFonts w:hint="default"/>
        <w:b/>
        <w:i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8" w15:restartNumberingAfterBreak="0">
    <w:nsid w:val="39C02FF7"/>
    <w:multiLevelType w:val="hybridMultilevel"/>
    <w:tmpl w:val="BE901B24"/>
    <w:lvl w:ilvl="0" w:tplc="0408000F">
      <w:start w:val="1"/>
      <w:numFmt w:val="decimal"/>
      <w:lvlText w:val="%1."/>
      <w:lvlJc w:val="left"/>
      <w:pPr>
        <w:ind w:left="743" w:hanging="360"/>
      </w:pPr>
    </w:lvl>
    <w:lvl w:ilvl="1" w:tplc="04080019" w:tentative="1">
      <w:start w:val="1"/>
      <w:numFmt w:val="lowerLetter"/>
      <w:lvlText w:val="%2."/>
      <w:lvlJc w:val="left"/>
      <w:pPr>
        <w:ind w:left="1463" w:hanging="360"/>
      </w:pPr>
    </w:lvl>
    <w:lvl w:ilvl="2" w:tplc="0408001B" w:tentative="1">
      <w:start w:val="1"/>
      <w:numFmt w:val="lowerRoman"/>
      <w:lvlText w:val="%3."/>
      <w:lvlJc w:val="right"/>
      <w:pPr>
        <w:ind w:left="2183" w:hanging="180"/>
      </w:pPr>
    </w:lvl>
    <w:lvl w:ilvl="3" w:tplc="0408000F" w:tentative="1">
      <w:start w:val="1"/>
      <w:numFmt w:val="decimal"/>
      <w:lvlText w:val="%4."/>
      <w:lvlJc w:val="left"/>
      <w:pPr>
        <w:ind w:left="2903" w:hanging="360"/>
      </w:pPr>
    </w:lvl>
    <w:lvl w:ilvl="4" w:tplc="04080019" w:tentative="1">
      <w:start w:val="1"/>
      <w:numFmt w:val="lowerLetter"/>
      <w:lvlText w:val="%5."/>
      <w:lvlJc w:val="left"/>
      <w:pPr>
        <w:ind w:left="3623" w:hanging="360"/>
      </w:pPr>
    </w:lvl>
    <w:lvl w:ilvl="5" w:tplc="0408001B" w:tentative="1">
      <w:start w:val="1"/>
      <w:numFmt w:val="lowerRoman"/>
      <w:lvlText w:val="%6."/>
      <w:lvlJc w:val="right"/>
      <w:pPr>
        <w:ind w:left="4343" w:hanging="180"/>
      </w:pPr>
    </w:lvl>
    <w:lvl w:ilvl="6" w:tplc="0408000F" w:tentative="1">
      <w:start w:val="1"/>
      <w:numFmt w:val="decimal"/>
      <w:lvlText w:val="%7."/>
      <w:lvlJc w:val="left"/>
      <w:pPr>
        <w:ind w:left="5063" w:hanging="360"/>
      </w:pPr>
    </w:lvl>
    <w:lvl w:ilvl="7" w:tplc="04080019" w:tentative="1">
      <w:start w:val="1"/>
      <w:numFmt w:val="lowerLetter"/>
      <w:lvlText w:val="%8."/>
      <w:lvlJc w:val="left"/>
      <w:pPr>
        <w:ind w:left="5783" w:hanging="360"/>
      </w:pPr>
    </w:lvl>
    <w:lvl w:ilvl="8" w:tplc="0408001B" w:tentative="1">
      <w:start w:val="1"/>
      <w:numFmt w:val="lowerRoman"/>
      <w:lvlText w:val="%9."/>
      <w:lvlJc w:val="right"/>
      <w:pPr>
        <w:ind w:left="6503" w:hanging="180"/>
      </w:pPr>
    </w:lvl>
  </w:abstractNum>
  <w:abstractNum w:abstractNumId="29" w15:restartNumberingAfterBreak="0">
    <w:nsid w:val="3CA541A4"/>
    <w:multiLevelType w:val="hybridMultilevel"/>
    <w:tmpl w:val="FFFFFFFF"/>
    <w:lvl w:ilvl="0" w:tplc="37BA355E">
      <w:start w:val="1"/>
      <w:numFmt w:val="decimal"/>
      <w:lvlText w:val="%1."/>
      <w:lvlJc w:val="left"/>
      <w:pPr>
        <w:ind w:left="510" w:hanging="51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3EC55CB9"/>
    <w:multiLevelType w:val="hybridMultilevel"/>
    <w:tmpl w:val="F6DCF0DC"/>
    <w:lvl w:ilvl="0" w:tplc="E744A410">
      <w:start w:val="4"/>
      <w:numFmt w:val="bullet"/>
      <w:lvlText w:val="-"/>
      <w:lvlJc w:val="left"/>
      <w:pPr>
        <w:tabs>
          <w:tab w:val="num" w:pos="1080"/>
        </w:tabs>
        <w:ind w:left="1080" w:hanging="360"/>
      </w:pPr>
      <w:rPr>
        <w:rFonts w:ascii="Times New Roman" w:eastAsia="Times New Roman" w:hAnsi="Times New Roman" w:cs="Times New Roman"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3EFB7690"/>
    <w:multiLevelType w:val="hybridMultilevel"/>
    <w:tmpl w:val="7E04E452"/>
    <w:name w:val="WW8Num62"/>
    <w:lvl w:ilvl="0" w:tplc="8064E6B6">
      <w:start w:val="1"/>
      <w:numFmt w:val="decimal"/>
      <w:lvlText w:val="%1."/>
      <w:lvlJc w:val="left"/>
      <w:pPr>
        <w:tabs>
          <w:tab w:val="num" w:pos="851"/>
        </w:tabs>
        <w:ind w:left="964" w:hanging="244"/>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2" w15:restartNumberingAfterBreak="0">
    <w:nsid w:val="4277225C"/>
    <w:multiLevelType w:val="hybridMultilevel"/>
    <w:tmpl w:val="D3A4EF2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48B47229"/>
    <w:multiLevelType w:val="hybridMultilevel"/>
    <w:tmpl w:val="C94E2B6A"/>
    <w:lvl w:ilvl="0" w:tplc="04080001">
      <w:start w:val="1"/>
      <w:numFmt w:val="bullet"/>
      <w:lvlText w:val=""/>
      <w:lvlJc w:val="left"/>
      <w:pPr>
        <w:ind w:left="743" w:hanging="360"/>
      </w:pPr>
      <w:rPr>
        <w:rFonts w:ascii="Symbol" w:hAnsi="Symbol" w:hint="default"/>
      </w:rPr>
    </w:lvl>
    <w:lvl w:ilvl="1" w:tplc="04080003" w:tentative="1">
      <w:start w:val="1"/>
      <w:numFmt w:val="bullet"/>
      <w:lvlText w:val="o"/>
      <w:lvlJc w:val="left"/>
      <w:pPr>
        <w:ind w:left="1463" w:hanging="360"/>
      </w:pPr>
      <w:rPr>
        <w:rFonts w:ascii="Courier New" w:hAnsi="Courier New" w:cs="Courier New" w:hint="default"/>
      </w:rPr>
    </w:lvl>
    <w:lvl w:ilvl="2" w:tplc="04080005" w:tentative="1">
      <w:start w:val="1"/>
      <w:numFmt w:val="bullet"/>
      <w:lvlText w:val=""/>
      <w:lvlJc w:val="left"/>
      <w:pPr>
        <w:ind w:left="2183" w:hanging="360"/>
      </w:pPr>
      <w:rPr>
        <w:rFonts w:ascii="Wingdings" w:hAnsi="Wingdings" w:hint="default"/>
      </w:rPr>
    </w:lvl>
    <w:lvl w:ilvl="3" w:tplc="04080001" w:tentative="1">
      <w:start w:val="1"/>
      <w:numFmt w:val="bullet"/>
      <w:lvlText w:val=""/>
      <w:lvlJc w:val="left"/>
      <w:pPr>
        <w:ind w:left="2903" w:hanging="360"/>
      </w:pPr>
      <w:rPr>
        <w:rFonts w:ascii="Symbol" w:hAnsi="Symbol" w:hint="default"/>
      </w:rPr>
    </w:lvl>
    <w:lvl w:ilvl="4" w:tplc="04080003" w:tentative="1">
      <w:start w:val="1"/>
      <w:numFmt w:val="bullet"/>
      <w:lvlText w:val="o"/>
      <w:lvlJc w:val="left"/>
      <w:pPr>
        <w:ind w:left="3623" w:hanging="360"/>
      </w:pPr>
      <w:rPr>
        <w:rFonts w:ascii="Courier New" w:hAnsi="Courier New" w:cs="Courier New" w:hint="default"/>
      </w:rPr>
    </w:lvl>
    <w:lvl w:ilvl="5" w:tplc="04080005" w:tentative="1">
      <w:start w:val="1"/>
      <w:numFmt w:val="bullet"/>
      <w:lvlText w:val=""/>
      <w:lvlJc w:val="left"/>
      <w:pPr>
        <w:ind w:left="4343" w:hanging="360"/>
      </w:pPr>
      <w:rPr>
        <w:rFonts w:ascii="Wingdings" w:hAnsi="Wingdings" w:hint="default"/>
      </w:rPr>
    </w:lvl>
    <w:lvl w:ilvl="6" w:tplc="04080001" w:tentative="1">
      <w:start w:val="1"/>
      <w:numFmt w:val="bullet"/>
      <w:lvlText w:val=""/>
      <w:lvlJc w:val="left"/>
      <w:pPr>
        <w:ind w:left="5063" w:hanging="360"/>
      </w:pPr>
      <w:rPr>
        <w:rFonts w:ascii="Symbol" w:hAnsi="Symbol" w:hint="default"/>
      </w:rPr>
    </w:lvl>
    <w:lvl w:ilvl="7" w:tplc="04080003" w:tentative="1">
      <w:start w:val="1"/>
      <w:numFmt w:val="bullet"/>
      <w:lvlText w:val="o"/>
      <w:lvlJc w:val="left"/>
      <w:pPr>
        <w:ind w:left="5783" w:hanging="360"/>
      </w:pPr>
      <w:rPr>
        <w:rFonts w:ascii="Courier New" w:hAnsi="Courier New" w:cs="Courier New" w:hint="default"/>
      </w:rPr>
    </w:lvl>
    <w:lvl w:ilvl="8" w:tplc="04080005" w:tentative="1">
      <w:start w:val="1"/>
      <w:numFmt w:val="bullet"/>
      <w:lvlText w:val=""/>
      <w:lvlJc w:val="left"/>
      <w:pPr>
        <w:ind w:left="6503" w:hanging="360"/>
      </w:pPr>
      <w:rPr>
        <w:rFonts w:ascii="Wingdings" w:hAnsi="Wingdings" w:hint="default"/>
      </w:rPr>
    </w:lvl>
  </w:abstractNum>
  <w:abstractNum w:abstractNumId="34" w15:restartNumberingAfterBreak="0">
    <w:nsid w:val="4D6D0800"/>
    <w:multiLevelType w:val="hybridMultilevel"/>
    <w:tmpl w:val="BA887048"/>
    <w:lvl w:ilvl="0" w:tplc="14BA97E6">
      <w:start w:val="1"/>
      <w:numFmt w:val="lowerRoman"/>
      <w:lvlText w:val="%1."/>
      <w:lvlJc w:val="right"/>
      <w:pPr>
        <w:ind w:left="501" w:hanging="360"/>
      </w:pPr>
      <w:rPr>
        <w:b/>
      </w:rPr>
    </w:lvl>
    <w:lvl w:ilvl="1" w:tplc="04080019" w:tentative="1">
      <w:start w:val="1"/>
      <w:numFmt w:val="lowerLetter"/>
      <w:lvlText w:val="%2."/>
      <w:lvlJc w:val="left"/>
      <w:pPr>
        <w:ind w:left="1221" w:hanging="360"/>
      </w:pPr>
    </w:lvl>
    <w:lvl w:ilvl="2" w:tplc="0408001B" w:tentative="1">
      <w:start w:val="1"/>
      <w:numFmt w:val="lowerRoman"/>
      <w:lvlText w:val="%3."/>
      <w:lvlJc w:val="right"/>
      <w:pPr>
        <w:ind w:left="1941" w:hanging="180"/>
      </w:pPr>
    </w:lvl>
    <w:lvl w:ilvl="3" w:tplc="0408000F" w:tentative="1">
      <w:start w:val="1"/>
      <w:numFmt w:val="decimal"/>
      <w:lvlText w:val="%4."/>
      <w:lvlJc w:val="left"/>
      <w:pPr>
        <w:ind w:left="2661" w:hanging="360"/>
      </w:pPr>
    </w:lvl>
    <w:lvl w:ilvl="4" w:tplc="04080019" w:tentative="1">
      <w:start w:val="1"/>
      <w:numFmt w:val="lowerLetter"/>
      <w:lvlText w:val="%5."/>
      <w:lvlJc w:val="left"/>
      <w:pPr>
        <w:ind w:left="3381" w:hanging="360"/>
      </w:pPr>
    </w:lvl>
    <w:lvl w:ilvl="5" w:tplc="0408001B" w:tentative="1">
      <w:start w:val="1"/>
      <w:numFmt w:val="lowerRoman"/>
      <w:lvlText w:val="%6."/>
      <w:lvlJc w:val="right"/>
      <w:pPr>
        <w:ind w:left="4101" w:hanging="180"/>
      </w:pPr>
    </w:lvl>
    <w:lvl w:ilvl="6" w:tplc="0408000F" w:tentative="1">
      <w:start w:val="1"/>
      <w:numFmt w:val="decimal"/>
      <w:lvlText w:val="%7."/>
      <w:lvlJc w:val="left"/>
      <w:pPr>
        <w:ind w:left="4821" w:hanging="360"/>
      </w:pPr>
    </w:lvl>
    <w:lvl w:ilvl="7" w:tplc="04080019" w:tentative="1">
      <w:start w:val="1"/>
      <w:numFmt w:val="lowerLetter"/>
      <w:lvlText w:val="%8."/>
      <w:lvlJc w:val="left"/>
      <w:pPr>
        <w:ind w:left="5541" w:hanging="360"/>
      </w:pPr>
    </w:lvl>
    <w:lvl w:ilvl="8" w:tplc="0408001B" w:tentative="1">
      <w:start w:val="1"/>
      <w:numFmt w:val="lowerRoman"/>
      <w:lvlText w:val="%9."/>
      <w:lvlJc w:val="right"/>
      <w:pPr>
        <w:ind w:left="6261" w:hanging="180"/>
      </w:pPr>
    </w:lvl>
  </w:abstractNum>
  <w:abstractNum w:abstractNumId="35" w15:restartNumberingAfterBreak="0">
    <w:nsid w:val="4D79553E"/>
    <w:multiLevelType w:val="hybridMultilevel"/>
    <w:tmpl w:val="FFFFFFFF"/>
    <w:lvl w:ilvl="0" w:tplc="0408000F">
      <w:start w:val="1"/>
      <w:numFmt w:val="decimal"/>
      <w:lvlText w:val="%1."/>
      <w:lvlJc w:val="left"/>
      <w:pPr>
        <w:ind w:left="25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4C1680D8">
      <w:start w:val="1"/>
      <w:numFmt w:val="bullet"/>
      <w:lvlText w:val="-"/>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4DE81244"/>
    <w:multiLevelType w:val="hybridMultilevel"/>
    <w:tmpl w:val="D83AE5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506755E4"/>
    <w:multiLevelType w:val="hybridMultilevel"/>
    <w:tmpl w:val="7AE4094C"/>
    <w:lvl w:ilvl="0" w:tplc="ECDE99CC">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8" w15:restartNumberingAfterBreak="0">
    <w:nsid w:val="5218380E"/>
    <w:multiLevelType w:val="hybridMultilevel"/>
    <w:tmpl w:val="A4084602"/>
    <w:lvl w:ilvl="0" w:tplc="0EC01902">
      <w:start w:val="1"/>
      <mc:AlternateContent>
        <mc:Choice Requires="w14">
          <w:numFmt w:val="custom" w:format="α, β, γ, ..."/>
        </mc:Choice>
        <mc:Fallback>
          <w:numFmt w:val="decimal"/>
        </mc:Fallback>
      </mc:AlternateContent>
      <w:lvlText w:val="%1)"/>
      <w:lvlJc w:val="left"/>
      <w:pPr>
        <w:ind w:left="743" w:hanging="360"/>
      </w:pPr>
      <w:rPr>
        <w:rFonts w:hint="default"/>
        <w:b/>
        <w:i w:val="0"/>
      </w:rPr>
    </w:lvl>
    <w:lvl w:ilvl="1" w:tplc="04080019" w:tentative="1">
      <w:start w:val="1"/>
      <w:numFmt w:val="lowerLetter"/>
      <w:lvlText w:val="%2."/>
      <w:lvlJc w:val="left"/>
      <w:pPr>
        <w:ind w:left="1463" w:hanging="360"/>
      </w:pPr>
    </w:lvl>
    <w:lvl w:ilvl="2" w:tplc="0408001B" w:tentative="1">
      <w:start w:val="1"/>
      <w:numFmt w:val="lowerRoman"/>
      <w:lvlText w:val="%3."/>
      <w:lvlJc w:val="right"/>
      <w:pPr>
        <w:ind w:left="2183" w:hanging="180"/>
      </w:pPr>
    </w:lvl>
    <w:lvl w:ilvl="3" w:tplc="0408000F" w:tentative="1">
      <w:start w:val="1"/>
      <w:numFmt w:val="decimal"/>
      <w:lvlText w:val="%4."/>
      <w:lvlJc w:val="left"/>
      <w:pPr>
        <w:ind w:left="2903" w:hanging="360"/>
      </w:pPr>
    </w:lvl>
    <w:lvl w:ilvl="4" w:tplc="04080019" w:tentative="1">
      <w:start w:val="1"/>
      <w:numFmt w:val="lowerLetter"/>
      <w:lvlText w:val="%5."/>
      <w:lvlJc w:val="left"/>
      <w:pPr>
        <w:ind w:left="3623" w:hanging="360"/>
      </w:pPr>
    </w:lvl>
    <w:lvl w:ilvl="5" w:tplc="0408001B" w:tentative="1">
      <w:start w:val="1"/>
      <w:numFmt w:val="lowerRoman"/>
      <w:lvlText w:val="%6."/>
      <w:lvlJc w:val="right"/>
      <w:pPr>
        <w:ind w:left="4343" w:hanging="180"/>
      </w:pPr>
    </w:lvl>
    <w:lvl w:ilvl="6" w:tplc="0408000F" w:tentative="1">
      <w:start w:val="1"/>
      <w:numFmt w:val="decimal"/>
      <w:lvlText w:val="%7."/>
      <w:lvlJc w:val="left"/>
      <w:pPr>
        <w:ind w:left="5063" w:hanging="360"/>
      </w:pPr>
    </w:lvl>
    <w:lvl w:ilvl="7" w:tplc="04080019" w:tentative="1">
      <w:start w:val="1"/>
      <w:numFmt w:val="lowerLetter"/>
      <w:lvlText w:val="%8."/>
      <w:lvlJc w:val="left"/>
      <w:pPr>
        <w:ind w:left="5783" w:hanging="360"/>
      </w:pPr>
    </w:lvl>
    <w:lvl w:ilvl="8" w:tplc="0408001B" w:tentative="1">
      <w:start w:val="1"/>
      <w:numFmt w:val="lowerRoman"/>
      <w:lvlText w:val="%9."/>
      <w:lvlJc w:val="right"/>
      <w:pPr>
        <w:ind w:left="6503" w:hanging="180"/>
      </w:pPr>
    </w:lvl>
  </w:abstractNum>
  <w:abstractNum w:abstractNumId="39" w15:restartNumberingAfterBreak="0">
    <w:nsid w:val="52FA12C3"/>
    <w:multiLevelType w:val="hybridMultilevel"/>
    <w:tmpl w:val="FBA6CAE0"/>
    <w:lvl w:ilvl="0" w:tplc="67409774">
      <w:start w:val="1"/>
      <mc:AlternateContent>
        <mc:Choice Requires="w14">
          <w:numFmt w:val="custom" w:format="α, β, γ, ..."/>
        </mc:Choice>
        <mc:Fallback>
          <w:numFmt w:val="decimal"/>
        </mc:Fallback>
      </mc:AlternateContent>
      <w:lvlText w:val="%1."/>
      <w:lvlJc w:val="left"/>
      <w:pPr>
        <w:ind w:left="743"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536B035D"/>
    <w:multiLevelType w:val="hybridMultilevel"/>
    <w:tmpl w:val="9136614C"/>
    <w:lvl w:ilvl="0" w:tplc="0408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1" w15:restartNumberingAfterBreak="0">
    <w:nsid w:val="54A87991"/>
    <w:multiLevelType w:val="hybridMultilevel"/>
    <w:tmpl w:val="EA4ABF5C"/>
    <w:lvl w:ilvl="0" w:tplc="A6C8B4D6">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5BC85EC4"/>
    <w:multiLevelType w:val="hybridMultilevel"/>
    <w:tmpl w:val="F59E503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15:restartNumberingAfterBreak="0">
    <w:nsid w:val="5DB528D6"/>
    <w:multiLevelType w:val="hybridMultilevel"/>
    <w:tmpl w:val="8832681C"/>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44" w15:restartNumberingAfterBreak="0">
    <w:nsid w:val="5F186745"/>
    <w:multiLevelType w:val="hybridMultilevel"/>
    <w:tmpl w:val="FFFFFFFF"/>
    <w:lvl w:ilvl="0" w:tplc="04080001">
      <w:start w:val="1"/>
      <w:numFmt w:val="bullet"/>
      <w:lvlText w:val=""/>
      <w:lvlJc w:val="left"/>
      <w:pPr>
        <w:ind w:left="1080" w:hanging="360"/>
      </w:pPr>
      <w:rPr>
        <w:rFonts w:ascii="Symbol" w:hAnsi="Symbol" w:cs="Symbol"/>
      </w:rPr>
    </w:lvl>
    <w:lvl w:ilvl="1" w:tplc="04080003">
      <w:start w:val="1"/>
      <w:numFmt w:val="bullet"/>
      <w:lvlText w:val="o"/>
      <w:lvlJc w:val="left"/>
      <w:pPr>
        <w:ind w:left="1800" w:hanging="360"/>
      </w:pPr>
      <w:rPr>
        <w:rFonts w:ascii="Courier New" w:hAnsi="Courier New" w:cs="Courier New"/>
      </w:rPr>
    </w:lvl>
    <w:lvl w:ilvl="2" w:tplc="04080005">
      <w:start w:val="1"/>
      <w:numFmt w:val="bullet"/>
      <w:lvlText w:val=""/>
      <w:lvlJc w:val="left"/>
      <w:pPr>
        <w:ind w:left="2520" w:hanging="360"/>
      </w:pPr>
      <w:rPr>
        <w:rFonts w:ascii="Wingdings" w:hAnsi="Wingdings" w:cs="Wingdings"/>
      </w:rPr>
    </w:lvl>
    <w:lvl w:ilvl="3" w:tplc="04080001">
      <w:start w:val="1"/>
      <w:numFmt w:val="bullet"/>
      <w:lvlText w:val=""/>
      <w:lvlJc w:val="left"/>
      <w:pPr>
        <w:ind w:left="3240" w:hanging="360"/>
      </w:pPr>
      <w:rPr>
        <w:rFonts w:ascii="Symbol" w:hAnsi="Symbol" w:cs="Symbol"/>
      </w:rPr>
    </w:lvl>
    <w:lvl w:ilvl="4" w:tplc="04080003">
      <w:start w:val="1"/>
      <w:numFmt w:val="bullet"/>
      <w:lvlText w:val="o"/>
      <w:lvlJc w:val="left"/>
      <w:pPr>
        <w:ind w:left="3960" w:hanging="360"/>
      </w:pPr>
      <w:rPr>
        <w:rFonts w:ascii="Courier New" w:hAnsi="Courier New" w:cs="Courier New"/>
      </w:rPr>
    </w:lvl>
    <w:lvl w:ilvl="5" w:tplc="04080005">
      <w:start w:val="1"/>
      <w:numFmt w:val="bullet"/>
      <w:lvlText w:val=""/>
      <w:lvlJc w:val="left"/>
      <w:pPr>
        <w:ind w:left="4680" w:hanging="360"/>
      </w:pPr>
      <w:rPr>
        <w:rFonts w:ascii="Wingdings" w:hAnsi="Wingdings" w:cs="Wingdings"/>
      </w:rPr>
    </w:lvl>
    <w:lvl w:ilvl="6" w:tplc="04080001">
      <w:start w:val="1"/>
      <w:numFmt w:val="bullet"/>
      <w:lvlText w:val=""/>
      <w:lvlJc w:val="left"/>
      <w:pPr>
        <w:ind w:left="5400" w:hanging="360"/>
      </w:pPr>
      <w:rPr>
        <w:rFonts w:ascii="Symbol" w:hAnsi="Symbol" w:cs="Symbol"/>
      </w:rPr>
    </w:lvl>
    <w:lvl w:ilvl="7" w:tplc="04080003">
      <w:start w:val="1"/>
      <w:numFmt w:val="bullet"/>
      <w:lvlText w:val="o"/>
      <w:lvlJc w:val="left"/>
      <w:pPr>
        <w:ind w:left="6120" w:hanging="360"/>
      </w:pPr>
      <w:rPr>
        <w:rFonts w:ascii="Courier New" w:hAnsi="Courier New" w:cs="Courier New"/>
      </w:rPr>
    </w:lvl>
    <w:lvl w:ilvl="8" w:tplc="04080005">
      <w:start w:val="1"/>
      <w:numFmt w:val="bullet"/>
      <w:lvlText w:val=""/>
      <w:lvlJc w:val="left"/>
      <w:pPr>
        <w:ind w:left="6840" w:hanging="360"/>
      </w:pPr>
      <w:rPr>
        <w:rFonts w:ascii="Wingdings" w:hAnsi="Wingdings" w:cs="Wingdings"/>
      </w:rPr>
    </w:lvl>
  </w:abstractNum>
  <w:abstractNum w:abstractNumId="45" w15:restartNumberingAfterBreak="0">
    <w:nsid w:val="5F5A5489"/>
    <w:multiLevelType w:val="hybridMultilevel"/>
    <w:tmpl w:val="D4FC4A84"/>
    <w:lvl w:ilvl="0" w:tplc="2B4685DA">
      <w:start w:val="1"/>
      <w:numFmt w:val="decimal"/>
      <w:lvlText w:val="%1."/>
      <w:lvlJc w:val="left"/>
      <w:pPr>
        <w:ind w:left="360" w:hanging="360"/>
      </w:pPr>
      <w:rPr>
        <w:rFonts w:hint="default"/>
        <w:b/>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6" w15:restartNumberingAfterBreak="0">
    <w:nsid w:val="5F994C81"/>
    <w:multiLevelType w:val="hybridMultilevel"/>
    <w:tmpl w:val="9796CCC8"/>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47" w15:restartNumberingAfterBreak="0">
    <w:nsid w:val="602B1428"/>
    <w:multiLevelType w:val="hybridMultilevel"/>
    <w:tmpl w:val="0A5A78EA"/>
    <w:lvl w:ilvl="0" w:tplc="7F207C72">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57" w:hanging="360"/>
      </w:pPr>
    </w:lvl>
    <w:lvl w:ilvl="2" w:tplc="0408001B" w:tentative="1">
      <w:start w:val="1"/>
      <w:numFmt w:val="lowerRoman"/>
      <w:lvlText w:val="%3."/>
      <w:lvlJc w:val="right"/>
      <w:pPr>
        <w:ind w:left="1777" w:hanging="180"/>
      </w:pPr>
    </w:lvl>
    <w:lvl w:ilvl="3" w:tplc="0408000F" w:tentative="1">
      <w:start w:val="1"/>
      <w:numFmt w:val="decimal"/>
      <w:lvlText w:val="%4."/>
      <w:lvlJc w:val="left"/>
      <w:pPr>
        <w:ind w:left="2497" w:hanging="360"/>
      </w:pPr>
    </w:lvl>
    <w:lvl w:ilvl="4" w:tplc="04080019" w:tentative="1">
      <w:start w:val="1"/>
      <w:numFmt w:val="lowerLetter"/>
      <w:lvlText w:val="%5."/>
      <w:lvlJc w:val="left"/>
      <w:pPr>
        <w:ind w:left="3217" w:hanging="360"/>
      </w:pPr>
    </w:lvl>
    <w:lvl w:ilvl="5" w:tplc="0408001B" w:tentative="1">
      <w:start w:val="1"/>
      <w:numFmt w:val="lowerRoman"/>
      <w:lvlText w:val="%6."/>
      <w:lvlJc w:val="right"/>
      <w:pPr>
        <w:ind w:left="3937" w:hanging="180"/>
      </w:pPr>
    </w:lvl>
    <w:lvl w:ilvl="6" w:tplc="0408000F" w:tentative="1">
      <w:start w:val="1"/>
      <w:numFmt w:val="decimal"/>
      <w:lvlText w:val="%7."/>
      <w:lvlJc w:val="left"/>
      <w:pPr>
        <w:ind w:left="4657" w:hanging="360"/>
      </w:pPr>
    </w:lvl>
    <w:lvl w:ilvl="7" w:tplc="04080019" w:tentative="1">
      <w:start w:val="1"/>
      <w:numFmt w:val="lowerLetter"/>
      <w:lvlText w:val="%8."/>
      <w:lvlJc w:val="left"/>
      <w:pPr>
        <w:ind w:left="5377" w:hanging="360"/>
      </w:pPr>
    </w:lvl>
    <w:lvl w:ilvl="8" w:tplc="0408001B" w:tentative="1">
      <w:start w:val="1"/>
      <w:numFmt w:val="lowerRoman"/>
      <w:lvlText w:val="%9."/>
      <w:lvlJc w:val="right"/>
      <w:pPr>
        <w:ind w:left="6097" w:hanging="180"/>
      </w:pPr>
    </w:lvl>
  </w:abstractNum>
  <w:abstractNum w:abstractNumId="48" w15:restartNumberingAfterBreak="0">
    <w:nsid w:val="6353344D"/>
    <w:multiLevelType w:val="hybridMultilevel"/>
    <w:tmpl w:val="3B429FC4"/>
    <w:name w:val="WW8Num622"/>
    <w:lvl w:ilvl="0" w:tplc="C4046944">
      <w:start w:val="1"/>
      <w:numFmt w:val="decimal"/>
      <w:lvlText w:val="%1."/>
      <w:lvlJc w:val="left"/>
      <w:pPr>
        <w:tabs>
          <w:tab w:val="num" w:pos="720"/>
        </w:tabs>
        <w:ind w:left="964" w:hanging="244"/>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9" w15:restartNumberingAfterBreak="0">
    <w:nsid w:val="646B371D"/>
    <w:multiLevelType w:val="hybridMultilevel"/>
    <w:tmpl w:val="FFFFFFFF"/>
    <w:lvl w:ilvl="0" w:tplc="057A86FA">
      <w:start w:val="1"/>
      <w:numFmt w:val="decimal"/>
      <w:lvlText w:val="%1."/>
      <w:lvlJc w:val="left"/>
      <w:pPr>
        <w:ind w:left="510" w:hanging="51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0" w15:restartNumberingAfterBreak="0">
    <w:nsid w:val="69AF1BD5"/>
    <w:multiLevelType w:val="hybridMultilevel"/>
    <w:tmpl w:val="FFFFFFFF"/>
    <w:lvl w:ilvl="0" w:tplc="057A86FA">
      <w:start w:val="1"/>
      <w:numFmt w:val="decimal"/>
      <w:lvlText w:val="%1."/>
      <w:lvlJc w:val="left"/>
      <w:pPr>
        <w:ind w:left="510" w:hanging="51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1" w15:restartNumberingAfterBreak="0">
    <w:nsid w:val="6A657794"/>
    <w:multiLevelType w:val="hybridMultilevel"/>
    <w:tmpl w:val="178A5128"/>
    <w:lvl w:ilvl="0" w:tplc="371A734E">
      <w:start w:val="24"/>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15:restartNumberingAfterBreak="0">
    <w:nsid w:val="73CA6238"/>
    <w:multiLevelType w:val="hybridMultilevel"/>
    <w:tmpl w:val="8FAAF1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15:restartNumberingAfterBreak="0">
    <w:nsid w:val="758D03AB"/>
    <w:multiLevelType w:val="hybridMultilevel"/>
    <w:tmpl w:val="EE720DAE"/>
    <w:lvl w:ilvl="0" w:tplc="D5804178">
      <w:start w:val="1"/>
      <w:numFmt w:val="decimal"/>
      <w:lvlText w:val="%1."/>
      <w:lvlJc w:val="left"/>
      <w:pPr>
        <w:ind w:left="820" w:hanging="360"/>
      </w:pPr>
      <w:rPr>
        <w:rFonts w:hint="default"/>
      </w:r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54" w15:restartNumberingAfterBreak="0">
    <w:nsid w:val="758F42EB"/>
    <w:multiLevelType w:val="hybridMultilevel"/>
    <w:tmpl w:val="E438F012"/>
    <w:lvl w:ilvl="0" w:tplc="03C859C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5" w15:restartNumberingAfterBreak="0">
    <w:nsid w:val="797D0D00"/>
    <w:multiLevelType w:val="hybridMultilevel"/>
    <w:tmpl w:val="FFFFFFFF"/>
    <w:lvl w:ilvl="0" w:tplc="E5FEDB70">
      <w:start w:val="17"/>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6" w15:restartNumberingAfterBreak="0">
    <w:nsid w:val="7A2A7D15"/>
    <w:multiLevelType w:val="hybridMultilevel"/>
    <w:tmpl w:val="FFFFFFFF"/>
    <w:lvl w:ilvl="0" w:tplc="0409000F">
      <w:start w:val="1"/>
      <w:numFmt w:val="decimal"/>
      <w:lvlText w:val="%1."/>
      <w:lvlJc w:val="left"/>
      <w:pPr>
        <w:ind w:left="360" w:hanging="360"/>
      </w:pPr>
    </w:lvl>
    <w:lvl w:ilvl="1" w:tplc="04080019">
      <w:start w:val="1"/>
      <w:numFmt w:val="lowerLetter"/>
      <w:lvlText w:val="%2."/>
      <w:lvlJc w:val="left"/>
      <w:pPr>
        <w:ind w:left="-1080" w:hanging="360"/>
      </w:pPr>
    </w:lvl>
    <w:lvl w:ilvl="2" w:tplc="0408001B">
      <w:start w:val="1"/>
      <w:numFmt w:val="lowerRoman"/>
      <w:lvlText w:val="%3."/>
      <w:lvlJc w:val="right"/>
      <w:pPr>
        <w:ind w:left="-360" w:hanging="180"/>
      </w:pPr>
    </w:lvl>
    <w:lvl w:ilvl="3" w:tplc="0408000F">
      <w:start w:val="1"/>
      <w:numFmt w:val="decimal"/>
      <w:lvlText w:val="%4."/>
      <w:lvlJc w:val="left"/>
      <w:pPr>
        <w:ind w:left="360" w:hanging="360"/>
      </w:pPr>
    </w:lvl>
    <w:lvl w:ilvl="4" w:tplc="04080019">
      <w:start w:val="1"/>
      <w:numFmt w:val="lowerLetter"/>
      <w:lvlText w:val="%5."/>
      <w:lvlJc w:val="left"/>
      <w:pPr>
        <w:ind w:left="1080" w:hanging="360"/>
      </w:pPr>
    </w:lvl>
    <w:lvl w:ilvl="5" w:tplc="0408001B">
      <w:start w:val="1"/>
      <w:numFmt w:val="lowerRoman"/>
      <w:lvlText w:val="%6."/>
      <w:lvlJc w:val="right"/>
      <w:pPr>
        <w:ind w:left="1800" w:hanging="180"/>
      </w:pPr>
    </w:lvl>
    <w:lvl w:ilvl="6" w:tplc="0408000F">
      <w:start w:val="1"/>
      <w:numFmt w:val="decimal"/>
      <w:lvlText w:val="%7."/>
      <w:lvlJc w:val="left"/>
      <w:pPr>
        <w:ind w:left="2520" w:hanging="360"/>
      </w:pPr>
    </w:lvl>
    <w:lvl w:ilvl="7" w:tplc="04080019">
      <w:start w:val="1"/>
      <w:numFmt w:val="lowerLetter"/>
      <w:lvlText w:val="%8."/>
      <w:lvlJc w:val="left"/>
      <w:pPr>
        <w:ind w:left="3240" w:hanging="360"/>
      </w:pPr>
    </w:lvl>
    <w:lvl w:ilvl="8" w:tplc="0408001B">
      <w:start w:val="1"/>
      <w:numFmt w:val="lowerRoman"/>
      <w:lvlText w:val="%9."/>
      <w:lvlJc w:val="right"/>
      <w:pPr>
        <w:ind w:left="3960" w:hanging="180"/>
      </w:pPr>
    </w:lvl>
  </w:abstractNum>
  <w:num w:numId="1">
    <w:abstractNumId w:val="13"/>
  </w:num>
  <w:num w:numId="2">
    <w:abstractNumId w:val="53"/>
  </w:num>
  <w:num w:numId="3">
    <w:abstractNumId w:val="42"/>
  </w:num>
  <w:num w:numId="4">
    <w:abstractNumId w:val="51"/>
  </w:num>
  <w:num w:numId="5">
    <w:abstractNumId w:val="18"/>
  </w:num>
  <w:num w:numId="6">
    <w:abstractNumId w:val="22"/>
  </w:num>
  <w:num w:numId="7">
    <w:abstractNumId w:val="46"/>
  </w:num>
  <w:num w:numId="8">
    <w:abstractNumId w:val="26"/>
  </w:num>
  <w:num w:numId="9">
    <w:abstractNumId w:val="15"/>
  </w:num>
  <w:num w:numId="10">
    <w:abstractNumId w:val="14"/>
  </w:num>
  <w:num w:numId="11">
    <w:abstractNumId w:val="11"/>
  </w:num>
  <w:num w:numId="12">
    <w:abstractNumId w:val="20"/>
  </w:num>
  <w:num w:numId="13">
    <w:abstractNumId w:val="16"/>
  </w:num>
  <w:num w:numId="14">
    <w:abstractNumId w:val="40"/>
  </w:num>
  <w:num w:numId="15">
    <w:abstractNumId w:val="8"/>
  </w:num>
  <w:num w:numId="16">
    <w:abstractNumId w:val="30"/>
  </w:num>
  <w:num w:numId="17">
    <w:abstractNumId w:val="43"/>
  </w:num>
  <w:num w:numId="18">
    <w:abstractNumId w:val="37"/>
  </w:num>
  <w:num w:numId="19">
    <w:abstractNumId w:val="0"/>
    <w:lvlOverride w:ilvl="0">
      <w:lvl w:ilvl="0">
        <w:numFmt w:val="bullet"/>
        <w:lvlText w:val="-"/>
        <w:legacy w:legacy="1" w:legacySpace="120" w:legacyIndent="360"/>
        <w:lvlJc w:val="left"/>
        <w:pPr>
          <w:ind w:left="0" w:hanging="360"/>
        </w:pPr>
      </w:lvl>
    </w:lvlOverride>
  </w:num>
  <w:num w:numId="20">
    <w:abstractNumId w:val="23"/>
  </w:num>
  <w:num w:numId="21">
    <w:abstractNumId w:val="7"/>
  </w:num>
  <w:num w:numId="22">
    <w:abstractNumId w:val="52"/>
  </w:num>
  <w:num w:numId="23">
    <w:abstractNumId w:val="36"/>
  </w:num>
  <w:num w:numId="24">
    <w:abstractNumId w:val="28"/>
  </w:num>
  <w:num w:numId="25">
    <w:abstractNumId w:val="47"/>
  </w:num>
  <w:num w:numId="26">
    <w:abstractNumId w:val="33"/>
  </w:num>
  <w:num w:numId="27">
    <w:abstractNumId w:val="45"/>
  </w:num>
  <w:num w:numId="28">
    <w:abstractNumId w:val="19"/>
  </w:num>
  <w:num w:numId="29">
    <w:abstractNumId w:val="25"/>
  </w:num>
  <w:num w:numId="30">
    <w:abstractNumId w:val="44"/>
  </w:num>
  <w:num w:numId="31">
    <w:abstractNumId w:val="32"/>
  </w:num>
  <w:num w:numId="32">
    <w:abstractNumId w:val="39"/>
  </w:num>
  <w:num w:numId="33">
    <w:abstractNumId w:val="34"/>
  </w:num>
  <w:num w:numId="34">
    <w:abstractNumId w:val="9"/>
  </w:num>
  <w:num w:numId="35">
    <w:abstractNumId w:val="21"/>
  </w:num>
  <w:num w:numId="36">
    <w:abstractNumId w:val="10"/>
  </w:num>
  <w:num w:numId="37">
    <w:abstractNumId w:val="38"/>
  </w:num>
  <w:num w:numId="38">
    <w:abstractNumId w:val="27"/>
  </w:num>
  <w:num w:numId="39">
    <w:abstractNumId w:val="41"/>
  </w:num>
  <w:num w:numId="40">
    <w:abstractNumId w:val="54"/>
  </w:num>
  <w:num w:numId="41">
    <w:abstractNumId w:val="24"/>
  </w:num>
  <w:num w:numId="42">
    <w:abstractNumId w:val="29"/>
  </w:num>
  <w:num w:numId="43">
    <w:abstractNumId w:val="50"/>
  </w:num>
  <w:num w:numId="44">
    <w:abstractNumId w:val="49"/>
  </w:num>
  <w:num w:numId="45">
    <w:abstractNumId w:val="12"/>
  </w:num>
  <w:num w:numId="46">
    <w:abstractNumId w:val="56"/>
  </w:num>
  <w:num w:numId="47">
    <w:abstractNumId w:val="35"/>
  </w:num>
  <w:num w:numId="48">
    <w:abstractNumId w:val="5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GrammaticalErrors/>
  <w:proofState w:grammar="clean"/>
  <w:defaultTabStop w:val="720"/>
  <w:characterSpacingControl w:val="doNotCompress"/>
  <w:hdrShapeDefaults>
    <o:shapedefaults v:ext="edit" spidmax="1218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1EBF"/>
    <w:rsid w:val="00000FE0"/>
    <w:rsid w:val="00003599"/>
    <w:rsid w:val="000046ED"/>
    <w:rsid w:val="00005C40"/>
    <w:rsid w:val="00010441"/>
    <w:rsid w:val="00011C0C"/>
    <w:rsid w:val="00012F76"/>
    <w:rsid w:val="000144F0"/>
    <w:rsid w:val="0001490E"/>
    <w:rsid w:val="00015F2A"/>
    <w:rsid w:val="00015F94"/>
    <w:rsid w:val="00020248"/>
    <w:rsid w:val="00023931"/>
    <w:rsid w:val="00024566"/>
    <w:rsid w:val="00024711"/>
    <w:rsid w:val="00024898"/>
    <w:rsid w:val="00024DEC"/>
    <w:rsid w:val="00030ABF"/>
    <w:rsid w:val="00032C43"/>
    <w:rsid w:val="00033320"/>
    <w:rsid w:val="00033F3F"/>
    <w:rsid w:val="000352E8"/>
    <w:rsid w:val="000417B1"/>
    <w:rsid w:val="000429BD"/>
    <w:rsid w:val="00044606"/>
    <w:rsid w:val="0004470E"/>
    <w:rsid w:val="00044930"/>
    <w:rsid w:val="00046F9E"/>
    <w:rsid w:val="000526F7"/>
    <w:rsid w:val="0005343F"/>
    <w:rsid w:val="00054226"/>
    <w:rsid w:val="000556C0"/>
    <w:rsid w:val="0005644E"/>
    <w:rsid w:val="0006037F"/>
    <w:rsid w:val="00064213"/>
    <w:rsid w:val="0006421F"/>
    <w:rsid w:val="00065EFB"/>
    <w:rsid w:val="0007696E"/>
    <w:rsid w:val="00081064"/>
    <w:rsid w:val="000810D1"/>
    <w:rsid w:val="00085751"/>
    <w:rsid w:val="0008686F"/>
    <w:rsid w:val="00087119"/>
    <w:rsid w:val="000875A0"/>
    <w:rsid w:val="00087A43"/>
    <w:rsid w:val="00093694"/>
    <w:rsid w:val="00094869"/>
    <w:rsid w:val="00094A22"/>
    <w:rsid w:val="00096BB8"/>
    <w:rsid w:val="00096CF7"/>
    <w:rsid w:val="000A0F3C"/>
    <w:rsid w:val="000A1613"/>
    <w:rsid w:val="000A207E"/>
    <w:rsid w:val="000A2B51"/>
    <w:rsid w:val="000A3FF0"/>
    <w:rsid w:val="000A5A0B"/>
    <w:rsid w:val="000A7494"/>
    <w:rsid w:val="000B0556"/>
    <w:rsid w:val="000B0982"/>
    <w:rsid w:val="000B381B"/>
    <w:rsid w:val="000B6804"/>
    <w:rsid w:val="000B6FCD"/>
    <w:rsid w:val="000C05EE"/>
    <w:rsid w:val="000C094C"/>
    <w:rsid w:val="000C2D2A"/>
    <w:rsid w:val="000D21B6"/>
    <w:rsid w:val="000D25F9"/>
    <w:rsid w:val="000D560F"/>
    <w:rsid w:val="000E3065"/>
    <w:rsid w:val="000F25DB"/>
    <w:rsid w:val="00101845"/>
    <w:rsid w:val="0010209F"/>
    <w:rsid w:val="001042E0"/>
    <w:rsid w:val="00104F0F"/>
    <w:rsid w:val="00105999"/>
    <w:rsid w:val="00105F86"/>
    <w:rsid w:val="00106EDF"/>
    <w:rsid w:val="00111E17"/>
    <w:rsid w:val="00112C17"/>
    <w:rsid w:val="00117B04"/>
    <w:rsid w:val="00120649"/>
    <w:rsid w:val="00122E93"/>
    <w:rsid w:val="0012328D"/>
    <w:rsid w:val="0013167C"/>
    <w:rsid w:val="001328EB"/>
    <w:rsid w:val="00133AF5"/>
    <w:rsid w:val="0013519D"/>
    <w:rsid w:val="001361F2"/>
    <w:rsid w:val="00137208"/>
    <w:rsid w:val="0014437C"/>
    <w:rsid w:val="001505C4"/>
    <w:rsid w:val="00156542"/>
    <w:rsid w:val="001579CD"/>
    <w:rsid w:val="001606F5"/>
    <w:rsid w:val="0016187A"/>
    <w:rsid w:val="00163F17"/>
    <w:rsid w:val="0017107C"/>
    <w:rsid w:val="00171A83"/>
    <w:rsid w:val="0017238F"/>
    <w:rsid w:val="0017406B"/>
    <w:rsid w:val="00174E57"/>
    <w:rsid w:val="0017710D"/>
    <w:rsid w:val="00181B35"/>
    <w:rsid w:val="00181B70"/>
    <w:rsid w:val="0018284E"/>
    <w:rsid w:val="00184DE6"/>
    <w:rsid w:val="00187F4F"/>
    <w:rsid w:val="00191F66"/>
    <w:rsid w:val="001922B3"/>
    <w:rsid w:val="00192B9C"/>
    <w:rsid w:val="00193561"/>
    <w:rsid w:val="00194879"/>
    <w:rsid w:val="00196E14"/>
    <w:rsid w:val="001A1309"/>
    <w:rsid w:val="001A2EA2"/>
    <w:rsid w:val="001A31F8"/>
    <w:rsid w:val="001A60D8"/>
    <w:rsid w:val="001A66F1"/>
    <w:rsid w:val="001A797D"/>
    <w:rsid w:val="001B063E"/>
    <w:rsid w:val="001B1CBF"/>
    <w:rsid w:val="001B58F1"/>
    <w:rsid w:val="001C00F2"/>
    <w:rsid w:val="001C3EAA"/>
    <w:rsid w:val="001C5861"/>
    <w:rsid w:val="001C594D"/>
    <w:rsid w:val="001C77CC"/>
    <w:rsid w:val="001D0705"/>
    <w:rsid w:val="001D0DBE"/>
    <w:rsid w:val="001D546D"/>
    <w:rsid w:val="001D716F"/>
    <w:rsid w:val="001E1408"/>
    <w:rsid w:val="001E5B8B"/>
    <w:rsid w:val="001F3C60"/>
    <w:rsid w:val="001F40BD"/>
    <w:rsid w:val="001F7E21"/>
    <w:rsid w:val="00200D2A"/>
    <w:rsid w:val="00201DEC"/>
    <w:rsid w:val="00203B2A"/>
    <w:rsid w:val="00212712"/>
    <w:rsid w:val="00212E58"/>
    <w:rsid w:val="002144CE"/>
    <w:rsid w:val="00214DBB"/>
    <w:rsid w:val="002151DD"/>
    <w:rsid w:val="0021571D"/>
    <w:rsid w:val="00217B85"/>
    <w:rsid w:val="00221286"/>
    <w:rsid w:val="002301B5"/>
    <w:rsid w:val="00231EF9"/>
    <w:rsid w:val="00232964"/>
    <w:rsid w:val="00235618"/>
    <w:rsid w:val="00235710"/>
    <w:rsid w:val="00237A14"/>
    <w:rsid w:val="002416F2"/>
    <w:rsid w:val="00243718"/>
    <w:rsid w:val="00244205"/>
    <w:rsid w:val="002445A9"/>
    <w:rsid w:val="00244F31"/>
    <w:rsid w:val="00250164"/>
    <w:rsid w:val="00250AD5"/>
    <w:rsid w:val="00250D26"/>
    <w:rsid w:val="00255167"/>
    <w:rsid w:val="00255992"/>
    <w:rsid w:val="00255A85"/>
    <w:rsid w:val="00256619"/>
    <w:rsid w:val="002613FB"/>
    <w:rsid w:val="0026286F"/>
    <w:rsid w:val="00262B81"/>
    <w:rsid w:val="00264217"/>
    <w:rsid w:val="002666E2"/>
    <w:rsid w:val="00267E8A"/>
    <w:rsid w:val="002744DA"/>
    <w:rsid w:val="00274B4D"/>
    <w:rsid w:val="00274FDA"/>
    <w:rsid w:val="00275616"/>
    <w:rsid w:val="00280489"/>
    <w:rsid w:val="0028078C"/>
    <w:rsid w:val="002813DF"/>
    <w:rsid w:val="00287049"/>
    <w:rsid w:val="00287F70"/>
    <w:rsid w:val="00292456"/>
    <w:rsid w:val="00294626"/>
    <w:rsid w:val="00294CFA"/>
    <w:rsid w:val="0029746B"/>
    <w:rsid w:val="002A05FE"/>
    <w:rsid w:val="002A07ED"/>
    <w:rsid w:val="002A315C"/>
    <w:rsid w:val="002B0291"/>
    <w:rsid w:val="002B30CA"/>
    <w:rsid w:val="002B53EB"/>
    <w:rsid w:val="002B560B"/>
    <w:rsid w:val="002B5843"/>
    <w:rsid w:val="002B797A"/>
    <w:rsid w:val="002C0FD3"/>
    <w:rsid w:val="002C669C"/>
    <w:rsid w:val="002D16F8"/>
    <w:rsid w:val="002D32C4"/>
    <w:rsid w:val="002D4875"/>
    <w:rsid w:val="002D6F0E"/>
    <w:rsid w:val="002D756C"/>
    <w:rsid w:val="002E1E5D"/>
    <w:rsid w:val="002E39E6"/>
    <w:rsid w:val="002E5C8E"/>
    <w:rsid w:val="002F03D9"/>
    <w:rsid w:val="002F1D3B"/>
    <w:rsid w:val="002F4B06"/>
    <w:rsid w:val="002F4E26"/>
    <w:rsid w:val="002F6E37"/>
    <w:rsid w:val="002F6E88"/>
    <w:rsid w:val="003018AC"/>
    <w:rsid w:val="00302FFA"/>
    <w:rsid w:val="0030449A"/>
    <w:rsid w:val="0030740D"/>
    <w:rsid w:val="00315099"/>
    <w:rsid w:val="00320554"/>
    <w:rsid w:val="003205CD"/>
    <w:rsid w:val="00320AFF"/>
    <w:rsid w:val="00322B67"/>
    <w:rsid w:val="00326636"/>
    <w:rsid w:val="00330077"/>
    <w:rsid w:val="003300EC"/>
    <w:rsid w:val="00331430"/>
    <w:rsid w:val="003345B2"/>
    <w:rsid w:val="00334CB8"/>
    <w:rsid w:val="0033513D"/>
    <w:rsid w:val="00335EF8"/>
    <w:rsid w:val="0033644B"/>
    <w:rsid w:val="00336C40"/>
    <w:rsid w:val="00336F59"/>
    <w:rsid w:val="003423FE"/>
    <w:rsid w:val="00342E7C"/>
    <w:rsid w:val="00345F15"/>
    <w:rsid w:val="00346E3C"/>
    <w:rsid w:val="003526BA"/>
    <w:rsid w:val="00352DED"/>
    <w:rsid w:val="00353D44"/>
    <w:rsid w:val="00353EA5"/>
    <w:rsid w:val="00354D88"/>
    <w:rsid w:val="0035786C"/>
    <w:rsid w:val="00367040"/>
    <w:rsid w:val="00367523"/>
    <w:rsid w:val="003703C0"/>
    <w:rsid w:val="003710CE"/>
    <w:rsid w:val="00374610"/>
    <w:rsid w:val="003748EE"/>
    <w:rsid w:val="00375ABE"/>
    <w:rsid w:val="00377ABD"/>
    <w:rsid w:val="003810A8"/>
    <w:rsid w:val="0038255F"/>
    <w:rsid w:val="0038404D"/>
    <w:rsid w:val="0038755E"/>
    <w:rsid w:val="00391AEE"/>
    <w:rsid w:val="00391E90"/>
    <w:rsid w:val="00391F61"/>
    <w:rsid w:val="0039369C"/>
    <w:rsid w:val="00393CA8"/>
    <w:rsid w:val="0039509D"/>
    <w:rsid w:val="003A2991"/>
    <w:rsid w:val="003A2BBC"/>
    <w:rsid w:val="003A2D41"/>
    <w:rsid w:val="003A579B"/>
    <w:rsid w:val="003B6353"/>
    <w:rsid w:val="003C3936"/>
    <w:rsid w:val="003C5E48"/>
    <w:rsid w:val="003D0D7A"/>
    <w:rsid w:val="003D16A9"/>
    <w:rsid w:val="003D3D52"/>
    <w:rsid w:val="003D6558"/>
    <w:rsid w:val="003D6EE4"/>
    <w:rsid w:val="003D7FCE"/>
    <w:rsid w:val="003E1A80"/>
    <w:rsid w:val="003E1E0D"/>
    <w:rsid w:val="003E6A59"/>
    <w:rsid w:val="003F3BEE"/>
    <w:rsid w:val="003F4778"/>
    <w:rsid w:val="003F7066"/>
    <w:rsid w:val="003F70D8"/>
    <w:rsid w:val="003F79F2"/>
    <w:rsid w:val="00400061"/>
    <w:rsid w:val="0040218D"/>
    <w:rsid w:val="0040300D"/>
    <w:rsid w:val="0041115C"/>
    <w:rsid w:val="00412AEE"/>
    <w:rsid w:val="004149AA"/>
    <w:rsid w:val="00414A85"/>
    <w:rsid w:val="0041552C"/>
    <w:rsid w:val="004178E0"/>
    <w:rsid w:val="00420BCA"/>
    <w:rsid w:val="00427717"/>
    <w:rsid w:val="0043183F"/>
    <w:rsid w:val="00434A41"/>
    <w:rsid w:val="00435148"/>
    <w:rsid w:val="004353BA"/>
    <w:rsid w:val="0043582F"/>
    <w:rsid w:val="0043663B"/>
    <w:rsid w:val="0044241D"/>
    <w:rsid w:val="00442B5D"/>
    <w:rsid w:val="0044476A"/>
    <w:rsid w:val="004508CC"/>
    <w:rsid w:val="00451CD4"/>
    <w:rsid w:val="00452113"/>
    <w:rsid w:val="00455142"/>
    <w:rsid w:val="00457BB9"/>
    <w:rsid w:val="004633A8"/>
    <w:rsid w:val="00463CA6"/>
    <w:rsid w:val="00463F14"/>
    <w:rsid w:val="00477442"/>
    <w:rsid w:val="00482102"/>
    <w:rsid w:val="00483533"/>
    <w:rsid w:val="00485524"/>
    <w:rsid w:val="00487BEC"/>
    <w:rsid w:val="00492A06"/>
    <w:rsid w:val="00492DE7"/>
    <w:rsid w:val="00493326"/>
    <w:rsid w:val="004968EB"/>
    <w:rsid w:val="00496EA4"/>
    <w:rsid w:val="004972AA"/>
    <w:rsid w:val="004A38EE"/>
    <w:rsid w:val="004A4EBF"/>
    <w:rsid w:val="004A512E"/>
    <w:rsid w:val="004A6F86"/>
    <w:rsid w:val="004A7143"/>
    <w:rsid w:val="004A7A70"/>
    <w:rsid w:val="004B05C6"/>
    <w:rsid w:val="004B1CB2"/>
    <w:rsid w:val="004B3892"/>
    <w:rsid w:val="004B5DBE"/>
    <w:rsid w:val="004C0198"/>
    <w:rsid w:val="004C1ED6"/>
    <w:rsid w:val="004C427E"/>
    <w:rsid w:val="004C7737"/>
    <w:rsid w:val="004D1DFF"/>
    <w:rsid w:val="004D4020"/>
    <w:rsid w:val="004D6870"/>
    <w:rsid w:val="004E07C5"/>
    <w:rsid w:val="004E0CA4"/>
    <w:rsid w:val="004E2936"/>
    <w:rsid w:val="004E559D"/>
    <w:rsid w:val="004F0672"/>
    <w:rsid w:val="004F1DBD"/>
    <w:rsid w:val="004F67EE"/>
    <w:rsid w:val="004F6C57"/>
    <w:rsid w:val="004F7DF1"/>
    <w:rsid w:val="00501E46"/>
    <w:rsid w:val="005039F7"/>
    <w:rsid w:val="00511160"/>
    <w:rsid w:val="00511523"/>
    <w:rsid w:val="005144D2"/>
    <w:rsid w:val="005220B3"/>
    <w:rsid w:val="005257CD"/>
    <w:rsid w:val="0052626B"/>
    <w:rsid w:val="00526EDF"/>
    <w:rsid w:val="005308E4"/>
    <w:rsid w:val="00531304"/>
    <w:rsid w:val="005318EF"/>
    <w:rsid w:val="00532775"/>
    <w:rsid w:val="00533A22"/>
    <w:rsid w:val="00535E64"/>
    <w:rsid w:val="00535F91"/>
    <w:rsid w:val="005366F8"/>
    <w:rsid w:val="00536D7F"/>
    <w:rsid w:val="00537D85"/>
    <w:rsid w:val="00540000"/>
    <w:rsid w:val="0054365E"/>
    <w:rsid w:val="00543811"/>
    <w:rsid w:val="00546401"/>
    <w:rsid w:val="00546EC0"/>
    <w:rsid w:val="00551704"/>
    <w:rsid w:val="00555074"/>
    <w:rsid w:val="00556A5B"/>
    <w:rsid w:val="005667F7"/>
    <w:rsid w:val="00567ACF"/>
    <w:rsid w:val="00570B49"/>
    <w:rsid w:val="0057421D"/>
    <w:rsid w:val="00576185"/>
    <w:rsid w:val="00576FD4"/>
    <w:rsid w:val="0057753E"/>
    <w:rsid w:val="0058120D"/>
    <w:rsid w:val="00582234"/>
    <w:rsid w:val="005839F4"/>
    <w:rsid w:val="00583C75"/>
    <w:rsid w:val="005931DE"/>
    <w:rsid w:val="00593692"/>
    <w:rsid w:val="0059548A"/>
    <w:rsid w:val="005978B5"/>
    <w:rsid w:val="005A1437"/>
    <w:rsid w:val="005B1680"/>
    <w:rsid w:val="005B3EFF"/>
    <w:rsid w:val="005B42FB"/>
    <w:rsid w:val="005B4A86"/>
    <w:rsid w:val="005B5449"/>
    <w:rsid w:val="005B63A6"/>
    <w:rsid w:val="005B7D79"/>
    <w:rsid w:val="005C1CFB"/>
    <w:rsid w:val="005C1EED"/>
    <w:rsid w:val="005C3059"/>
    <w:rsid w:val="005D15AA"/>
    <w:rsid w:val="005D4971"/>
    <w:rsid w:val="005D7456"/>
    <w:rsid w:val="005E5E17"/>
    <w:rsid w:val="005E61AC"/>
    <w:rsid w:val="005E64DE"/>
    <w:rsid w:val="005E6D6C"/>
    <w:rsid w:val="005E75A8"/>
    <w:rsid w:val="005E75C5"/>
    <w:rsid w:val="005F4145"/>
    <w:rsid w:val="005F49B1"/>
    <w:rsid w:val="005F68F7"/>
    <w:rsid w:val="00600156"/>
    <w:rsid w:val="00600AF5"/>
    <w:rsid w:val="00603546"/>
    <w:rsid w:val="006056B7"/>
    <w:rsid w:val="006060A6"/>
    <w:rsid w:val="00607AEF"/>
    <w:rsid w:val="006112C8"/>
    <w:rsid w:val="00615F64"/>
    <w:rsid w:val="006202DD"/>
    <w:rsid w:val="00621DB0"/>
    <w:rsid w:val="006249E8"/>
    <w:rsid w:val="00630AB7"/>
    <w:rsid w:val="00631EEA"/>
    <w:rsid w:val="006323AC"/>
    <w:rsid w:val="00632634"/>
    <w:rsid w:val="006327DF"/>
    <w:rsid w:val="00633073"/>
    <w:rsid w:val="00634F69"/>
    <w:rsid w:val="00636CDF"/>
    <w:rsid w:val="00641917"/>
    <w:rsid w:val="00641BB2"/>
    <w:rsid w:val="00641CB8"/>
    <w:rsid w:val="00643D43"/>
    <w:rsid w:val="00651326"/>
    <w:rsid w:val="00654577"/>
    <w:rsid w:val="00657AC8"/>
    <w:rsid w:val="00657ADA"/>
    <w:rsid w:val="006603E8"/>
    <w:rsid w:val="006611F4"/>
    <w:rsid w:val="00663A1F"/>
    <w:rsid w:val="00664118"/>
    <w:rsid w:val="00665808"/>
    <w:rsid w:val="00665BCA"/>
    <w:rsid w:val="00665ED5"/>
    <w:rsid w:val="006661EC"/>
    <w:rsid w:val="00667A63"/>
    <w:rsid w:val="006726A1"/>
    <w:rsid w:val="00684FD1"/>
    <w:rsid w:val="00685DA7"/>
    <w:rsid w:val="00694F60"/>
    <w:rsid w:val="006961E0"/>
    <w:rsid w:val="00697EF6"/>
    <w:rsid w:val="006A4669"/>
    <w:rsid w:val="006A4D0D"/>
    <w:rsid w:val="006B0960"/>
    <w:rsid w:val="006B15B1"/>
    <w:rsid w:val="006B1CC8"/>
    <w:rsid w:val="006B5B04"/>
    <w:rsid w:val="006C0050"/>
    <w:rsid w:val="006C4EF3"/>
    <w:rsid w:val="006C7263"/>
    <w:rsid w:val="006C7729"/>
    <w:rsid w:val="006C7FB7"/>
    <w:rsid w:val="006D04AF"/>
    <w:rsid w:val="006D065B"/>
    <w:rsid w:val="006D0F9A"/>
    <w:rsid w:val="006D2EE2"/>
    <w:rsid w:val="006D4C06"/>
    <w:rsid w:val="006D5079"/>
    <w:rsid w:val="006D5080"/>
    <w:rsid w:val="006D6CD2"/>
    <w:rsid w:val="006D7F91"/>
    <w:rsid w:val="006E2D2A"/>
    <w:rsid w:val="006E342C"/>
    <w:rsid w:val="006E3E3B"/>
    <w:rsid w:val="006E60DC"/>
    <w:rsid w:val="006F1696"/>
    <w:rsid w:val="006F2FEF"/>
    <w:rsid w:val="006F41A4"/>
    <w:rsid w:val="006F4302"/>
    <w:rsid w:val="006F4C53"/>
    <w:rsid w:val="006F50A2"/>
    <w:rsid w:val="006F7186"/>
    <w:rsid w:val="006F729C"/>
    <w:rsid w:val="006F7462"/>
    <w:rsid w:val="006F74C5"/>
    <w:rsid w:val="007036B2"/>
    <w:rsid w:val="00704A3B"/>
    <w:rsid w:val="00706B6F"/>
    <w:rsid w:val="007111A8"/>
    <w:rsid w:val="00711D38"/>
    <w:rsid w:val="00712BF4"/>
    <w:rsid w:val="00716AAB"/>
    <w:rsid w:val="00716C8B"/>
    <w:rsid w:val="00717B23"/>
    <w:rsid w:val="00721B55"/>
    <w:rsid w:val="007240CD"/>
    <w:rsid w:val="00727477"/>
    <w:rsid w:val="00727AC9"/>
    <w:rsid w:val="00734152"/>
    <w:rsid w:val="0073517B"/>
    <w:rsid w:val="0073620F"/>
    <w:rsid w:val="0074123E"/>
    <w:rsid w:val="0074232B"/>
    <w:rsid w:val="00742C85"/>
    <w:rsid w:val="0074364D"/>
    <w:rsid w:val="00744407"/>
    <w:rsid w:val="00757C6D"/>
    <w:rsid w:val="0076075D"/>
    <w:rsid w:val="00763673"/>
    <w:rsid w:val="00765793"/>
    <w:rsid w:val="0076689F"/>
    <w:rsid w:val="00770856"/>
    <w:rsid w:val="007718E9"/>
    <w:rsid w:val="0077243C"/>
    <w:rsid w:val="00773255"/>
    <w:rsid w:val="007746BA"/>
    <w:rsid w:val="00774D2B"/>
    <w:rsid w:val="00786457"/>
    <w:rsid w:val="007871C4"/>
    <w:rsid w:val="007923DD"/>
    <w:rsid w:val="00793892"/>
    <w:rsid w:val="00793DBD"/>
    <w:rsid w:val="007A024D"/>
    <w:rsid w:val="007A1862"/>
    <w:rsid w:val="007A6821"/>
    <w:rsid w:val="007B16A3"/>
    <w:rsid w:val="007B23F1"/>
    <w:rsid w:val="007B5BF4"/>
    <w:rsid w:val="007C0E31"/>
    <w:rsid w:val="007C1A92"/>
    <w:rsid w:val="007C2C4E"/>
    <w:rsid w:val="007C6DB7"/>
    <w:rsid w:val="007D0412"/>
    <w:rsid w:val="007D2034"/>
    <w:rsid w:val="007D2511"/>
    <w:rsid w:val="007D3C02"/>
    <w:rsid w:val="007D549E"/>
    <w:rsid w:val="007D63CB"/>
    <w:rsid w:val="007E0444"/>
    <w:rsid w:val="007E210D"/>
    <w:rsid w:val="007E2426"/>
    <w:rsid w:val="007E3487"/>
    <w:rsid w:val="007E4346"/>
    <w:rsid w:val="007F3E45"/>
    <w:rsid w:val="007F40A5"/>
    <w:rsid w:val="007F5E12"/>
    <w:rsid w:val="007F6E3F"/>
    <w:rsid w:val="00807C22"/>
    <w:rsid w:val="00807EC3"/>
    <w:rsid w:val="00811AB9"/>
    <w:rsid w:val="00814B84"/>
    <w:rsid w:val="008219E4"/>
    <w:rsid w:val="00822748"/>
    <w:rsid w:val="00823E1C"/>
    <w:rsid w:val="008243ED"/>
    <w:rsid w:val="00825C02"/>
    <w:rsid w:val="0082773C"/>
    <w:rsid w:val="00827B4B"/>
    <w:rsid w:val="008326AA"/>
    <w:rsid w:val="008334A0"/>
    <w:rsid w:val="00835232"/>
    <w:rsid w:val="008356B8"/>
    <w:rsid w:val="00835863"/>
    <w:rsid w:val="00836DCA"/>
    <w:rsid w:val="00837A75"/>
    <w:rsid w:val="008404ED"/>
    <w:rsid w:val="00840767"/>
    <w:rsid w:val="00842909"/>
    <w:rsid w:val="008436E8"/>
    <w:rsid w:val="008532CC"/>
    <w:rsid w:val="00856309"/>
    <w:rsid w:val="008626E7"/>
    <w:rsid w:val="008626EB"/>
    <w:rsid w:val="00871232"/>
    <w:rsid w:val="00871D9E"/>
    <w:rsid w:val="00872570"/>
    <w:rsid w:val="00881076"/>
    <w:rsid w:val="00881E79"/>
    <w:rsid w:val="008828E9"/>
    <w:rsid w:val="00883C18"/>
    <w:rsid w:val="00891AA5"/>
    <w:rsid w:val="00891EFB"/>
    <w:rsid w:val="008A156B"/>
    <w:rsid w:val="008A3F63"/>
    <w:rsid w:val="008A4DB1"/>
    <w:rsid w:val="008B0449"/>
    <w:rsid w:val="008B0A25"/>
    <w:rsid w:val="008B125A"/>
    <w:rsid w:val="008B5551"/>
    <w:rsid w:val="008B6453"/>
    <w:rsid w:val="008B7AFD"/>
    <w:rsid w:val="008C0043"/>
    <w:rsid w:val="008C20FB"/>
    <w:rsid w:val="008C3690"/>
    <w:rsid w:val="008C567F"/>
    <w:rsid w:val="008C6C7D"/>
    <w:rsid w:val="008C6F7C"/>
    <w:rsid w:val="008C7887"/>
    <w:rsid w:val="008D3D4C"/>
    <w:rsid w:val="008D4F17"/>
    <w:rsid w:val="008D5CE6"/>
    <w:rsid w:val="008D6526"/>
    <w:rsid w:val="008D6996"/>
    <w:rsid w:val="008D7ED0"/>
    <w:rsid w:val="008D7FBE"/>
    <w:rsid w:val="008E02C3"/>
    <w:rsid w:val="008E1380"/>
    <w:rsid w:val="008E6122"/>
    <w:rsid w:val="008E7880"/>
    <w:rsid w:val="008F2E9D"/>
    <w:rsid w:val="008F6C88"/>
    <w:rsid w:val="008F7E41"/>
    <w:rsid w:val="00906049"/>
    <w:rsid w:val="00907F24"/>
    <w:rsid w:val="0091291A"/>
    <w:rsid w:val="009140E4"/>
    <w:rsid w:val="00921DAA"/>
    <w:rsid w:val="009227C8"/>
    <w:rsid w:val="00924B2D"/>
    <w:rsid w:val="009278C9"/>
    <w:rsid w:val="00935AC5"/>
    <w:rsid w:val="00937D83"/>
    <w:rsid w:val="0094171C"/>
    <w:rsid w:val="0094429A"/>
    <w:rsid w:val="0094583B"/>
    <w:rsid w:val="009531F0"/>
    <w:rsid w:val="009533BA"/>
    <w:rsid w:val="0095438D"/>
    <w:rsid w:val="00957419"/>
    <w:rsid w:val="00957FF2"/>
    <w:rsid w:val="00962CE2"/>
    <w:rsid w:val="00962D3A"/>
    <w:rsid w:val="00965EEB"/>
    <w:rsid w:val="00966582"/>
    <w:rsid w:val="009671D4"/>
    <w:rsid w:val="00967567"/>
    <w:rsid w:val="0096762F"/>
    <w:rsid w:val="0097005F"/>
    <w:rsid w:val="009724B1"/>
    <w:rsid w:val="0097666C"/>
    <w:rsid w:val="0098043C"/>
    <w:rsid w:val="009816E8"/>
    <w:rsid w:val="009873F5"/>
    <w:rsid w:val="00990EA3"/>
    <w:rsid w:val="00993427"/>
    <w:rsid w:val="00996F3A"/>
    <w:rsid w:val="009A1193"/>
    <w:rsid w:val="009A1DA5"/>
    <w:rsid w:val="009A569D"/>
    <w:rsid w:val="009A6E4E"/>
    <w:rsid w:val="009A70D6"/>
    <w:rsid w:val="009A7244"/>
    <w:rsid w:val="009B114F"/>
    <w:rsid w:val="009B2A0B"/>
    <w:rsid w:val="009B4514"/>
    <w:rsid w:val="009B4966"/>
    <w:rsid w:val="009B555B"/>
    <w:rsid w:val="009C28C2"/>
    <w:rsid w:val="009C3972"/>
    <w:rsid w:val="009C45BB"/>
    <w:rsid w:val="009C5DEA"/>
    <w:rsid w:val="009C5FA2"/>
    <w:rsid w:val="009D2202"/>
    <w:rsid w:val="009D3A03"/>
    <w:rsid w:val="009D433F"/>
    <w:rsid w:val="009D595D"/>
    <w:rsid w:val="009E2369"/>
    <w:rsid w:val="009E3804"/>
    <w:rsid w:val="009E4747"/>
    <w:rsid w:val="009E63CA"/>
    <w:rsid w:val="009E7BED"/>
    <w:rsid w:val="009F17F8"/>
    <w:rsid w:val="009F54F7"/>
    <w:rsid w:val="009F79CB"/>
    <w:rsid w:val="00A013DB"/>
    <w:rsid w:val="00A01F54"/>
    <w:rsid w:val="00A05FD5"/>
    <w:rsid w:val="00A06F14"/>
    <w:rsid w:val="00A078B7"/>
    <w:rsid w:val="00A1162F"/>
    <w:rsid w:val="00A155FE"/>
    <w:rsid w:val="00A16DAC"/>
    <w:rsid w:val="00A23D0D"/>
    <w:rsid w:val="00A23E22"/>
    <w:rsid w:val="00A2593C"/>
    <w:rsid w:val="00A25D33"/>
    <w:rsid w:val="00A3183C"/>
    <w:rsid w:val="00A325D2"/>
    <w:rsid w:val="00A407FA"/>
    <w:rsid w:val="00A41B2B"/>
    <w:rsid w:val="00A43BF8"/>
    <w:rsid w:val="00A50C83"/>
    <w:rsid w:val="00A51A59"/>
    <w:rsid w:val="00A52BAE"/>
    <w:rsid w:val="00A53139"/>
    <w:rsid w:val="00A5403D"/>
    <w:rsid w:val="00A54B6E"/>
    <w:rsid w:val="00A6258A"/>
    <w:rsid w:val="00A639CD"/>
    <w:rsid w:val="00A64CAC"/>
    <w:rsid w:val="00A653C0"/>
    <w:rsid w:val="00A65BFB"/>
    <w:rsid w:val="00A6618F"/>
    <w:rsid w:val="00A67775"/>
    <w:rsid w:val="00A70EC8"/>
    <w:rsid w:val="00A71938"/>
    <w:rsid w:val="00A7321C"/>
    <w:rsid w:val="00A74348"/>
    <w:rsid w:val="00A767B4"/>
    <w:rsid w:val="00A767E1"/>
    <w:rsid w:val="00A76CAC"/>
    <w:rsid w:val="00A815AB"/>
    <w:rsid w:val="00A81DD6"/>
    <w:rsid w:val="00A85188"/>
    <w:rsid w:val="00A854CD"/>
    <w:rsid w:val="00A85500"/>
    <w:rsid w:val="00A85A77"/>
    <w:rsid w:val="00A91704"/>
    <w:rsid w:val="00A931B5"/>
    <w:rsid w:val="00A9389F"/>
    <w:rsid w:val="00A962F2"/>
    <w:rsid w:val="00AA14C0"/>
    <w:rsid w:val="00AA3AED"/>
    <w:rsid w:val="00AA7235"/>
    <w:rsid w:val="00AB14A8"/>
    <w:rsid w:val="00AB1F96"/>
    <w:rsid w:val="00AB2E9F"/>
    <w:rsid w:val="00AB6774"/>
    <w:rsid w:val="00AC118B"/>
    <w:rsid w:val="00AC6821"/>
    <w:rsid w:val="00AC6E38"/>
    <w:rsid w:val="00AC70BA"/>
    <w:rsid w:val="00AC7C48"/>
    <w:rsid w:val="00AD2980"/>
    <w:rsid w:val="00AD2B6A"/>
    <w:rsid w:val="00AD4E72"/>
    <w:rsid w:val="00AD689D"/>
    <w:rsid w:val="00AD6C18"/>
    <w:rsid w:val="00AE142F"/>
    <w:rsid w:val="00AE6478"/>
    <w:rsid w:val="00AE7082"/>
    <w:rsid w:val="00AF15AF"/>
    <w:rsid w:val="00AF21A4"/>
    <w:rsid w:val="00AF5DF3"/>
    <w:rsid w:val="00AF7F23"/>
    <w:rsid w:val="00B00485"/>
    <w:rsid w:val="00B01B07"/>
    <w:rsid w:val="00B01B48"/>
    <w:rsid w:val="00B02E61"/>
    <w:rsid w:val="00B02F68"/>
    <w:rsid w:val="00B03F87"/>
    <w:rsid w:val="00B074C8"/>
    <w:rsid w:val="00B11B23"/>
    <w:rsid w:val="00B120B9"/>
    <w:rsid w:val="00B127E8"/>
    <w:rsid w:val="00B15A7C"/>
    <w:rsid w:val="00B161E0"/>
    <w:rsid w:val="00B16CEB"/>
    <w:rsid w:val="00B170EF"/>
    <w:rsid w:val="00B3023C"/>
    <w:rsid w:val="00B30E28"/>
    <w:rsid w:val="00B34726"/>
    <w:rsid w:val="00B40CB1"/>
    <w:rsid w:val="00B50284"/>
    <w:rsid w:val="00B5124B"/>
    <w:rsid w:val="00B602D7"/>
    <w:rsid w:val="00B62051"/>
    <w:rsid w:val="00B67165"/>
    <w:rsid w:val="00B67955"/>
    <w:rsid w:val="00B7054D"/>
    <w:rsid w:val="00B718E5"/>
    <w:rsid w:val="00B7306B"/>
    <w:rsid w:val="00B74FD7"/>
    <w:rsid w:val="00B85DD0"/>
    <w:rsid w:val="00B86990"/>
    <w:rsid w:val="00B94DD1"/>
    <w:rsid w:val="00BA3E60"/>
    <w:rsid w:val="00BA64C2"/>
    <w:rsid w:val="00BB5D25"/>
    <w:rsid w:val="00BC4735"/>
    <w:rsid w:val="00BC6C4A"/>
    <w:rsid w:val="00BD10E4"/>
    <w:rsid w:val="00BD11AB"/>
    <w:rsid w:val="00BD43A9"/>
    <w:rsid w:val="00BD50CB"/>
    <w:rsid w:val="00BD5768"/>
    <w:rsid w:val="00BD7F74"/>
    <w:rsid w:val="00BE007C"/>
    <w:rsid w:val="00BE2C4F"/>
    <w:rsid w:val="00BE51E5"/>
    <w:rsid w:val="00BE661F"/>
    <w:rsid w:val="00BF33EA"/>
    <w:rsid w:val="00BF3E44"/>
    <w:rsid w:val="00BF46E8"/>
    <w:rsid w:val="00BF7962"/>
    <w:rsid w:val="00C0258E"/>
    <w:rsid w:val="00C02ADE"/>
    <w:rsid w:val="00C02CFF"/>
    <w:rsid w:val="00C04DC0"/>
    <w:rsid w:val="00C06157"/>
    <w:rsid w:val="00C06372"/>
    <w:rsid w:val="00C0770A"/>
    <w:rsid w:val="00C1189C"/>
    <w:rsid w:val="00C13497"/>
    <w:rsid w:val="00C16565"/>
    <w:rsid w:val="00C16982"/>
    <w:rsid w:val="00C20795"/>
    <w:rsid w:val="00C2101E"/>
    <w:rsid w:val="00C25143"/>
    <w:rsid w:val="00C25CE0"/>
    <w:rsid w:val="00C30082"/>
    <w:rsid w:val="00C328CF"/>
    <w:rsid w:val="00C35235"/>
    <w:rsid w:val="00C35C4A"/>
    <w:rsid w:val="00C40759"/>
    <w:rsid w:val="00C40B7D"/>
    <w:rsid w:val="00C42B99"/>
    <w:rsid w:val="00C4330E"/>
    <w:rsid w:val="00C43EA0"/>
    <w:rsid w:val="00C449AA"/>
    <w:rsid w:val="00C51442"/>
    <w:rsid w:val="00C56D99"/>
    <w:rsid w:val="00C60484"/>
    <w:rsid w:val="00C61D75"/>
    <w:rsid w:val="00C67079"/>
    <w:rsid w:val="00C67BB9"/>
    <w:rsid w:val="00C67F6A"/>
    <w:rsid w:val="00C71EA8"/>
    <w:rsid w:val="00C722FC"/>
    <w:rsid w:val="00C80371"/>
    <w:rsid w:val="00C80893"/>
    <w:rsid w:val="00C8109C"/>
    <w:rsid w:val="00C81F32"/>
    <w:rsid w:val="00C83B27"/>
    <w:rsid w:val="00C85256"/>
    <w:rsid w:val="00C85C03"/>
    <w:rsid w:val="00C878A4"/>
    <w:rsid w:val="00C91D5A"/>
    <w:rsid w:val="00C92D3A"/>
    <w:rsid w:val="00C9477C"/>
    <w:rsid w:val="00C95C6A"/>
    <w:rsid w:val="00C962AC"/>
    <w:rsid w:val="00C971A5"/>
    <w:rsid w:val="00CA48DF"/>
    <w:rsid w:val="00CA5997"/>
    <w:rsid w:val="00CB0461"/>
    <w:rsid w:val="00CB071D"/>
    <w:rsid w:val="00CB3011"/>
    <w:rsid w:val="00CB5914"/>
    <w:rsid w:val="00CB5CBA"/>
    <w:rsid w:val="00CB66CC"/>
    <w:rsid w:val="00CC03E9"/>
    <w:rsid w:val="00CC57E9"/>
    <w:rsid w:val="00CC7B35"/>
    <w:rsid w:val="00CD1E91"/>
    <w:rsid w:val="00CD6E73"/>
    <w:rsid w:val="00CE2F34"/>
    <w:rsid w:val="00CE3FC5"/>
    <w:rsid w:val="00CE56FE"/>
    <w:rsid w:val="00CE70FB"/>
    <w:rsid w:val="00CF06AC"/>
    <w:rsid w:val="00CF07BC"/>
    <w:rsid w:val="00CF2E62"/>
    <w:rsid w:val="00CF3649"/>
    <w:rsid w:val="00CF5723"/>
    <w:rsid w:val="00CF6FDC"/>
    <w:rsid w:val="00CF7D20"/>
    <w:rsid w:val="00D02566"/>
    <w:rsid w:val="00D02EE3"/>
    <w:rsid w:val="00D0487E"/>
    <w:rsid w:val="00D04C9A"/>
    <w:rsid w:val="00D05338"/>
    <w:rsid w:val="00D06561"/>
    <w:rsid w:val="00D07217"/>
    <w:rsid w:val="00D10351"/>
    <w:rsid w:val="00D1128D"/>
    <w:rsid w:val="00D12057"/>
    <w:rsid w:val="00D15CEE"/>
    <w:rsid w:val="00D2121A"/>
    <w:rsid w:val="00D2203C"/>
    <w:rsid w:val="00D24C15"/>
    <w:rsid w:val="00D326E6"/>
    <w:rsid w:val="00D362F4"/>
    <w:rsid w:val="00D3681C"/>
    <w:rsid w:val="00D434B4"/>
    <w:rsid w:val="00D43C58"/>
    <w:rsid w:val="00D45D2D"/>
    <w:rsid w:val="00D46F49"/>
    <w:rsid w:val="00D47BE8"/>
    <w:rsid w:val="00D5058F"/>
    <w:rsid w:val="00D5093E"/>
    <w:rsid w:val="00D51B0F"/>
    <w:rsid w:val="00D52B20"/>
    <w:rsid w:val="00D52F3E"/>
    <w:rsid w:val="00D552F4"/>
    <w:rsid w:val="00D562C8"/>
    <w:rsid w:val="00D626BE"/>
    <w:rsid w:val="00D639AE"/>
    <w:rsid w:val="00D66346"/>
    <w:rsid w:val="00D6728D"/>
    <w:rsid w:val="00D726F8"/>
    <w:rsid w:val="00D7399F"/>
    <w:rsid w:val="00D7522F"/>
    <w:rsid w:val="00D75E9A"/>
    <w:rsid w:val="00D77577"/>
    <w:rsid w:val="00D81AC1"/>
    <w:rsid w:val="00D85E18"/>
    <w:rsid w:val="00D87EED"/>
    <w:rsid w:val="00D93528"/>
    <w:rsid w:val="00D94905"/>
    <w:rsid w:val="00D95DA8"/>
    <w:rsid w:val="00DA2204"/>
    <w:rsid w:val="00DA2476"/>
    <w:rsid w:val="00DA48A6"/>
    <w:rsid w:val="00DA5700"/>
    <w:rsid w:val="00DA669C"/>
    <w:rsid w:val="00DA7DA2"/>
    <w:rsid w:val="00DB1C7E"/>
    <w:rsid w:val="00DB24DA"/>
    <w:rsid w:val="00DB386D"/>
    <w:rsid w:val="00DB70F9"/>
    <w:rsid w:val="00DB7D74"/>
    <w:rsid w:val="00DC1040"/>
    <w:rsid w:val="00DC2B1B"/>
    <w:rsid w:val="00DC4A3F"/>
    <w:rsid w:val="00DC4B60"/>
    <w:rsid w:val="00DC4B61"/>
    <w:rsid w:val="00DC59A4"/>
    <w:rsid w:val="00DC6D7F"/>
    <w:rsid w:val="00DD007E"/>
    <w:rsid w:val="00DD02C6"/>
    <w:rsid w:val="00DD3089"/>
    <w:rsid w:val="00DD30A0"/>
    <w:rsid w:val="00DD315C"/>
    <w:rsid w:val="00DD4528"/>
    <w:rsid w:val="00DD6EA4"/>
    <w:rsid w:val="00DD7557"/>
    <w:rsid w:val="00DE24EF"/>
    <w:rsid w:val="00DE356A"/>
    <w:rsid w:val="00DE394F"/>
    <w:rsid w:val="00DE3BB3"/>
    <w:rsid w:val="00DE3F11"/>
    <w:rsid w:val="00DE4843"/>
    <w:rsid w:val="00DF0F5C"/>
    <w:rsid w:val="00DF44A3"/>
    <w:rsid w:val="00DF4599"/>
    <w:rsid w:val="00E00108"/>
    <w:rsid w:val="00E00FD4"/>
    <w:rsid w:val="00E036C8"/>
    <w:rsid w:val="00E04548"/>
    <w:rsid w:val="00E04993"/>
    <w:rsid w:val="00E0522E"/>
    <w:rsid w:val="00E0528F"/>
    <w:rsid w:val="00E0694E"/>
    <w:rsid w:val="00E100EB"/>
    <w:rsid w:val="00E10286"/>
    <w:rsid w:val="00E153A3"/>
    <w:rsid w:val="00E159AD"/>
    <w:rsid w:val="00E15A17"/>
    <w:rsid w:val="00E22003"/>
    <w:rsid w:val="00E242A2"/>
    <w:rsid w:val="00E24511"/>
    <w:rsid w:val="00E31337"/>
    <w:rsid w:val="00E356BA"/>
    <w:rsid w:val="00E409F3"/>
    <w:rsid w:val="00E40D29"/>
    <w:rsid w:val="00E42058"/>
    <w:rsid w:val="00E420BA"/>
    <w:rsid w:val="00E43AF5"/>
    <w:rsid w:val="00E441E9"/>
    <w:rsid w:val="00E45859"/>
    <w:rsid w:val="00E4685D"/>
    <w:rsid w:val="00E529F1"/>
    <w:rsid w:val="00E52A19"/>
    <w:rsid w:val="00E52FC6"/>
    <w:rsid w:val="00E55C85"/>
    <w:rsid w:val="00E57381"/>
    <w:rsid w:val="00E57D85"/>
    <w:rsid w:val="00E61C02"/>
    <w:rsid w:val="00E630AD"/>
    <w:rsid w:val="00E63BF5"/>
    <w:rsid w:val="00E6615F"/>
    <w:rsid w:val="00E716AB"/>
    <w:rsid w:val="00E72FFD"/>
    <w:rsid w:val="00E732EF"/>
    <w:rsid w:val="00E7344E"/>
    <w:rsid w:val="00E74BDA"/>
    <w:rsid w:val="00E83224"/>
    <w:rsid w:val="00E868E8"/>
    <w:rsid w:val="00E909B7"/>
    <w:rsid w:val="00E92761"/>
    <w:rsid w:val="00E9571F"/>
    <w:rsid w:val="00E9581A"/>
    <w:rsid w:val="00E971E1"/>
    <w:rsid w:val="00EA01B0"/>
    <w:rsid w:val="00EA1464"/>
    <w:rsid w:val="00EA1D1B"/>
    <w:rsid w:val="00EA3573"/>
    <w:rsid w:val="00EA53D1"/>
    <w:rsid w:val="00EA69EA"/>
    <w:rsid w:val="00EA79BA"/>
    <w:rsid w:val="00EB3BE8"/>
    <w:rsid w:val="00EB4BA9"/>
    <w:rsid w:val="00EB5DC9"/>
    <w:rsid w:val="00EB78FA"/>
    <w:rsid w:val="00EC168B"/>
    <w:rsid w:val="00EC1A25"/>
    <w:rsid w:val="00EC363D"/>
    <w:rsid w:val="00EC4A23"/>
    <w:rsid w:val="00EC6515"/>
    <w:rsid w:val="00EC6919"/>
    <w:rsid w:val="00EC6928"/>
    <w:rsid w:val="00EC7DB9"/>
    <w:rsid w:val="00ED0FBE"/>
    <w:rsid w:val="00ED4B6B"/>
    <w:rsid w:val="00ED6A33"/>
    <w:rsid w:val="00ED6FCA"/>
    <w:rsid w:val="00EF054C"/>
    <w:rsid w:val="00EF223A"/>
    <w:rsid w:val="00EF7589"/>
    <w:rsid w:val="00EF7F0E"/>
    <w:rsid w:val="00F01EBF"/>
    <w:rsid w:val="00F04BDE"/>
    <w:rsid w:val="00F05DBD"/>
    <w:rsid w:val="00F06A24"/>
    <w:rsid w:val="00F06B8C"/>
    <w:rsid w:val="00F06E49"/>
    <w:rsid w:val="00F156DF"/>
    <w:rsid w:val="00F1587E"/>
    <w:rsid w:val="00F200D9"/>
    <w:rsid w:val="00F232E8"/>
    <w:rsid w:val="00F33B80"/>
    <w:rsid w:val="00F35A76"/>
    <w:rsid w:val="00F36ECF"/>
    <w:rsid w:val="00F37031"/>
    <w:rsid w:val="00F4049F"/>
    <w:rsid w:val="00F42776"/>
    <w:rsid w:val="00F42A12"/>
    <w:rsid w:val="00F43738"/>
    <w:rsid w:val="00F45932"/>
    <w:rsid w:val="00F51D9E"/>
    <w:rsid w:val="00F51DE9"/>
    <w:rsid w:val="00F53BFC"/>
    <w:rsid w:val="00F5787E"/>
    <w:rsid w:val="00F61519"/>
    <w:rsid w:val="00F620D3"/>
    <w:rsid w:val="00F65B2D"/>
    <w:rsid w:val="00F66F1C"/>
    <w:rsid w:val="00F67FB3"/>
    <w:rsid w:val="00F73EB3"/>
    <w:rsid w:val="00F740AF"/>
    <w:rsid w:val="00F75598"/>
    <w:rsid w:val="00F7578C"/>
    <w:rsid w:val="00F76492"/>
    <w:rsid w:val="00F775EB"/>
    <w:rsid w:val="00F848EC"/>
    <w:rsid w:val="00F86C3C"/>
    <w:rsid w:val="00F878A3"/>
    <w:rsid w:val="00F91BC5"/>
    <w:rsid w:val="00F937DB"/>
    <w:rsid w:val="00F9436F"/>
    <w:rsid w:val="00F96965"/>
    <w:rsid w:val="00F97093"/>
    <w:rsid w:val="00FA0D42"/>
    <w:rsid w:val="00FA128E"/>
    <w:rsid w:val="00FA784F"/>
    <w:rsid w:val="00FB0B46"/>
    <w:rsid w:val="00FB1A79"/>
    <w:rsid w:val="00FB3E5B"/>
    <w:rsid w:val="00FB4A0D"/>
    <w:rsid w:val="00FB6113"/>
    <w:rsid w:val="00FC00DD"/>
    <w:rsid w:val="00FC02C0"/>
    <w:rsid w:val="00FC3597"/>
    <w:rsid w:val="00FC503D"/>
    <w:rsid w:val="00FC562A"/>
    <w:rsid w:val="00FD603A"/>
    <w:rsid w:val="00FD6B5A"/>
    <w:rsid w:val="00FD6DC9"/>
    <w:rsid w:val="00FD73B4"/>
    <w:rsid w:val="00FD7594"/>
    <w:rsid w:val="00FE314C"/>
    <w:rsid w:val="00FE73C3"/>
    <w:rsid w:val="00FF010F"/>
    <w:rsid w:val="00FF1B0D"/>
    <w:rsid w:val="00FF1C1D"/>
    <w:rsid w:val="00FF39EE"/>
    <w:rsid w:val="00FF3ACD"/>
    <w:rsid w:val="00FF653E"/>
    <w:rsid w:val="00FF6607"/>
    <w:rsid w:val="00FF768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1857"/>
    <o:shapelayout v:ext="edit">
      <o:idmap v:ext="edit" data="1"/>
    </o:shapelayout>
  </w:shapeDefaults>
  <w:decimalSymbol w:val=","/>
  <w:listSeparator w:val=";"/>
  <w14:docId w14:val="293D48ED"/>
  <w15:docId w15:val="{01DE8D1A-E9B4-4C44-BFEE-6B2538BC4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39F7"/>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F01EBF"/>
    <w:pPr>
      <w:keepNext/>
      <w:outlineLvl w:val="0"/>
    </w:pPr>
    <w:rPr>
      <w:rFonts w:ascii="Arial Unicode MS" w:cs="Arial Unicode MS"/>
      <w:u w:val="single"/>
    </w:rPr>
  </w:style>
  <w:style w:type="paragraph" w:styleId="2">
    <w:name w:val="heading 2"/>
    <w:basedOn w:val="a"/>
    <w:next w:val="a"/>
    <w:link w:val="2Char"/>
    <w:qFormat/>
    <w:rsid w:val="00F01EBF"/>
    <w:pPr>
      <w:keepNext/>
      <w:outlineLvl w:val="1"/>
    </w:pPr>
    <w:rPr>
      <w:rFonts w:ascii="Arial Unicode MS" w:cs="Arial Unicode MS"/>
      <w:b/>
      <w:bCs/>
    </w:rPr>
  </w:style>
  <w:style w:type="paragraph" w:styleId="3">
    <w:name w:val="heading 3"/>
    <w:basedOn w:val="a"/>
    <w:next w:val="a"/>
    <w:link w:val="3Char"/>
    <w:qFormat/>
    <w:rsid w:val="00F01EBF"/>
    <w:pPr>
      <w:keepNext/>
      <w:numPr>
        <w:numId w:val="1"/>
      </w:numPr>
      <w:ind w:right="-1"/>
      <w:jc w:val="both"/>
      <w:outlineLvl w:val="2"/>
    </w:pPr>
    <w:rPr>
      <w:rFonts w:ascii="Arial Unicode MS" w:cs="Arial Unicode MS"/>
      <w:b/>
      <w:bCs/>
      <w:u w:val="single"/>
      <w:lang w:eastAsia="en-US"/>
    </w:rPr>
  </w:style>
  <w:style w:type="paragraph" w:styleId="4">
    <w:name w:val="heading 4"/>
    <w:basedOn w:val="a"/>
    <w:next w:val="a"/>
    <w:link w:val="4Char"/>
    <w:uiPriority w:val="9"/>
    <w:qFormat/>
    <w:rsid w:val="00F01EBF"/>
    <w:pPr>
      <w:keepNext/>
      <w:widowControl w:val="0"/>
      <w:suppressAutoHyphens/>
      <w:jc w:val="center"/>
      <w:outlineLvl w:val="3"/>
    </w:pPr>
    <w:rPr>
      <w:rFonts w:ascii="Arial" w:hAnsi="Arial" w:cs="Arial"/>
      <w:b/>
      <w:bCs/>
      <w:sz w:val="22"/>
      <w:szCs w:val="22"/>
    </w:rPr>
  </w:style>
  <w:style w:type="paragraph" w:styleId="5">
    <w:name w:val="heading 5"/>
    <w:basedOn w:val="a"/>
    <w:next w:val="a"/>
    <w:link w:val="5Char"/>
    <w:qFormat/>
    <w:rsid w:val="00F01EBF"/>
    <w:pPr>
      <w:keepNext/>
      <w:widowControl w:val="0"/>
      <w:suppressAutoHyphens/>
      <w:jc w:val="center"/>
      <w:outlineLvl w:val="4"/>
    </w:pPr>
    <w:rPr>
      <w:rFonts w:ascii="Calibri" w:hAnsi="Calibri" w:cs="Calibri"/>
      <w:b/>
      <w:bCs/>
      <w:color w:val="000000"/>
      <w:kern w:val="1"/>
      <w:sz w:val="22"/>
      <w:szCs w:val="22"/>
      <w:lang w:eastAsia="hi-IN" w:bidi="hi-IN"/>
    </w:rPr>
  </w:style>
  <w:style w:type="paragraph" w:styleId="6">
    <w:name w:val="heading 6"/>
    <w:basedOn w:val="a"/>
    <w:next w:val="a"/>
    <w:link w:val="6Char"/>
    <w:qFormat/>
    <w:rsid w:val="00F01EBF"/>
    <w:pPr>
      <w:spacing w:before="240" w:after="60"/>
      <w:outlineLvl w:val="5"/>
    </w:pPr>
    <w:rPr>
      <w:rFonts w:ascii="Arial" w:hAnsi="Arial" w:cs="Arial"/>
      <w:b/>
      <w:bCs/>
      <w:sz w:val="22"/>
      <w:szCs w:val="22"/>
    </w:rPr>
  </w:style>
  <w:style w:type="paragraph" w:styleId="7">
    <w:name w:val="heading 7"/>
    <w:basedOn w:val="a"/>
    <w:next w:val="a"/>
    <w:link w:val="7Char"/>
    <w:qFormat/>
    <w:rsid w:val="00F01EBF"/>
    <w:pPr>
      <w:keepNext/>
      <w:widowControl w:val="0"/>
      <w:suppressAutoHyphens/>
      <w:autoSpaceDE w:val="0"/>
      <w:autoSpaceDN w:val="0"/>
      <w:adjustRightInd w:val="0"/>
      <w:jc w:val="center"/>
      <w:outlineLvl w:val="6"/>
    </w:pPr>
    <w:rPr>
      <w:rFonts w:ascii="Arial" w:hAnsi="Arial" w:cs="Arial"/>
      <w:b/>
      <w:bCs/>
      <w:color w:val="000000"/>
      <w:kern w:val="1"/>
      <w:lang w:eastAsia="hi-IN" w:bidi="hi-IN"/>
    </w:rPr>
  </w:style>
  <w:style w:type="paragraph" w:styleId="8">
    <w:name w:val="heading 8"/>
    <w:basedOn w:val="a"/>
    <w:next w:val="a"/>
    <w:link w:val="8Char"/>
    <w:qFormat/>
    <w:rsid w:val="00F01EBF"/>
    <w:pPr>
      <w:keepNext/>
      <w:widowControl w:val="0"/>
      <w:suppressAutoHyphens/>
      <w:ind w:left="3600"/>
      <w:jc w:val="both"/>
      <w:outlineLvl w:val="7"/>
    </w:pPr>
    <w:rPr>
      <w:rFonts w:ascii="Arial" w:hAnsi="Arial" w:cs="Arial"/>
      <w:kern w:val="1"/>
      <w:u w:val="single"/>
      <w:lang w:eastAsia="hi-IN" w:bidi="hi-IN"/>
    </w:rPr>
  </w:style>
  <w:style w:type="paragraph" w:styleId="9">
    <w:name w:val="heading 9"/>
    <w:basedOn w:val="a"/>
    <w:next w:val="a"/>
    <w:link w:val="9Char"/>
    <w:qFormat/>
    <w:rsid w:val="00F01EBF"/>
    <w:pPr>
      <w:keepNext/>
      <w:widowControl w:val="0"/>
      <w:suppressAutoHyphens/>
      <w:ind w:right="-8"/>
      <w:outlineLvl w:val="8"/>
    </w:pPr>
    <w:rPr>
      <w:rFonts w:ascii="Arial" w:hAnsi="Arial" w:cs="Arial"/>
      <w:b/>
      <w:bCs/>
      <w:spacing w:val="60"/>
      <w:kern w:val="1"/>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F01EBF"/>
    <w:rPr>
      <w:rFonts w:ascii="Arial Unicode MS" w:eastAsia="Times New Roman" w:hAnsi="Times New Roman" w:cs="Arial Unicode MS"/>
      <w:sz w:val="24"/>
      <w:szCs w:val="24"/>
      <w:u w:val="single"/>
      <w:lang w:eastAsia="el-GR"/>
    </w:rPr>
  </w:style>
  <w:style w:type="character" w:customStyle="1" w:styleId="2Char">
    <w:name w:val="Επικεφαλίδα 2 Char"/>
    <w:basedOn w:val="a0"/>
    <w:link w:val="2"/>
    <w:rsid w:val="00F01EBF"/>
    <w:rPr>
      <w:rFonts w:ascii="Arial Unicode MS" w:eastAsia="Times New Roman" w:hAnsi="Times New Roman" w:cs="Arial Unicode MS"/>
      <w:b/>
      <w:bCs/>
      <w:sz w:val="24"/>
      <w:szCs w:val="24"/>
      <w:lang w:eastAsia="el-GR"/>
    </w:rPr>
  </w:style>
  <w:style w:type="character" w:customStyle="1" w:styleId="3Char">
    <w:name w:val="Επικεφαλίδα 3 Char"/>
    <w:basedOn w:val="a0"/>
    <w:link w:val="3"/>
    <w:rsid w:val="00F01EBF"/>
    <w:rPr>
      <w:rFonts w:ascii="Arial Unicode MS" w:eastAsia="Times New Roman" w:hAnsi="Times New Roman" w:cs="Arial Unicode MS"/>
      <w:b/>
      <w:bCs/>
      <w:sz w:val="24"/>
      <w:szCs w:val="24"/>
      <w:u w:val="single"/>
    </w:rPr>
  </w:style>
  <w:style w:type="character" w:customStyle="1" w:styleId="4Char">
    <w:name w:val="Επικεφαλίδα 4 Char"/>
    <w:basedOn w:val="a0"/>
    <w:link w:val="4"/>
    <w:uiPriority w:val="9"/>
    <w:rsid w:val="00F01EBF"/>
    <w:rPr>
      <w:rFonts w:ascii="Arial" w:eastAsia="Times New Roman" w:hAnsi="Arial" w:cs="Arial"/>
      <w:b/>
      <w:bCs/>
      <w:lang w:eastAsia="el-GR"/>
    </w:rPr>
  </w:style>
  <w:style w:type="character" w:customStyle="1" w:styleId="5Char">
    <w:name w:val="Επικεφαλίδα 5 Char"/>
    <w:basedOn w:val="a0"/>
    <w:link w:val="5"/>
    <w:rsid w:val="00F01EBF"/>
    <w:rPr>
      <w:rFonts w:ascii="Calibri" w:eastAsia="Times New Roman" w:hAnsi="Calibri" w:cs="Calibri"/>
      <w:b/>
      <w:bCs/>
      <w:color w:val="000000"/>
      <w:kern w:val="1"/>
      <w:lang w:eastAsia="hi-IN" w:bidi="hi-IN"/>
    </w:rPr>
  </w:style>
  <w:style w:type="character" w:customStyle="1" w:styleId="6Char">
    <w:name w:val="Επικεφαλίδα 6 Char"/>
    <w:basedOn w:val="a0"/>
    <w:link w:val="6"/>
    <w:rsid w:val="00F01EBF"/>
    <w:rPr>
      <w:rFonts w:ascii="Arial" w:eastAsia="Times New Roman" w:hAnsi="Arial" w:cs="Arial"/>
      <w:b/>
      <w:bCs/>
      <w:lang w:eastAsia="el-GR"/>
    </w:rPr>
  </w:style>
  <w:style w:type="character" w:customStyle="1" w:styleId="7Char">
    <w:name w:val="Επικεφαλίδα 7 Char"/>
    <w:basedOn w:val="a0"/>
    <w:link w:val="7"/>
    <w:rsid w:val="00F01EBF"/>
    <w:rPr>
      <w:rFonts w:ascii="Arial" w:eastAsia="Times New Roman" w:hAnsi="Arial" w:cs="Arial"/>
      <w:b/>
      <w:bCs/>
      <w:color w:val="000000"/>
      <w:kern w:val="1"/>
      <w:sz w:val="24"/>
      <w:szCs w:val="24"/>
      <w:lang w:eastAsia="hi-IN" w:bidi="hi-IN"/>
    </w:rPr>
  </w:style>
  <w:style w:type="character" w:customStyle="1" w:styleId="8Char">
    <w:name w:val="Επικεφαλίδα 8 Char"/>
    <w:basedOn w:val="a0"/>
    <w:link w:val="8"/>
    <w:rsid w:val="00F01EBF"/>
    <w:rPr>
      <w:rFonts w:ascii="Arial" w:eastAsia="Times New Roman" w:hAnsi="Arial" w:cs="Arial"/>
      <w:kern w:val="1"/>
      <w:sz w:val="24"/>
      <w:szCs w:val="24"/>
      <w:u w:val="single"/>
      <w:lang w:eastAsia="hi-IN" w:bidi="hi-IN"/>
    </w:rPr>
  </w:style>
  <w:style w:type="character" w:customStyle="1" w:styleId="9Char">
    <w:name w:val="Επικεφαλίδα 9 Char"/>
    <w:basedOn w:val="a0"/>
    <w:link w:val="9"/>
    <w:rsid w:val="00F01EBF"/>
    <w:rPr>
      <w:rFonts w:ascii="Arial" w:eastAsia="Times New Roman" w:hAnsi="Arial" w:cs="Arial"/>
      <w:b/>
      <w:bCs/>
      <w:spacing w:val="60"/>
      <w:kern w:val="1"/>
      <w:sz w:val="24"/>
      <w:szCs w:val="24"/>
      <w:lang w:eastAsia="hi-IN" w:bidi="hi-IN"/>
    </w:rPr>
  </w:style>
  <w:style w:type="character" w:styleId="a3">
    <w:name w:val="Strong"/>
    <w:qFormat/>
    <w:rsid w:val="00F01EBF"/>
    <w:rPr>
      <w:b/>
      <w:bCs/>
    </w:rPr>
  </w:style>
  <w:style w:type="character" w:customStyle="1" w:styleId="Heading1Char">
    <w:name w:val="Heading 1 Char"/>
    <w:locked/>
    <w:rsid w:val="00F01EBF"/>
    <w:rPr>
      <w:rFonts w:ascii="Cambria" w:hAnsi="Cambria" w:cs="Cambria"/>
      <w:b/>
      <w:bCs/>
      <w:kern w:val="32"/>
      <w:sz w:val="29"/>
      <w:szCs w:val="29"/>
      <w:lang w:val="en-US" w:eastAsia="hi-IN" w:bidi="hi-IN"/>
    </w:rPr>
  </w:style>
  <w:style w:type="character" w:customStyle="1" w:styleId="Heading2Char">
    <w:name w:val="Heading 2 Char"/>
    <w:locked/>
    <w:rsid w:val="00F01EBF"/>
    <w:rPr>
      <w:rFonts w:ascii="Cambria" w:hAnsi="Cambria" w:cs="Cambria"/>
      <w:b/>
      <w:bCs/>
      <w:i/>
      <w:iCs/>
      <w:kern w:val="1"/>
      <w:sz w:val="25"/>
      <w:szCs w:val="25"/>
      <w:lang w:val="en-US" w:eastAsia="hi-IN" w:bidi="hi-IN"/>
    </w:rPr>
  </w:style>
  <w:style w:type="character" w:customStyle="1" w:styleId="Heading3Char">
    <w:name w:val="Heading 3 Char"/>
    <w:locked/>
    <w:rsid w:val="00F01EBF"/>
    <w:rPr>
      <w:rFonts w:ascii="Cambria" w:hAnsi="Cambria" w:cs="Cambria"/>
      <w:b/>
      <w:bCs/>
      <w:kern w:val="1"/>
      <w:sz w:val="23"/>
      <w:szCs w:val="23"/>
      <w:lang w:val="en-US" w:eastAsia="hi-IN" w:bidi="hi-IN"/>
    </w:rPr>
  </w:style>
  <w:style w:type="character" w:customStyle="1" w:styleId="Heading4Char">
    <w:name w:val="Heading 4 Char"/>
    <w:locked/>
    <w:rsid w:val="00F01EBF"/>
    <w:rPr>
      <w:rFonts w:ascii="Mangal" w:hAnsi="Mangal" w:cs="Mangal"/>
      <w:b/>
      <w:bCs/>
      <w:kern w:val="1"/>
      <w:sz w:val="25"/>
      <w:szCs w:val="25"/>
      <w:lang w:val="en-US" w:eastAsia="hi-IN" w:bidi="hi-IN"/>
    </w:rPr>
  </w:style>
  <w:style w:type="character" w:customStyle="1" w:styleId="Heading5Char">
    <w:name w:val="Heading 5 Char"/>
    <w:locked/>
    <w:rsid w:val="00F01EBF"/>
    <w:rPr>
      <w:rFonts w:ascii="Mangal" w:hAnsi="Mangal" w:cs="Mangal"/>
      <w:b/>
      <w:bCs/>
      <w:i/>
      <w:iCs/>
      <w:kern w:val="1"/>
      <w:sz w:val="23"/>
      <w:szCs w:val="23"/>
      <w:lang w:val="en-US" w:eastAsia="hi-IN" w:bidi="hi-IN"/>
    </w:rPr>
  </w:style>
  <w:style w:type="character" w:customStyle="1" w:styleId="Heading6Char">
    <w:name w:val="Heading 6 Char"/>
    <w:locked/>
    <w:rsid w:val="00F01EBF"/>
    <w:rPr>
      <w:rFonts w:ascii="Mangal" w:hAnsi="Mangal" w:cs="Mangal"/>
      <w:b/>
      <w:bCs/>
      <w:kern w:val="1"/>
      <w:sz w:val="20"/>
      <w:szCs w:val="20"/>
      <w:lang w:val="en-US" w:eastAsia="hi-IN" w:bidi="hi-IN"/>
    </w:rPr>
  </w:style>
  <w:style w:type="character" w:customStyle="1" w:styleId="Heading7Char">
    <w:name w:val="Heading 7 Char"/>
    <w:locked/>
    <w:rsid w:val="00F01EBF"/>
    <w:rPr>
      <w:rFonts w:ascii="Mangal" w:hAnsi="Mangal" w:cs="Mangal"/>
      <w:kern w:val="1"/>
      <w:sz w:val="21"/>
      <w:szCs w:val="21"/>
      <w:lang w:val="en-US" w:eastAsia="hi-IN" w:bidi="hi-IN"/>
    </w:rPr>
  </w:style>
  <w:style w:type="character" w:customStyle="1" w:styleId="Heading8Char">
    <w:name w:val="Heading 8 Char"/>
    <w:locked/>
    <w:rsid w:val="00F01EBF"/>
    <w:rPr>
      <w:rFonts w:ascii="Mangal" w:hAnsi="Mangal" w:cs="Mangal"/>
      <w:i/>
      <w:iCs/>
      <w:kern w:val="1"/>
      <w:sz w:val="21"/>
      <w:szCs w:val="21"/>
      <w:lang w:val="en-US" w:eastAsia="hi-IN" w:bidi="hi-IN"/>
    </w:rPr>
  </w:style>
  <w:style w:type="character" w:customStyle="1" w:styleId="Heading9Char">
    <w:name w:val="Heading 9 Char"/>
    <w:locked/>
    <w:rsid w:val="00F01EBF"/>
    <w:rPr>
      <w:rFonts w:ascii="Cambria" w:hAnsi="Cambria" w:cs="Cambria"/>
      <w:kern w:val="1"/>
      <w:sz w:val="20"/>
      <w:szCs w:val="20"/>
      <w:lang w:val="en-US" w:eastAsia="hi-IN" w:bidi="hi-IN"/>
    </w:rPr>
  </w:style>
  <w:style w:type="paragraph" w:customStyle="1" w:styleId="a4">
    <w:name w:val="Επικεφαλίδα"/>
    <w:basedOn w:val="a"/>
    <w:next w:val="a5"/>
    <w:rsid w:val="00F01EBF"/>
    <w:pPr>
      <w:keepNext/>
      <w:widowControl w:val="0"/>
      <w:suppressAutoHyphens/>
      <w:spacing w:before="240" w:after="120"/>
    </w:pPr>
    <w:rPr>
      <w:rFonts w:ascii="Arial" w:hAnsi="Arial" w:cs="Arial"/>
      <w:kern w:val="1"/>
      <w:sz w:val="28"/>
      <w:szCs w:val="28"/>
      <w:lang w:val="en-US" w:eastAsia="hi-IN" w:bidi="hi-IN"/>
    </w:rPr>
  </w:style>
  <w:style w:type="paragraph" w:styleId="a5">
    <w:name w:val="Body Text"/>
    <w:aliases w:val="Σώμα κείμενου"/>
    <w:basedOn w:val="a"/>
    <w:link w:val="Char"/>
    <w:qFormat/>
    <w:rsid w:val="00F01EBF"/>
    <w:pPr>
      <w:widowControl w:val="0"/>
      <w:suppressAutoHyphens/>
      <w:spacing w:after="120"/>
    </w:pPr>
    <w:rPr>
      <w:kern w:val="1"/>
      <w:lang w:val="en-US" w:eastAsia="hi-IN" w:bidi="hi-IN"/>
    </w:rPr>
  </w:style>
  <w:style w:type="character" w:customStyle="1" w:styleId="Char">
    <w:name w:val="Σώμα κειμένου Char"/>
    <w:aliases w:val="Σώμα κείμενου Char"/>
    <w:basedOn w:val="a0"/>
    <w:link w:val="a5"/>
    <w:rsid w:val="00F01EBF"/>
    <w:rPr>
      <w:rFonts w:ascii="Times New Roman" w:eastAsia="Times New Roman" w:hAnsi="Times New Roman" w:cs="Times New Roman"/>
      <w:kern w:val="1"/>
      <w:sz w:val="24"/>
      <w:szCs w:val="24"/>
      <w:lang w:val="en-US" w:eastAsia="hi-IN" w:bidi="hi-IN"/>
    </w:rPr>
  </w:style>
  <w:style w:type="character" w:customStyle="1" w:styleId="BodyTextChar">
    <w:name w:val="Body Text Char"/>
    <w:locked/>
    <w:rsid w:val="00F01EBF"/>
    <w:rPr>
      <w:rFonts w:ascii="Times New Roman" w:hAnsi="Times New Roman" w:cs="Times New Roman"/>
      <w:kern w:val="1"/>
      <w:sz w:val="21"/>
      <w:szCs w:val="21"/>
      <w:lang w:val="en-US" w:eastAsia="hi-IN" w:bidi="hi-IN"/>
    </w:rPr>
  </w:style>
  <w:style w:type="paragraph" w:styleId="a6">
    <w:name w:val="List"/>
    <w:basedOn w:val="a5"/>
    <w:rsid w:val="00F01EBF"/>
  </w:style>
  <w:style w:type="paragraph" w:customStyle="1" w:styleId="10">
    <w:name w:val="Λεζάντα1"/>
    <w:basedOn w:val="a"/>
    <w:rsid w:val="00F01EBF"/>
    <w:pPr>
      <w:widowControl w:val="0"/>
      <w:suppressLineNumbers/>
      <w:suppressAutoHyphens/>
      <w:spacing w:before="120" w:after="120"/>
    </w:pPr>
    <w:rPr>
      <w:i/>
      <w:iCs/>
      <w:kern w:val="1"/>
      <w:lang w:val="en-US" w:eastAsia="hi-IN" w:bidi="hi-IN"/>
    </w:rPr>
  </w:style>
  <w:style w:type="paragraph" w:customStyle="1" w:styleId="a7">
    <w:name w:val="Ευρετήριο"/>
    <w:basedOn w:val="a"/>
    <w:rsid w:val="00F01EBF"/>
    <w:pPr>
      <w:widowControl w:val="0"/>
      <w:suppressLineNumbers/>
      <w:suppressAutoHyphens/>
    </w:pPr>
    <w:rPr>
      <w:kern w:val="1"/>
      <w:lang w:val="en-US" w:eastAsia="hi-IN" w:bidi="hi-IN"/>
    </w:rPr>
  </w:style>
  <w:style w:type="paragraph" w:customStyle="1" w:styleId="a8">
    <w:name w:val="Περιεχόμενα πίνακα"/>
    <w:basedOn w:val="a"/>
    <w:rsid w:val="00F01EBF"/>
    <w:pPr>
      <w:widowControl w:val="0"/>
      <w:suppressLineNumbers/>
      <w:suppressAutoHyphens/>
    </w:pPr>
    <w:rPr>
      <w:kern w:val="1"/>
      <w:lang w:val="en-US" w:eastAsia="hi-IN" w:bidi="hi-IN"/>
    </w:rPr>
  </w:style>
  <w:style w:type="paragraph" w:customStyle="1" w:styleId="a9">
    <w:name w:val="Επικεφαλίδα πίνακα"/>
    <w:basedOn w:val="a8"/>
    <w:rsid w:val="00F01EBF"/>
    <w:pPr>
      <w:jc w:val="center"/>
    </w:pPr>
    <w:rPr>
      <w:b/>
      <w:bCs/>
    </w:rPr>
  </w:style>
  <w:style w:type="paragraph" w:styleId="aa">
    <w:name w:val="header"/>
    <w:basedOn w:val="a"/>
    <w:link w:val="Char0"/>
    <w:rsid w:val="00F01EBF"/>
    <w:pPr>
      <w:widowControl w:val="0"/>
      <w:tabs>
        <w:tab w:val="center" w:pos="4153"/>
        <w:tab w:val="right" w:pos="8306"/>
      </w:tabs>
      <w:suppressAutoHyphens/>
    </w:pPr>
    <w:rPr>
      <w:kern w:val="1"/>
      <w:lang w:val="en-US" w:eastAsia="hi-IN" w:bidi="hi-IN"/>
    </w:rPr>
  </w:style>
  <w:style w:type="character" w:customStyle="1" w:styleId="Char0">
    <w:name w:val="Κεφαλίδα Char"/>
    <w:basedOn w:val="a0"/>
    <w:link w:val="aa"/>
    <w:rsid w:val="00F01EBF"/>
    <w:rPr>
      <w:rFonts w:ascii="Times New Roman" w:eastAsia="Times New Roman" w:hAnsi="Times New Roman" w:cs="Times New Roman"/>
      <w:kern w:val="1"/>
      <w:sz w:val="24"/>
      <w:szCs w:val="24"/>
      <w:lang w:val="en-US" w:eastAsia="hi-IN" w:bidi="hi-IN"/>
    </w:rPr>
  </w:style>
  <w:style w:type="character" w:customStyle="1" w:styleId="HeaderChar">
    <w:name w:val="Header Char"/>
    <w:locked/>
    <w:rsid w:val="00F01EBF"/>
    <w:rPr>
      <w:rFonts w:ascii="Times New Roman" w:hAnsi="Times New Roman" w:cs="Times New Roman"/>
      <w:kern w:val="1"/>
      <w:sz w:val="21"/>
      <w:szCs w:val="21"/>
      <w:lang w:val="en-US" w:eastAsia="hi-IN" w:bidi="hi-IN"/>
    </w:rPr>
  </w:style>
  <w:style w:type="paragraph" w:styleId="ab">
    <w:name w:val="footer"/>
    <w:aliases w:val="ft"/>
    <w:basedOn w:val="a"/>
    <w:link w:val="Char1"/>
    <w:uiPriority w:val="99"/>
    <w:rsid w:val="00F01EBF"/>
    <w:pPr>
      <w:widowControl w:val="0"/>
      <w:tabs>
        <w:tab w:val="center" w:pos="4153"/>
        <w:tab w:val="right" w:pos="8306"/>
      </w:tabs>
      <w:suppressAutoHyphens/>
    </w:pPr>
    <w:rPr>
      <w:kern w:val="1"/>
      <w:lang w:val="en-US" w:eastAsia="hi-IN" w:bidi="hi-IN"/>
    </w:rPr>
  </w:style>
  <w:style w:type="character" w:customStyle="1" w:styleId="Char1">
    <w:name w:val="Υποσέλιδο Char"/>
    <w:aliases w:val="ft Char"/>
    <w:basedOn w:val="a0"/>
    <w:link w:val="ab"/>
    <w:uiPriority w:val="99"/>
    <w:rsid w:val="00F01EBF"/>
    <w:rPr>
      <w:rFonts w:ascii="Times New Roman" w:eastAsia="Times New Roman" w:hAnsi="Times New Roman" w:cs="Times New Roman"/>
      <w:kern w:val="1"/>
      <w:sz w:val="24"/>
      <w:szCs w:val="24"/>
      <w:lang w:val="en-US" w:eastAsia="hi-IN" w:bidi="hi-IN"/>
    </w:rPr>
  </w:style>
  <w:style w:type="character" w:customStyle="1" w:styleId="FooterChar">
    <w:name w:val="Footer Char"/>
    <w:locked/>
    <w:rsid w:val="00F01EBF"/>
    <w:rPr>
      <w:rFonts w:ascii="Times New Roman" w:hAnsi="Times New Roman" w:cs="Times New Roman"/>
      <w:kern w:val="1"/>
      <w:sz w:val="21"/>
      <w:szCs w:val="21"/>
      <w:lang w:val="en-US" w:eastAsia="hi-IN" w:bidi="hi-IN"/>
    </w:rPr>
  </w:style>
  <w:style w:type="character" w:styleId="ac">
    <w:name w:val="page number"/>
    <w:rsid w:val="00F01EBF"/>
    <w:rPr>
      <w:rFonts w:ascii="Times New Roman" w:hAnsi="Times New Roman" w:cs="Times New Roman"/>
    </w:rPr>
  </w:style>
  <w:style w:type="character" w:customStyle="1" w:styleId="CharChar1">
    <w:name w:val="Char Char1"/>
    <w:rsid w:val="00F01EBF"/>
    <w:rPr>
      <w:rFonts w:ascii="Tahoma" w:hAnsi="Tahoma" w:cs="Tahoma"/>
      <w:kern w:val="1"/>
      <w:sz w:val="24"/>
      <w:szCs w:val="24"/>
      <w:lang w:val="en-US" w:eastAsia="hi-IN" w:bidi="hi-IN"/>
    </w:rPr>
  </w:style>
  <w:style w:type="paragraph" w:customStyle="1" w:styleId="Default">
    <w:name w:val="Default"/>
    <w:rsid w:val="00F01EBF"/>
    <w:pPr>
      <w:autoSpaceDE w:val="0"/>
      <w:autoSpaceDN w:val="0"/>
      <w:adjustRightInd w:val="0"/>
      <w:spacing w:after="0" w:line="240" w:lineRule="auto"/>
    </w:pPr>
    <w:rPr>
      <w:rFonts w:ascii="Arial Narrow" w:eastAsia="Times New Roman" w:hAnsi="Arial Narrow" w:cs="Arial Narrow"/>
      <w:color w:val="000000"/>
      <w:sz w:val="24"/>
      <w:szCs w:val="24"/>
      <w:lang w:eastAsia="el-GR"/>
    </w:rPr>
  </w:style>
  <w:style w:type="paragraph" w:styleId="20">
    <w:name w:val="Body Text 2"/>
    <w:basedOn w:val="a"/>
    <w:link w:val="2Char0"/>
    <w:rsid w:val="00F01EBF"/>
    <w:pPr>
      <w:spacing w:after="120" w:line="480" w:lineRule="auto"/>
    </w:pPr>
    <w:rPr>
      <w:rFonts w:ascii="Arial Unicode MS" w:cs="Arial Unicode MS"/>
    </w:rPr>
  </w:style>
  <w:style w:type="character" w:customStyle="1" w:styleId="2Char0">
    <w:name w:val="Σώμα κείμενου 2 Char"/>
    <w:basedOn w:val="a0"/>
    <w:link w:val="20"/>
    <w:rsid w:val="00F01EBF"/>
    <w:rPr>
      <w:rFonts w:ascii="Arial Unicode MS" w:eastAsia="Times New Roman" w:hAnsi="Times New Roman" w:cs="Arial Unicode MS"/>
      <w:sz w:val="24"/>
      <w:szCs w:val="24"/>
      <w:lang w:eastAsia="el-GR"/>
    </w:rPr>
  </w:style>
  <w:style w:type="character" w:customStyle="1" w:styleId="BodyText2Char">
    <w:name w:val="Body Text 2 Char"/>
    <w:locked/>
    <w:rsid w:val="00F01EBF"/>
    <w:rPr>
      <w:rFonts w:ascii="Times New Roman" w:hAnsi="Times New Roman" w:cs="Times New Roman"/>
      <w:kern w:val="1"/>
      <w:sz w:val="21"/>
      <w:szCs w:val="21"/>
      <w:lang w:val="en-US" w:eastAsia="hi-IN" w:bidi="hi-IN"/>
    </w:rPr>
  </w:style>
  <w:style w:type="paragraph" w:styleId="30">
    <w:name w:val="Body Text 3"/>
    <w:basedOn w:val="a"/>
    <w:link w:val="3Char0"/>
    <w:rsid w:val="00F01EBF"/>
    <w:pPr>
      <w:spacing w:after="120"/>
    </w:pPr>
    <w:rPr>
      <w:rFonts w:ascii="Arial" w:hAnsi="Arial" w:cs="Arial"/>
      <w:sz w:val="16"/>
      <w:szCs w:val="16"/>
    </w:rPr>
  </w:style>
  <w:style w:type="character" w:customStyle="1" w:styleId="3Char0">
    <w:name w:val="Σώμα κείμενου 3 Char"/>
    <w:basedOn w:val="a0"/>
    <w:link w:val="30"/>
    <w:rsid w:val="00F01EBF"/>
    <w:rPr>
      <w:rFonts w:ascii="Arial" w:eastAsia="Times New Roman" w:hAnsi="Arial" w:cs="Arial"/>
      <w:sz w:val="16"/>
      <w:szCs w:val="16"/>
      <w:lang w:eastAsia="el-GR"/>
    </w:rPr>
  </w:style>
  <w:style w:type="character" w:customStyle="1" w:styleId="BodyText3Char">
    <w:name w:val="Body Text 3 Char"/>
    <w:locked/>
    <w:rsid w:val="00F01EBF"/>
    <w:rPr>
      <w:rFonts w:ascii="Times New Roman" w:hAnsi="Times New Roman" w:cs="Times New Roman"/>
      <w:kern w:val="1"/>
      <w:sz w:val="14"/>
      <w:szCs w:val="14"/>
      <w:lang w:val="en-US" w:eastAsia="hi-IN" w:bidi="hi-IN"/>
    </w:rPr>
  </w:style>
  <w:style w:type="character" w:customStyle="1" w:styleId="CharChar">
    <w:name w:val="Char Char"/>
    <w:rsid w:val="00F01EBF"/>
    <w:rPr>
      <w:rFonts w:ascii="Arial" w:hAnsi="Arial" w:cs="Arial"/>
      <w:sz w:val="16"/>
      <w:szCs w:val="16"/>
      <w:lang w:val="el-GR" w:eastAsia="el-GR"/>
    </w:rPr>
  </w:style>
  <w:style w:type="character" w:styleId="ad">
    <w:name w:val="Emphasis"/>
    <w:qFormat/>
    <w:rsid w:val="00F01EBF"/>
    <w:rPr>
      <w:rFonts w:ascii="Times New Roman" w:hAnsi="Times New Roman" w:cs="Times New Roman"/>
      <w:i/>
      <w:iCs/>
    </w:rPr>
  </w:style>
  <w:style w:type="paragraph" w:customStyle="1" w:styleId="11">
    <w:name w:val="Παράγραφος λίστας1"/>
    <w:basedOn w:val="a"/>
    <w:rsid w:val="00F01EBF"/>
    <w:pPr>
      <w:spacing w:after="200" w:line="276" w:lineRule="auto"/>
      <w:ind w:left="720"/>
    </w:pPr>
    <w:rPr>
      <w:rFonts w:ascii="Calibri" w:hAnsi="Calibri" w:cs="Calibri"/>
      <w:sz w:val="22"/>
      <w:szCs w:val="22"/>
      <w:lang w:eastAsia="en-US"/>
    </w:rPr>
  </w:style>
  <w:style w:type="paragraph" w:customStyle="1" w:styleId="BalloonText1">
    <w:name w:val="Balloon Text1"/>
    <w:basedOn w:val="a"/>
    <w:rsid w:val="00F01EBF"/>
    <w:pPr>
      <w:widowControl w:val="0"/>
      <w:suppressAutoHyphens/>
    </w:pPr>
    <w:rPr>
      <w:rFonts w:ascii="Tahoma" w:hAnsi="Tahoma" w:cs="Tahoma"/>
      <w:kern w:val="1"/>
      <w:sz w:val="16"/>
      <w:szCs w:val="16"/>
      <w:lang w:val="en-US" w:eastAsia="hi-IN" w:bidi="hi-IN"/>
    </w:rPr>
  </w:style>
  <w:style w:type="character" w:customStyle="1" w:styleId="BalloonTextChar">
    <w:name w:val="Balloon Text Char"/>
    <w:locked/>
    <w:rsid w:val="00F01EBF"/>
    <w:rPr>
      <w:rFonts w:ascii="Times New Roman" w:hAnsi="Times New Roman" w:cs="Times New Roman"/>
      <w:kern w:val="1"/>
      <w:sz w:val="2"/>
      <w:szCs w:val="2"/>
      <w:lang w:val="en-US" w:eastAsia="hi-IN" w:bidi="hi-IN"/>
    </w:rPr>
  </w:style>
  <w:style w:type="paragraph" w:styleId="ae">
    <w:name w:val="Body Text Indent"/>
    <w:basedOn w:val="a"/>
    <w:link w:val="Char2"/>
    <w:rsid w:val="00F01EBF"/>
    <w:pPr>
      <w:widowControl w:val="0"/>
      <w:suppressAutoHyphens/>
      <w:spacing w:after="120"/>
      <w:ind w:left="283"/>
    </w:pPr>
    <w:rPr>
      <w:kern w:val="1"/>
      <w:lang w:val="en-US" w:eastAsia="hi-IN" w:bidi="hi-IN"/>
    </w:rPr>
  </w:style>
  <w:style w:type="character" w:customStyle="1" w:styleId="Char2">
    <w:name w:val="Σώμα κείμενου με εσοχή Char"/>
    <w:basedOn w:val="a0"/>
    <w:link w:val="ae"/>
    <w:rsid w:val="00F01EBF"/>
    <w:rPr>
      <w:rFonts w:ascii="Times New Roman" w:eastAsia="Times New Roman" w:hAnsi="Times New Roman" w:cs="Times New Roman"/>
      <w:kern w:val="1"/>
      <w:sz w:val="24"/>
      <w:szCs w:val="24"/>
      <w:lang w:val="en-US" w:eastAsia="hi-IN" w:bidi="hi-IN"/>
    </w:rPr>
  </w:style>
  <w:style w:type="character" w:customStyle="1" w:styleId="BodyTextIndentChar">
    <w:name w:val="Body Text Indent Char"/>
    <w:locked/>
    <w:rsid w:val="00F01EBF"/>
    <w:rPr>
      <w:rFonts w:ascii="Times New Roman" w:hAnsi="Times New Roman" w:cs="Times New Roman"/>
      <w:kern w:val="1"/>
      <w:sz w:val="21"/>
      <w:szCs w:val="21"/>
      <w:lang w:val="en-US" w:eastAsia="hi-IN" w:bidi="hi-IN"/>
    </w:rPr>
  </w:style>
  <w:style w:type="character" w:styleId="-">
    <w:name w:val="Hyperlink"/>
    <w:uiPriority w:val="99"/>
    <w:rsid w:val="00F01EBF"/>
    <w:rPr>
      <w:rFonts w:ascii="Times New Roman" w:hAnsi="Times New Roman" w:cs="Times New Roman"/>
      <w:color w:val="0000FF"/>
      <w:u w:val="single"/>
    </w:rPr>
  </w:style>
  <w:style w:type="paragraph" w:styleId="af">
    <w:name w:val="Title"/>
    <w:basedOn w:val="a"/>
    <w:link w:val="Char3"/>
    <w:qFormat/>
    <w:rsid w:val="00F01EBF"/>
    <w:pPr>
      <w:spacing w:line="480" w:lineRule="atLeast"/>
      <w:ind w:left="851" w:right="1133" w:hanging="851"/>
      <w:jc w:val="center"/>
    </w:pPr>
    <w:rPr>
      <w:rFonts w:ascii="Arial Unicode MS" w:cs="Arial Unicode MS"/>
      <w:b/>
      <w:bCs/>
    </w:rPr>
  </w:style>
  <w:style w:type="character" w:customStyle="1" w:styleId="Char3">
    <w:name w:val="Τίτλος Char"/>
    <w:basedOn w:val="a0"/>
    <w:link w:val="af"/>
    <w:rsid w:val="00F01EBF"/>
    <w:rPr>
      <w:rFonts w:ascii="Arial Unicode MS" w:eastAsia="Times New Roman" w:hAnsi="Times New Roman" w:cs="Arial Unicode MS"/>
      <w:b/>
      <w:bCs/>
      <w:sz w:val="24"/>
      <w:szCs w:val="24"/>
      <w:lang w:eastAsia="el-GR"/>
    </w:rPr>
  </w:style>
  <w:style w:type="character" w:customStyle="1" w:styleId="TitleChar">
    <w:name w:val="Title Char"/>
    <w:locked/>
    <w:rsid w:val="00F01EBF"/>
    <w:rPr>
      <w:rFonts w:ascii="Cambria" w:hAnsi="Cambria" w:cs="Cambria"/>
      <w:b/>
      <w:bCs/>
      <w:kern w:val="28"/>
      <w:sz w:val="29"/>
      <w:szCs w:val="29"/>
      <w:lang w:val="en-US" w:eastAsia="hi-IN" w:bidi="hi-IN"/>
    </w:rPr>
  </w:style>
  <w:style w:type="paragraph" w:customStyle="1" w:styleId="22">
    <w:name w:val="Παράγραφος λίστας2"/>
    <w:basedOn w:val="a"/>
    <w:rsid w:val="00F01EBF"/>
    <w:pPr>
      <w:ind w:left="720"/>
    </w:pPr>
    <w:rPr>
      <w:rFonts w:ascii="Arial Unicode MS" w:cs="Arial Unicode MS"/>
    </w:rPr>
  </w:style>
  <w:style w:type="paragraph" w:customStyle="1" w:styleId="font5">
    <w:name w:val="font5"/>
    <w:basedOn w:val="a"/>
    <w:rsid w:val="00F01EBF"/>
    <w:pPr>
      <w:spacing w:before="100" w:beforeAutospacing="1" w:after="100" w:afterAutospacing="1"/>
    </w:pPr>
    <w:rPr>
      <w:rFonts w:ascii="Arial" w:hAnsi="Arial" w:cs="Arial"/>
    </w:rPr>
  </w:style>
  <w:style w:type="paragraph" w:customStyle="1" w:styleId="font6">
    <w:name w:val="font6"/>
    <w:basedOn w:val="a"/>
    <w:rsid w:val="00F01EBF"/>
    <w:pPr>
      <w:spacing w:before="100" w:beforeAutospacing="1" w:after="100" w:afterAutospacing="1"/>
    </w:pPr>
    <w:rPr>
      <w:rFonts w:ascii="Arial" w:hAnsi="Arial" w:cs="Arial"/>
      <w:u w:val="single"/>
    </w:rPr>
  </w:style>
  <w:style w:type="paragraph" w:customStyle="1" w:styleId="xl67">
    <w:name w:val="xl67"/>
    <w:basedOn w:val="a"/>
    <w:rsid w:val="00F01EBF"/>
    <w:pPr>
      <w:spacing w:before="100" w:beforeAutospacing="1" w:after="100" w:afterAutospacing="1"/>
      <w:textAlignment w:val="center"/>
    </w:pPr>
    <w:rPr>
      <w:rFonts w:ascii="Arial" w:hAnsi="Arial" w:cs="Arial"/>
      <w:sz w:val="20"/>
      <w:szCs w:val="20"/>
    </w:rPr>
  </w:style>
  <w:style w:type="paragraph" w:customStyle="1" w:styleId="xl68">
    <w:name w:val="xl68"/>
    <w:basedOn w:val="a"/>
    <w:rsid w:val="00F01EBF"/>
    <w:pPr>
      <w:spacing w:before="100" w:beforeAutospacing="1" w:after="100" w:afterAutospacing="1"/>
      <w:jc w:val="center"/>
      <w:textAlignment w:val="center"/>
    </w:pPr>
    <w:rPr>
      <w:rFonts w:ascii="Arial" w:hAnsi="Arial" w:cs="Arial"/>
      <w:sz w:val="20"/>
      <w:szCs w:val="20"/>
    </w:rPr>
  </w:style>
  <w:style w:type="paragraph" w:customStyle="1" w:styleId="xl69">
    <w:name w:val="xl69"/>
    <w:basedOn w:val="a"/>
    <w:rsid w:val="00F01EBF"/>
    <w:pPr>
      <w:spacing w:before="100" w:beforeAutospacing="1" w:after="100" w:afterAutospacing="1"/>
      <w:jc w:val="right"/>
      <w:textAlignment w:val="center"/>
    </w:pPr>
    <w:rPr>
      <w:rFonts w:ascii="Arial" w:hAnsi="Arial" w:cs="Arial"/>
      <w:sz w:val="20"/>
      <w:szCs w:val="20"/>
    </w:rPr>
  </w:style>
  <w:style w:type="paragraph" w:customStyle="1" w:styleId="xl70">
    <w:name w:val="xl70"/>
    <w:basedOn w:val="a"/>
    <w:rsid w:val="00F01E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1">
    <w:name w:val="xl71"/>
    <w:basedOn w:val="a"/>
    <w:rsid w:val="00F01E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2">
    <w:name w:val="xl72"/>
    <w:basedOn w:val="a"/>
    <w:rsid w:val="00F01E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a"/>
    <w:rsid w:val="00F01E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4">
    <w:name w:val="xl74"/>
    <w:basedOn w:val="a"/>
    <w:rsid w:val="00F01E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5">
    <w:name w:val="xl75"/>
    <w:basedOn w:val="a"/>
    <w:rsid w:val="00F01EB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6">
    <w:name w:val="xl76"/>
    <w:basedOn w:val="a"/>
    <w:rsid w:val="00F01EB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cs="Arial Unicode MS"/>
    </w:rPr>
  </w:style>
  <w:style w:type="paragraph" w:customStyle="1" w:styleId="xl77">
    <w:name w:val="xl77"/>
    <w:basedOn w:val="a"/>
    <w:rsid w:val="00F01E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cs="Arial Unicode MS"/>
    </w:rPr>
  </w:style>
  <w:style w:type="paragraph" w:customStyle="1" w:styleId="xl78">
    <w:name w:val="xl78"/>
    <w:basedOn w:val="a"/>
    <w:rsid w:val="00F01EB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cs="Arial Unicode MS"/>
    </w:rPr>
  </w:style>
  <w:style w:type="paragraph" w:customStyle="1" w:styleId="xl79">
    <w:name w:val="xl79"/>
    <w:basedOn w:val="a"/>
    <w:rsid w:val="00F01EBF"/>
    <w:pPr>
      <w:spacing w:before="100" w:beforeAutospacing="1" w:after="100" w:afterAutospacing="1"/>
      <w:jc w:val="center"/>
      <w:textAlignment w:val="center"/>
    </w:pPr>
    <w:rPr>
      <w:rFonts w:ascii="Arial" w:hAnsi="Arial" w:cs="Arial"/>
      <w:b/>
      <w:bCs/>
      <w:u w:val="single"/>
    </w:rPr>
  </w:style>
  <w:style w:type="character" w:styleId="-0">
    <w:name w:val="FollowedHyperlink"/>
    <w:uiPriority w:val="99"/>
    <w:rsid w:val="00F01EBF"/>
    <w:rPr>
      <w:rFonts w:ascii="Times New Roman" w:hAnsi="Times New Roman" w:cs="Times New Roman"/>
      <w:color w:val="800080"/>
      <w:u w:val="single"/>
    </w:rPr>
  </w:style>
  <w:style w:type="paragraph" w:customStyle="1" w:styleId="font7">
    <w:name w:val="font7"/>
    <w:basedOn w:val="a"/>
    <w:rsid w:val="00F01EBF"/>
    <w:pPr>
      <w:spacing w:before="100" w:beforeAutospacing="1" w:after="100" w:afterAutospacing="1"/>
    </w:pPr>
    <w:rPr>
      <w:rFonts w:ascii="Arial" w:hAnsi="Arial" w:cs="Arial"/>
      <w:color w:val="000000"/>
      <w:sz w:val="20"/>
      <w:szCs w:val="20"/>
    </w:rPr>
  </w:style>
  <w:style w:type="paragraph" w:customStyle="1" w:styleId="xl66">
    <w:name w:val="xl66"/>
    <w:basedOn w:val="a"/>
    <w:rsid w:val="00F01E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Aaoeeu">
    <w:name w:val="Aaoeeu"/>
    <w:rsid w:val="00F01EBF"/>
    <w:pPr>
      <w:widowControl w:val="0"/>
      <w:overflowPunct w:val="0"/>
      <w:autoSpaceDE w:val="0"/>
      <w:autoSpaceDN w:val="0"/>
      <w:adjustRightInd w:val="0"/>
      <w:spacing w:after="0" w:line="240" w:lineRule="auto"/>
      <w:textAlignment w:val="baseline"/>
    </w:pPr>
    <w:rPr>
      <w:rFonts w:ascii="Arial Unicode MS" w:eastAsia="Times New Roman" w:hAnsi="Times New Roman" w:cs="Arial Unicode MS"/>
      <w:sz w:val="20"/>
      <w:szCs w:val="20"/>
      <w:lang w:eastAsia="el-GR"/>
    </w:rPr>
  </w:style>
  <w:style w:type="paragraph" w:styleId="23">
    <w:name w:val="Body Text Indent 2"/>
    <w:basedOn w:val="a"/>
    <w:link w:val="2Char1"/>
    <w:rsid w:val="00F01EBF"/>
    <w:pPr>
      <w:tabs>
        <w:tab w:val="left" w:pos="426"/>
        <w:tab w:val="left" w:pos="1560"/>
      </w:tabs>
      <w:ind w:left="745" w:hanging="319"/>
      <w:jc w:val="center"/>
    </w:pPr>
    <w:rPr>
      <w:rFonts w:ascii="Arial Unicode MS" w:cs="Arial Unicode MS"/>
      <w:b/>
      <w:bCs/>
    </w:rPr>
  </w:style>
  <w:style w:type="character" w:customStyle="1" w:styleId="2Char1">
    <w:name w:val="Σώμα κείμενου με εσοχή 2 Char"/>
    <w:basedOn w:val="a0"/>
    <w:link w:val="23"/>
    <w:rsid w:val="00F01EBF"/>
    <w:rPr>
      <w:rFonts w:ascii="Arial Unicode MS" w:eastAsia="Times New Roman" w:hAnsi="Times New Roman" w:cs="Arial Unicode MS"/>
      <w:b/>
      <w:bCs/>
      <w:sz w:val="24"/>
      <w:szCs w:val="24"/>
      <w:lang w:eastAsia="el-GR"/>
    </w:rPr>
  </w:style>
  <w:style w:type="character" w:customStyle="1" w:styleId="BodyTextIndent2Char">
    <w:name w:val="Body Text Indent 2 Char"/>
    <w:locked/>
    <w:rsid w:val="00F01EBF"/>
    <w:rPr>
      <w:rFonts w:ascii="Times New Roman" w:hAnsi="Times New Roman" w:cs="Times New Roman"/>
      <w:kern w:val="1"/>
      <w:sz w:val="21"/>
      <w:szCs w:val="21"/>
      <w:lang w:val="en-US" w:eastAsia="hi-IN" w:bidi="hi-IN"/>
    </w:rPr>
  </w:style>
  <w:style w:type="paragraph" w:styleId="31">
    <w:name w:val="Body Text Indent 3"/>
    <w:basedOn w:val="a"/>
    <w:link w:val="3Char1"/>
    <w:rsid w:val="00F01EBF"/>
    <w:pPr>
      <w:ind w:left="360"/>
      <w:jc w:val="center"/>
    </w:pPr>
    <w:rPr>
      <w:rFonts w:ascii="Arial Unicode MS" w:cs="Arial Unicode MS"/>
      <w:b/>
      <w:bCs/>
    </w:rPr>
  </w:style>
  <w:style w:type="character" w:customStyle="1" w:styleId="3Char1">
    <w:name w:val="Σώμα κείμενου με εσοχή 3 Char"/>
    <w:basedOn w:val="a0"/>
    <w:link w:val="31"/>
    <w:rsid w:val="00F01EBF"/>
    <w:rPr>
      <w:rFonts w:ascii="Arial Unicode MS" w:eastAsia="Times New Roman" w:hAnsi="Times New Roman" w:cs="Arial Unicode MS"/>
      <w:b/>
      <w:bCs/>
      <w:sz w:val="24"/>
      <w:szCs w:val="24"/>
      <w:lang w:eastAsia="el-GR"/>
    </w:rPr>
  </w:style>
  <w:style w:type="character" w:customStyle="1" w:styleId="BodyTextIndent3Char">
    <w:name w:val="Body Text Indent 3 Char"/>
    <w:locked/>
    <w:rsid w:val="00F01EBF"/>
    <w:rPr>
      <w:rFonts w:ascii="Times New Roman" w:hAnsi="Times New Roman" w:cs="Times New Roman"/>
      <w:kern w:val="1"/>
      <w:sz w:val="14"/>
      <w:szCs w:val="14"/>
      <w:lang w:val="en-US" w:eastAsia="hi-IN" w:bidi="hi-IN"/>
    </w:rPr>
  </w:style>
  <w:style w:type="paragraph" w:customStyle="1" w:styleId="xl65">
    <w:name w:val="xl65"/>
    <w:basedOn w:val="a"/>
    <w:rsid w:val="00F01E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Style42">
    <w:name w:val="Style42"/>
    <w:basedOn w:val="a"/>
    <w:rsid w:val="00F01EBF"/>
    <w:pPr>
      <w:widowControl w:val="0"/>
      <w:autoSpaceDE w:val="0"/>
      <w:autoSpaceDN w:val="0"/>
      <w:adjustRightInd w:val="0"/>
      <w:spacing w:line="230" w:lineRule="exact"/>
      <w:jc w:val="center"/>
    </w:pPr>
    <w:rPr>
      <w:rFonts w:ascii="Arial" w:hAnsi="Arial" w:cs="Arial"/>
    </w:rPr>
  </w:style>
  <w:style w:type="character" w:customStyle="1" w:styleId="FontStyle58">
    <w:name w:val="Font Style58"/>
    <w:rsid w:val="00F01EBF"/>
    <w:rPr>
      <w:rFonts w:ascii="Arial" w:hAnsi="Arial" w:cs="Arial"/>
      <w:b/>
      <w:bCs/>
      <w:color w:val="000000"/>
      <w:sz w:val="18"/>
      <w:szCs w:val="18"/>
    </w:rPr>
  </w:style>
  <w:style w:type="character" w:customStyle="1" w:styleId="FontStyle64">
    <w:name w:val="Font Style64"/>
    <w:rsid w:val="00F01EBF"/>
    <w:rPr>
      <w:rFonts w:ascii="Courier New" w:hAnsi="Courier New" w:cs="Courier New"/>
      <w:color w:val="000000"/>
      <w:sz w:val="18"/>
      <w:szCs w:val="18"/>
    </w:rPr>
  </w:style>
  <w:style w:type="paragraph" w:customStyle="1" w:styleId="Style44">
    <w:name w:val="Style44"/>
    <w:basedOn w:val="a"/>
    <w:rsid w:val="00F01EBF"/>
    <w:pPr>
      <w:widowControl w:val="0"/>
      <w:autoSpaceDE w:val="0"/>
      <w:autoSpaceDN w:val="0"/>
      <w:adjustRightInd w:val="0"/>
      <w:spacing w:line="230" w:lineRule="exact"/>
      <w:jc w:val="both"/>
    </w:pPr>
    <w:rPr>
      <w:rFonts w:ascii="Arial" w:hAnsi="Arial" w:cs="Arial"/>
    </w:rPr>
  </w:style>
  <w:style w:type="paragraph" w:customStyle="1" w:styleId="Style46">
    <w:name w:val="Style46"/>
    <w:basedOn w:val="a"/>
    <w:rsid w:val="00F01EBF"/>
    <w:pPr>
      <w:widowControl w:val="0"/>
      <w:autoSpaceDE w:val="0"/>
      <w:autoSpaceDN w:val="0"/>
      <w:adjustRightInd w:val="0"/>
      <w:spacing w:line="229" w:lineRule="exact"/>
    </w:pPr>
    <w:rPr>
      <w:rFonts w:ascii="Arial" w:hAnsi="Arial" w:cs="Arial"/>
    </w:rPr>
  </w:style>
  <w:style w:type="paragraph" w:customStyle="1" w:styleId="Style52">
    <w:name w:val="Style52"/>
    <w:basedOn w:val="a"/>
    <w:rsid w:val="00F01EBF"/>
    <w:pPr>
      <w:widowControl w:val="0"/>
      <w:autoSpaceDE w:val="0"/>
      <w:autoSpaceDN w:val="0"/>
      <w:adjustRightInd w:val="0"/>
      <w:spacing w:line="226" w:lineRule="exact"/>
      <w:ind w:hanging="77"/>
      <w:jc w:val="both"/>
    </w:pPr>
    <w:rPr>
      <w:rFonts w:ascii="Arial" w:hAnsi="Arial" w:cs="Arial"/>
    </w:rPr>
  </w:style>
  <w:style w:type="character" w:customStyle="1" w:styleId="FontStyle66">
    <w:name w:val="Font Style66"/>
    <w:rsid w:val="00F01EBF"/>
    <w:rPr>
      <w:rFonts w:ascii="Arial" w:hAnsi="Arial" w:cs="Arial"/>
      <w:smallCaps/>
      <w:color w:val="000000"/>
      <w:spacing w:val="30"/>
      <w:sz w:val="14"/>
      <w:szCs w:val="14"/>
    </w:rPr>
  </w:style>
  <w:style w:type="character" w:customStyle="1" w:styleId="FontStyle65">
    <w:name w:val="Font Style65"/>
    <w:rsid w:val="00F01EBF"/>
    <w:rPr>
      <w:rFonts w:ascii="Courier New" w:hAnsi="Courier New" w:cs="Courier New"/>
      <w:i/>
      <w:iCs/>
      <w:color w:val="000000"/>
      <w:sz w:val="18"/>
      <w:szCs w:val="18"/>
    </w:rPr>
  </w:style>
  <w:style w:type="paragraph" w:customStyle="1" w:styleId="Style43">
    <w:name w:val="Style43"/>
    <w:basedOn w:val="a"/>
    <w:rsid w:val="00F01EBF"/>
    <w:pPr>
      <w:widowControl w:val="0"/>
      <w:autoSpaceDE w:val="0"/>
      <w:autoSpaceDN w:val="0"/>
      <w:adjustRightInd w:val="0"/>
      <w:spacing w:line="226" w:lineRule="exact"/>
    </w:pPr>
    <w:rPr>
      <w:rFonts w:ascii="Arial Unicode MS" w:cs="Arial Unicode MS"/>
    </w:rPr>
  </w:style>
  <w:style w:type="character" w:customStyle="1" w:styleId="FontStyle69">
    <w:name w:val="Font Style69"/>
    <w:rsid w:val="00F01EBF"/>
    <w:rPr>
      <w:rFonts w:ascii="Courier New" w:hAnsi="Courier New" w:cs="Courier New"/>
      <w:color w:val="000000"/>
      <w:sz w:val="20"/>
      <w:szCs w:val="20"/>
    </w:rPr>
  </w:style>
  <w:style w:type="character" w:customStyle="1" w:styleId="FontStyle70">
    <w:name w:val="Font Style70"/>
    <w:rsid w:val="00F01EBF"/>
    <w:rPr>
      <w:rFonts w:ascii="Courier New" w:hAnsi="Courier New" w:cs="Courier New"/>
      <w:smallCaps/>
      <w:color w:val="000000"/>
      <w:sz w:val="20"/>
      <w:szCs w:val="20"/>
    </w:rPr>
  </w:style>
  <w:style w:type="character" w:customStyle="1" w:styleId="FontStyle74">
    <w:name w:val="Font Style74"/>
    <w:rsid w:val="00F01EBF"/>
    <w:rPr>
      <w:rFonts w:ascii="Times New Roman" w:hAnsi="Times New Roman" w:cs="Times New Roman"/>
      <w:color w:val="000000"/>
      <w:sz w:val="20"/>
      <w:szCs w:val="20"/>
    </w:rPr>
  </w:style>
  <w:style w:type="paragraph" w:customStyle="1" w:styleId="Style39">
    <w:name w:val="Style39"/>
    <w:basedOn w:val="a"/>
    <w:rsid w:val="00F01EBF"/>
    <w:pPr>
      <w:widowControl w:val="0"/>
      <w:autoSpaceDE w:val="0"/>
      <w:autoSpaceDN w:val="0"/>
      <w:adjustRightInd w:val="0"/>
    </w:pPr>
    <w:rPr>
      <w:rFonts w:ascii="Arial Unicode MS" w:cs="Arial Unicode MS"/>
    </w:rPr>
  </w:style>
  <w:style w:type="paragraph" w:customStyle="1" w:styleId="Style1">
    <w:name w:val="Style1"/>
    <w:basedOn w:val="a"/>
    <w:rsid w:val="00F01EBF"/>
    <w:pPr>
      <w:widowControl w:val="0"/>
      <w:autoSpaceDE w:val="0"/>
      <w:autoSpaceDN w:val="0"/>
      <w:adjustRightInd w:val="0"/>
    </w:pPr>
    <w:rPr>
      <w:rFonts w:ascii="Arial" w:hAnsi="Arial" w:cs="Arial"/>
    </w:rPr>
  </w:style>
  <w:style w:type="paragraph" w:customStyle="1" w:styleId="Style10">
    <w:name w:val="Style10"/>
    <w:basedOn w:val="a"/>
    <w:rsid w:val="00F01EBF"/>
    <w:pPr>
      <w:widowControl w:val="0"/>
      <w:autoSpaceDE w:val="0"/>
      <w:autoSpaceDN w:val="0"/>
      <w:adjustRightInd w:val="0"/>
    </w:pPr>
    <w:rPr>
      <w:rFonts w:ascii="Arial" w:hAnsi="Arial" w:cs="Arial"/>
    </w:rPr>
  </w:style>
  <w:style w:type="paragraph" w:customStyle="1" w:styleId="Style56">
    <w:name w:val="Style56"/>
    <w:basedOn w:val="a"/>
    <w:rsid w:val="00F01EBF"/>
    <w:pPr>
      <w:widowControl w:val="0"/>
      <w:autoSpaceDE w:val="0"/>
      <w:autoSpaceDN w:val="0"/>
      <w:adjustRightInd w:val="0"/>
      <w:spacing w:line="226" w:lineRule="exact"/>
    </w:pPr>
    <w:rPr>
      <w:rFonts w:ascii="Arial" w:hAnsi="Arial" w:cs="Arial"/>
    </w:rPr>
  </w:style>
  <w:style w:type="character" w:customStyle="1" w:styleId="FontStyle67">
    <w:name w:val="Font Style67"/>
    <w:rsid w:val="00F01EBF"/>
    <w:rPr>
      <w:rFonts w:ascii="Times New Roman" w:hAnsi="Times New Roman" w:cs="Times New Roman"/>
      <w:b/>
      <w:bCs/>
      <w:color w:val="000000"/>
      <w:spacing w:val="10"/>
      <w:sz w:val="26"/>
      <w:szCs w:val="26"/>
    </w:rPr>
  </w:style>
  <w:style w:type="character" w:customStyle="1" w:styleId="FontStyle72">
    <w:name w:val="Font Style72"/>
    <w:rsid w:val="00F01EBF"/>
    <w:rPr>
      <w:rFonts w:ascii="Arial" w:hAnsi="Arial" w:cs="Arial"/>
      <w:color w:val="000000"/>
      <w:sz w:val="26"/>
      <w:szCs w:val="26"/>
    </w:rPr>
  </w:style>
  <w:style w:type="paragraph" w:customStyle="1" w:styleId="Style45">
    <w:name w:val="Style45"/>
    <w:basedOn w:val="a"/>
    <w:rsid w:val="00F01EBF"/>
    <w:pPr>
      <w:widowControl w:val="0"/>
      <w:autoSpaceDE w:val="0"/>
      <w:autoSpaceDN w:val="0"/>
      <w:adjustRightInd w:val="0"/>
      <w:spacing w:line="230" w:lineRule="exact"/>
      <w:ind w:firstLine="115"/>
      <w:jc w:val="both"/>
    </w:pPr>
    <w:rPr>
      <w:rFonts w:ascii="Arial" w:hAnsi="Arial" w:cs="Arial"/>
    </w:rPr>
  </w:style>
  <w:style w:type="paragraph" w:customStyle="1" w:styleId="12">
    <w:name w:val="Χωρίς διάστιχο1"/>
    <w:rsid w:val="00F01EBF"/>
    <w:pPr>
      <w:spacing w:after="0" w:line="240" w:lineRule="auto"/>
    </w:pPr>
    <w:rPr>
      <w:rFonts w:ascii="Calibri" w:eastAsia="Times New Roman" w:hAnsi="Calibri" w:cs="Calibri"/>
    </w:rPr>
  </w:style>
  <w:style w:type="paragraph" w:styleId="32">
    <w:name w:val="List 3"/>
    <w:basedOn w:val="a"/>
    <w:rsid w:val="00F01EBF"/>
    <w:pPr>
      <w:ind w:left="849" w:hanging="283"/>
    </w:pPr>
    <w:rPr>
      <w:rFonts w:ascii="Arial Unicode MS" w:cs="Arial Unicode MS"/>
    </w:rPr>
  </w:style>
  <w:style w:type="character" w:customStyle="1" w:styleId="CharChar11">
    <w:name w:val="Char Char11"/>
    <w:rsid w:val="00F01EBF"/>
    <w:rPr>
      <w:rFonts w:ascii="Times New Roman" w:hAnsi="Times New Roman" w:cs="Times New Roman"/>
      <w:kern w:val="1"/>
      <w:sz w:val="24"/>
      <w:szCs w:val="24"/>
      <w:lang w:val="en-US" w:eastAsia="hi-IN" w:bidi="hi-IN"/>
    </w:rPr>
  </w:style>
  <w:style w:type="character" w:customStyle="1" w:styleId="CharChar4">
    <w:name w:val="Char Char4"/>
    <w:rsid w:val="00F01EBF"/>
    <w:rPr>
      <w:rFonts w:ascii="Arial" w:hAnsi="Arial" w:cs="Arial"/>
      <w:sz w:val="16"/>
      <w:szCs w:val="16"/>
      <w:lang w:val="el-GR" w:eastAsia="el-GR"/>
    </w:rPr>
  </w:style>
  <w:style w:type="paragraph" w:styleId="af0">
    <w:name w:val="Balloon Text"/>
    <w:basedOn w:val="a"/>
    <w:link w:val="Char4"/>
    <w:uiPriority w:val="99"/>
    <w:rsid w:val="00F01EBF"/>
    <w:pPr>
      <w:widowControl w:val="0"/>
      <w:suppressAutoHyphens/>
    </w:pPr>
    <w:rPr>
      <w:rFonts w:ascii="Tahoma" w:hAnsi="Tahoma" w:cs="Tahoma"/>
      <w:kern w:val="1"/>
      <w:sz w:val="16"/>
      <w:szCs w:val="16"/>
      <w:lang w:val="en-US" w:eastAsia="hi-IN" w:bidi="hi-IN"/>
    </w:rPr>
  </w:style>
  <w:style w:type="character" w:customStyle="1" w:styleId="Char4">
    <w:name w:val="Κείμενο πλαισίου Char"/>
    <w:basedOn w:val="a0"/>
    <w:link w:val="af0"/>
    <w:uiPriority w:val="99"/>
    <w:rsid w:val="00F01EBF"/>
    <w:rPr>
      <w:rFonts w:ascii="Tahoma" w:eastAsia="Times New Roman" w:hAnsi="Tahoma" w:cs="Tahoma"/>
      <w:kern w:val="1"/>
      <w:sz w:val="16"/>
      <w:szCs w:val="16"/>
      <w:lang w:val="en-US" w:eastAsia="hi-IN" w:bidi="hi-IN"/>
    </w:rPr>
  </w:style>
  <w:style w:type="paragraph" w:customStyle="1" w:styleId="ListParagraph1">
    <w:name w:val="List Paragraph1"/>
    <w:basedOn w:val="a"/>
    <w:qFormat/>
    <w:rsid w:val="00F01EBF"/>
    <w:pPr>
      <w:ind w:left="720"/>
    </w:pPr>
  </w:style>
  <w:style w:type="character" w:customStyle="1" w:styleId="longtext">
    <w:name w:val="long_text"/>
    <w:rsid w:val="00F01EBF"/>
    <w:rPr>
      <w:rFonts w:ascii="Times New Roman" w:hAnsi="Times New Roman" w:cs="Times New Roman"/>
    </w:rPr>
  </w:style>
  <w:style w:type="character" w:customStyle="1" w:styleId="CharChar3">
    <w:name w:val="Char Char3"/>
    <w:rsid w:val="00F01EBF"/>
    <w:rPr>
      <w:rFonts w:ascii="Times New Roman" w:hAnsi="Times New Roman" w:cs="Times New Roman"/>
      <w:kern w:val="1"/>
      <w:sz w:val="24"/>
      <w:szCs w:val="24"/>
      <w:lang w:val="en-US" w:eastAsia="hi-IN" w:bidi="hi-IN"/>
    </w:rPr>
  </w:style>
  <w:style w:type="character" w:customStyle="1" w:styleId="CharChar2">
    <w:name w:val="Char Char2"/>
    <w:rsid w:val="00F01EBF"/>
    <w:rPr>
      <w:rFonts w:ascii="Times New Roman" w:hAnsi="Times New Roman" w:cs="Times New Roman"/>
      <w:sz w:val="24"/>
      <w:szCs w:val="24"/>
      <w:lang w:eastAsia="en-US"/>
    </w:rPr>
  </w:style>
  <w:style w:type="character" w:customStyle="1" w:styleId="apple-style-span">
    <w:name w:val="apple-style-span"/>
    <w:rsid w:val="00F01EBF"/>
    <w:rPr>
      <w:rFonts w:ascii="Times New Roman" w:hAnsi="Times New Roman" w:cs="Times New Roman"/>
    </w:rPr>
  </w:style>
  <w:style w:type="character" w:customStyle="1" w:styleId="apple-converted-space">
    <w:name w:val="apple-converted-space"/>
    <w:rsid w:val="00F01EBF"/>
    <w:rPr>
      <w:rFonts w:ascii="Times New Roman" w:hAnsi="Times New Roman" w:cs="Times New Roman"/>
    </w:rPr>
  </w:style>
  <w:style w:type="paragraph" w:customStyle="1" w:styleId="Style3">
    <w:name w:val="Style3"/>
    <w:basedOn w:val="a"/>
    <w:rsid w:val="00F01EBF"/>
    <w:pPr>
      <w:widowControl w:val="0"/>
      <w:autoSpaceDE w:val="0"/>
      <w:autoSpaceDN w:val="0"/>
      <w:adjustRightInd w:val="0"/>
      <w:spacing w:line="315" w:lineRule="exact"/>
      <w:jc w:val="both"/>
    </w:pPr>
  </w:style>
  <w:style w:type="character" w:customStyle="1" w:styleId="FontStyle32">
    <w:name w:val="Font Style32"/>
    <w:rsid w:val="00F01EBF"/>
    <w:rPr>
      <w:rFonts w:ascii="Times New Roman" w:hAnsi="Times New Roman" w:cs="Times New Roman"/>
      <w:sz w:val="28"/>
      <w:szCs w:val="28"/>
    </w:rPr>
  </w:style>
  <w:style w:type="paragraph" w:customStyle="1" w:styleId="320">
    <w:name w:val="Σώμα κείμενου με εσοχή 32"/>
    <w:basedOn w:val="a"/>
    <w:rsid w:val="00F01EBF"/>
    <w:pPr>
      <w:suppressAutoHyphens/>
      <w:spacing w:line="360" w:lineRule="auto"/>
      <w:ind w:left="284"/>
      <w:jc w:val="center"/>
    </w:pPr>
    <w:rPr>
      <w:rFonts w:ascii="Arial" w:hAnsi="Arial" w:cs="Arial"/>
      <w:b/>
      <w:bCs/>
      <w:u w:val="single"/>
      <w:lang w:eastAsia="ar-SA"/>
    </w:rPr>
  </w:style>
  <w:style w:type="paragraph" w:customStyle="1" w:styleId="msolistparagraphcxspmiddle">
    <w:name w:val="msolistparagraphcxspmiddle"/>
    <w:basedOn w:val="a"/>
    <w:rsid w:val="00F01EBF"/>
    <w:pPr>
      <w:spacing w:before="100" w:beforeAutospacing="1" w:after="100" w:afterAutospacing="1"/>
    </w:pPr>
  </w:style>
  <w:style w:type="paragraph" w:customStyle="1" w:styleId="msolistparagraphcxsplast">
    <w:name w:val="msolistparagraphcxsplast"/>
    <w:basedOn w:val="a"/>
    <w:rsid w:val="00F01EBF"/>
    <w:pPr>
      <w:spacing w:before="100" w:beforeAutospacing="1" w:after="100" w:afterAutospacing="1"/>
    </w:pPr>
  </w:style>
  <w:style w:type="paragraph" w:customStyle="1" w:styleId="210">
    <w:name w:val="Σώμα κείμενου με εσοχή 21"/>
    <w:basedOn w:val="a"/>
    <w:rsid w:val="00F01EBF"/>
    <w:pPr>
      <w:suppressAutoHyphens/>
      <w:ind w:left="900" w:hanging="540"/>
    </w:pPr>
    <w:rPr>
      <w:rFonts w:ascii="Arial" w:hAnsi="Arial" w:cs="Arial"/>
      <w:kern w:val="2"/>
      <w:lang w:eastAsia="ar-SA"/>
    </w:rPr>
  </w:style>
  <w:style w:type="paragraph" w:customStyle="1" w:styleId="msolistparagraph0">
    <w:name w:val="msolistparagraph"/>
    <w:basedOn w:val="a"/>
    <w:rsid w:val="00F01EBF"/>
    <w:pPr>
      <w:spacing w:before="100" w:beforeAutospacing="1" w:after="100" w:afterAutospacing="1"/>
    </w:pPr>
  </w:style>
  <w:style w:type="paragraph" w:customStyle="1" w:styleId="xl107">
    <w:name w:val="xl107"/>
    <w:basedOn w:val="a"/>
    <w:rsid w:val="00F01EB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Arial Unicode MS" w:hAnsi="Arial" w:cs="Arial"/>
      <w:sz w:val="20"/>
      <w:szCs w:val="20"/>
      <w:lang w:bidi="hi-IN"/>
    </w:rPr>
  </w:style>
  <w:style w:type="paragraph" w:customStyle="1" w:styleId="xl108">
    <w:name w:val="xl108"/>
    <w:basedOn w:val="a"/>
    <w:rsid w:val="00F01EBF"/>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eastAsia="Arial Unicode MS" w:hAnsi="Arial" w:cs="Arial"/>
      <w:sz w:val="20"/>
      <w:szCs w:val="20"/>
      <w:lang w:bidi="hi-IN"/>
    </w:rPr>
  </w:style>
  <w:style w:type="paragraph" w:customStyle="1" w:styleId="xl109">
    <w:name w:val="xl109"/>
    <w:basedOn w:val="a"/>
    <w:rsid w:val="00F01EBF"/>
    <w:pPr>
      <w:pBdr>
        <w:left w:val="single" w:sz="4" w:space="0" w:color="000000"/>
        <w:bottom w:val="single" w:sz="4" w:space="0" w:color="000000"/>
        <w:right w:val="single" w:sz="4" w:space="0" w:color="000000"/>
      </w:pBdr>
      <w:spacing w:before="100" w:beforeAutospacing="1" w:after="100" w:afterAutospacing="1"/>
      <w:textAlignment w:val="center"/>
    </w:pPr>
    <w:rPr>
      <w:rFonts w:ascii="Arial" w:eastAsia="Arial Unicode MS" w:hAnsi="Arial" w:cs="Arial"/>
      <w:sz w:val="20"/>
      <w:szCs w:val="20"/>
      <w:lang w:bidi="hi-IN"/>
    </w:rPr>
  </w:style>
  <w:style w:type="paragraph" w:customStyle="1" w:styleId="xl110">
    <w:name w:val="xl110"/>
    <w:basedOn w:val="a"/>
    <w:rsid w:val="00F01EBF"/>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textAlignment w:val="center"/>
    </w:pPr>
    <w:rPr>
      <w:rFonts w:ascii="Arial" w:eastAsia="Arial Unicode MS" w:hAnsi="Arial" w:cs="Arial"/>
      <w:sz w:val="20"/>
      <w:szCs w:val="20"/>
      <w:lang w:bidi="hi-IN"/>
    </w:rPr>
  </w:style>
  <w:style w:type="paragraph" w:customStyle="1" w:styleId="xl111">
    <w:name w:val="xl111"/>
    <w:basedOn w:val="a"/>
    <w:rsid w:val="00F01EBF"/>
    <w:pPr>
      <w:pBdr>
        <w:top w:val="single" w:sz="4" w:space="0" w:color="000000"/>
        <w:right w:val="single" w:sz="4" w:space="0" w:color="000000"/>
      </w:pBdr>
      <w:shd w:val="clear" w:color="FFFFCC" w:fill="FFFFFF"/>
      <w:spacing w:before="100" w:beforeAutospacing="1" w:after="100" w:afterAutospacing="1"/>
      <w:textAlignment w:val="center"/>
    </w:pPr>
    <w:rPr>
      <w:rFonts w:ascii="Arial" w:eastAsia="Arial Unicode MS" w:hAnsi="Arial" w:cs="Arial"/>
      <w:sz w:val="20"/>
      <w:szCs w:val="20"/>
      <w:lang w:bidi="hi-IN"/>
    </w:rPr>
  </w:style>
  <w:style w:type="paragraph" w:customStyle="1" w:styleId="xl112">
    <w:name w:val="xl112"/>
    <w:basedOn w:val="a"/>
    <w:rsid w:val="00F01EBF"/>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Arial Unicode MS" w:hAnsi="Arial" w:cs="Arial"/>
      <w:sz w:val="20"/>
      <w:szCs w:val="20"/>
      <w:lang w:bidi="hi-IN"/>
    </w:rPr>
  </w:style>
  <w:style w:type="paragraph" w:customStyle="1" w:styleId="xl113">
    <w:name w:val="xl113"/>
    <w:basedOn w:val="a"/>
    <w:rsid w:val="00F01EBF"/>
    <w:pPr>
      <w:pBdr>
        <w:top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rFonts w:ascii="Arial" w:eastAsia="Arial Unicode MS" w:hAnsi="Arial" w:cs="Arial"/>
      <w:sz w:val="20"/>
      <w:szCs w:val="20"/>
      <w:lang w:bidi="hi-IN"/>
    </w:rPr>
  </w:style>
  <w:style w:type="paragraph" w:customStyle="1" w:styleId="xl114">
    <w:name w:val="xl114"/>
    <w:basedOn w:val="a"/>
    <w:rsid w:val="00F01EB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center"/>
    </w:pPr>
    <w:rPr>
      <w:rFonts w:ascii="Arial" w:eastAsia="Arial Unicode MS" w:hAnsi="Arial" w:cs="Arial"/>
      <w:lang w:bidi="hi-IN"/>
    </w:rPr>
  </w:style>
  <w:style w:type="paragraph" w:customStyle="1" w:styleId="xl115">
    <w:name w:val="xl115"/>
    <w:basedOn w:val="a"/>
    <w:rsid w:val="00F01EBF"/>
    <w:pPr>
      <w:pBdr>
        <w:top w:val="single" w:sz="4" w:space="0" w:color="auto"/>
        <w:left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b/>
      <w:bCs/>
      <w:lang w:bidi="hi-IN"/>
    </w:rPr>
  </w:style>
  <w:style w:type="paragraph" w:customStyle="1" w:styleId="xl116">
    <w:name w:val="xl116"/>
    <w:basedOn w:val="a"/>
    <w:rsid w:val="00F01EB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Arial Unicode MS" w:hAnsi="Arial" w:cs="Arial"/>
      <w:b/>
      <w:bCs/>
      <w:lang w:bidi="hi-IN"/>
    </w:rPr>
  </w:style>
  <w:style w:type="paragraph" w:customStyle="1" w:styleId="xl117">
    <w:name w:val="xl117"/>
    <w:basedOn w:val="a"/>
    <w:rsid w:val="00F01EBF"/>
    <w:pPr>
      <w:pBdr>
        <w:left w:val="single" w:sz="4" w:space="0" w:color="000000"/>
        <w:bottom w:val="single" w:sz="4" w:space="0" w:color="000000"/>
        <w:right w:val="single" w:sz="4" w:space="0" w:color="000000"/>
      </w:pBdr>
      <w:shd w:val="clear" w:color="CCCCFF" w:fill="FFFFFF"/>
      <w:spacing w:before="100" w:beforeAutospacing="1" w:after="100" w:afterAutospacing="1"/>
      <w:textAlignment w:val="center"/>
    </w:pPr>
    <w:rPr>
      <w:rFonts w:ascii="Arial" w:eastAsia="Arial Unicode MS" w:hAnsi="Arial" w:cs="Arial"/>
      <w:lang w:bidi="hi-IN"/>
    </w:rPr>
  </w:style>
  <w:style w:type="paragraph" w:customStyle="1" w:styleId="xl118">
    <w:name w:val="xl118"/>
    <w:basedOn w:val="a"/>
    <w:rsid w:val="00F01EB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center"/>
    </w:pPr>
    <w:rPr>
      <w:rFonts w:ascii="Arial" w:eastAsia="Arial Unicode MS" w:hAnsi="Arial" w:cs="Arial"/>
      <w:lang w:bidi="hi-IN"/>
    </w:rPr>
  </w:style>
  <w:style w:type="paragraph" w:customStyle="1" w:styleId="xl119">
    <w:name w:val="xl119"/>
    <w:basedOn w:val="a"/>
    <w:rsid w:val="00F01EBF"/>
    <w:pPr>
      <w:pBdr>
        <w:top w:val="single" w:sz="4" w:space="0" w:color="000000"/>
        <w:left w:val="single" w:sz="4" w:space="0" w:color="000000"/>
        <w:bottom w:val="single" w:sz="4" w:space="0" w:color="000000"/>
        <w:right w:val="single" w:sz="4" w:space="0" w:color="000000"/>
      </w:pBdr>
      <w:shd w:val="clear" w:color="CCCCFF" w:fill="FFFFFF"/>
      <w:spacing w:before="100" w:beforeAutospacing="1" w:after="100" w:afterAutospacing="1"/>
      <w:textAlignment w:val="center"/>
    </w:pPr>
    <w:rPr>
      <w:rFonts w:ascii="Arial" w:eastAsia="Arial Unicode MS" w:hAnsi="Arial" w:cs="Arial"/>
      <w:lang w:bidi="hi-IN"/>
    </w:rPr>
  </w:style>
  <w:style w:type="paragraph" w:customStyle="1" w:styleId="xl120">
    <w:name w:val="xl120"/>
    <w:basedOn w:val="a"/>
    <w:rsid w:val="00F01EB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w:eastAsia="Arial Unicode MS" w:hAnsi="Arial" w:cs="Arial"/>
      <w:lang w:bidi="hi-IN"/>
    </w:rPr>
  </w:style>
  <w:style w:type="paragraph" w:customStyle="1" w:styleId="xl121">
    <w:name w:val="xl121"/>
    <w:basedOn w:val="a"/>
    <w:rsid w:val="00F01EBF"/>
    <w:pPr>
      <w:pBdr>
        <w:top w:val="single" w:sz="4" w:space="0" w:color="000000"/>
        <w:left w:val="single" w:sz="4" w:space="0" w:color="000000"/>
        <w:bottom w:val="single" w:sz="4" w:space="0" w:color="000000"/>
      </w:pBdr>
      <w:shd w:val="clear" w:color="auto" w:fill="FFFFFF"/>
      <w:spacing w:before="100" w:beforeAutospacing="1" w:after="100" w:afterAutospacing="1"/>
      <w:textAlignment w:val="center"/>
    </w:pPr>
    <w:rPr>
      <w:rFonts w:ascii="Arial" w:eastAsia="Arial Unicode MS" w:hAnsi="Arial" w:cs="Arial"/>
      <w:lang w:bidi="hi-IN"/>
    </w:rPr>
  </w:style>
  <w:style w:type="paragraph" w:customStyle="1" w:styleId="xl122">
    <w:name w:val="xl122"/>
    <w:basedOn w:val="a"/>
    <w:rsid w:val="00F01EBF"/>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textAlignment w:val="top"/>
    </w:pPr>
    <w:rPr>
      <w:rFonts w:ascii="Arial" w:eastAsia="Arial Unicode MS" w:hAnsi="Arial" w:cs="Arial"/>
      <w:lang w:bidi="hi-IN"/>
    </w:rPr>
  </w:style>
  <w:style w:type="paragraph" w:customStyle="1" w:styleId="xl123">
    <w:name w:val="xl123"/>
    <w:basedOn w:val="a"/>
    <w:rsid w:val="00F01EBF"/>
    <w:pPr>
      <w:shd w:val="clear" w:color="auto" w:fill="FFFFFF"/>
      <w:spacing w:before="100" w:beforeAutospacing="1" w:after="100" w:afterAutospacing="1"/>
    </w:pPr>
    <w:rPr>
      <w:rFonts w:ascii="Arial" w:eastAsia="Arial Unicode MS" w:hAnsi="Arial" w:cs="Arial"/>
      <w:lang w:bidi="hi-IN"/>
    </w:rPr>
  </w:style>
  <w:style w:type="paragraph" w:customStyle="1" w:styleId="xl124">
    <w:name w:val="xl124"/>
    <w:basedOn w:val="a"/>
    <w:rsid w:val="00F01EBF"/>
    <w:pPr>
      <w:pBdr>
        <w:top w:val="single" w:sz="4" w:space="0" w:color="000000"/>
        <w:left w:val="single" w:sz="4" w:space="0" w:color="000000"/>
        <w:bottom w:val="single" w:sz="4" w:space="0" w:color="000000"/>
        <w:right w:val="single" w:sz="4" w:space="0" w:color="000000"/>
      </w:pBdr>
      <w:shd w:val="clear" w:color="969696" w:fill="FFFFFF"/>
      <w:spacing w:before="100" w:beforeAutospacing="1" w:after="100" w:afterAutospacing="1"/>
      <w:textAlignment w:val="center"/>
    </w:pPr>
    <w:rPr>
      <w:rFonts w:ascii="Arial" w:eastAsia="Arial Unicode MS" w:hAnsi="Arial" w:cs="Arial"/>
      <w:lang w:bidi="hi-IN"/>
    </w:rPr>
  </w:style>
  <w:style w:type="paragraph" w:customStyle="1" w:styleId="xl125">
    <w:name w:val="xl125"/>
    <w:basedOn w:val="a"/>
    <w:rsid w:val="00F01EBF"/>
    <w:pPr>
      <w:pBdr>
        <w:top w:val="single" w:sz="4" w:space="0" w:color="000000"/>
        <w:left w:val="single" w:sz="4" w:space="0" w:color="000000"/>
        <w:right w:val="single" w:sz="4" w:space="0" w:color="000000"/>
      </w:pBdr>
      <w:shd w:val="clear" w:color="CCCCFF" w:fill="FFFFFF"/>
      <w:spacing w:before="100" w:beforeAutospacing="1" w:after="100" w:afterAutospacing="1"/>
      <w:textAlignment w:val="center"/>
    </w:pPr>
    <w:rPr>
      <w:rFonts w:ascii="Arial" w:eastAsia="Arial Unicode MS" w:hAnsi="Arial" w:cs="Arial"/>
      <w:lang w:bidi="hi-IN"/>
    </w:rPr>
  </w:style>
  <w:style w:type="paragraph" w:customStyle="1" w:styleId="xl126">
    <w:name w:val="xl126"/>
    <w:basedOn w:val="a"/>
    <w:rsid w:val="00F01EBF"/>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textAlignment w:val="center"/>
    </w:pPr>
    <w:rPr>
      <w:rFonts w:ascii="Arial" w:eastAsia="Arial Unicode MS" w:hAnsi="Arial" w:cs="Arial"/>
      <w:lang w:bidi="hi-IN"/>
    </w:rPr>
  </w:style>
  <w:style w:type="paragraph" w:customStyle="1" w:styleId="BodyText21">
    <w:name w:val="Body Text 21"/>
    <w:basedOn w:val="a"/>
    <w:rsid w:val="00F01EBF"/>
    <w:pPr>
      <w:jc w:val="both"/>
    </w:pPr>
    <w:rPr>
      <w:sz w:val="22"/>
      <w:szCs w:val="20"/>
      <w:lang w:bidi="hi-IN"/>
    </w:rPr>
  </w:style>
  <w:style w:type="table" w:styleId="af1">
    <w:name w:val="Table Grid"/>
    <w:basedOn w:val="a1"/>
    <w:uiPriority w:val="99"/>
    <w:rsid w:val="00F01EBF"/>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
    <w:name w:val="msonormalcxspπρώτο"/>
    <w:basedOn w:val="a"/>
    <w:rsid w:val="00F01EBF"/>
    <w:pPr>
      <w:suppressAutoHyphens/>
      <w:spacing w:before="280" w:after="280"/>
    </w:pPr>
    <w:rPr>
      <w:lang w:eastAsia="zh-CN"/>
    </w:rPr>
  </w:style>
  <w:style w:type="paragraph" w:customStyle="1" w:styleId="msonormalcxsp0">
    <w:name w:val="msonormalcxspμεσαίο"/>
    <w:basedOn w:val="a"/>
    <w:rsid w:val="00F01EBF"/>
    <w:pPr>
      <w:suppressAutoHyphens/>
      <w:spacing w:before="280" w:after="280"/>
    </w:pPr>
    <w:rPr>
      <w:lang w:eastAsia="zh-CN"/>
    </w:rPr>
  </w:style>
  <w:style w:type="paragraph" w:styleId="af2">
    <w:name w:val="List Paragraph"/>
    <w:aliases w:val="Δ_Πιν"/>
    <w:basedOn w:val="a"/>
    <w:uiPriority w:val="99"/>
    <w:qFormat/>
    <w:rsid w:val="00C328CF"/>
    <w:pPr>
      <w:ind w:left="720"/>
      <w:contextualSpacing/>
    </w:pPr>
  </w:style>
  <w:style w:type="character" w:customStyle="1" w:styleId="WW8Num2z0">
    <w:name w:val="WW8Num2z0"/>
    <w:rsid w:val="003526BA"/>
    <w:rPr>
      <w:rFonts w:ascii="Wingdings" w:hAnsi="Wingdings"/>
    </w:rPr>
  </w:style>
  <w:style w:type="character" w:customStyle="1" w:styleId="WW8Num2z1">
    <w:name w:val="WW8Num2z1"/>
    <w:rsid w:val="003526BA"/>
    <w:rPr>
      <w:rFonts w:ascii="Courier New" w:hAnsi="Courier New"/>
    </w:rPr>
  </w:style>
  <w:style w:type="character" w:customStyle="1" w:styleId="WW8Num2z3">
    <w:name w:val="WW8Num2z3"/>
    <w:rsid w:val="003526BA"/>
    <w:rPr>
      <w:rFonts w:ascii="Symbol" w:hAnsi="Symbol"/>
    </w:rPr>
  </w:style>
  <w:style w:type="character" w:customStyle="1" w:styleId="WW8Num3z0">
    <w:name w:val="WW8Num3z0"/>
    <w:rsid w:val="003526BA"/>
    <w:rPr>
      <w:rFonts w:ascii="Wingdings" w:hAnsi="Wingdings"/>
    </w:rPr>
  </w:style>
  <w:style w:type="character" w:customStyle="1" w:styleId="WW8Num3z1">
    <w:name w:val="WW8Num3z1"/>
    <w:rsid w:val="003526BA"/>
    <w:rPr>
      <w:rFonts w:ascii="Courier New" w:hAnsi="Courier New"/>
    </w:rPr>
  </w:style>
  <w:style w:type="character" w:customStyle="1" w:styleId="WW8Num3z3">
    <w:name w:val="WW8Num3z3"/>
    <w:rsid w:val="003526BA"/>
    <w:rPr>
      <w:rFonts w:ascii="Symbol" w:hAnsi="Symbol"/>
    </w:rPr>
  </w:style>
  <w:style w:type="character" w:customStyle="1" w:styleId="WW8Num5z0">
    <w:name w:val="WW8Num5z0"/>
    <w:rsid w:val="003526BA"/>
    <w:rPr>
      <w:rFonts w:ascii="Wingdings" w:hAnsi="Wingdings"/>
    </w:rPr>
  </w:style>
  <w:style w:type="character" w:customStyle="1" w:styleId="WW8Num5z1">
    <w:name w:val="WW8Num5z1"/>
    <w:rsid w:val="003526BA"/>
    <w:rPr>
      <w:rFonts w:ascii="Courier New" w:hAnsi="Courier New"/>
    </w:rPr>
  </w:style>
  <w:style w:type="character" w:customStyle="1" w:styleId="WW8Num5z3">
    <w:name w:val="WW8Num5z3"/>
    <w:rsid w:val="003526BA"/>
    <w:rPr>
      <w:rFonts w:ascii="Symbol" w:hAnsi="Symbol"/>
    </w:rPr>
  </w:style>
  <w:style w:type="character" w:customStyle="1" w:styleId="WW8Num6z0">
    <w:name w:val="WW8Num6z0"/>
    <w:rsid w:val="003526BA"/>
    <w:rPr>
      <w:rFonts w:ascii="Wingdings" w:hAnsi="Wingdings"/>
    </w:rPr>
  </w:style>
  <w:style w:type="character" w:customStyle="1" w:styleId="WW8Num6z1">
    <w:name w:val="WW8Num6z1"/>
    <w:rsid w:val="003526BA"/>
    <w:rPr>
      <w:rFonts w:ascii="Courier New" w:hAnsi="Courier New"/>
    </w:rPr>
  </w:style>
  <w:style w:type="character" w:customStyle="1" w:styleId="WW8Num6z3">
    <w:name w:val="WW8Num6z3"/>
    <w:rsid w:val="003526BA"/>
    <w:rPr>
      <w:rFonts w:ascii="Symbol" w:hAnsi="Symbol"/>
    </w:rPr>
  </w:style>
  <w:style w:type="character" w:customStyle="1" w:styleId="WW8Num8z0">
    <w:name w:val="WW8Num8z0"/>
    <w:rsid w:val="003526BA"/>
    <w:rPr>
      <w:rFonts w:ascii="Symbol" w:hAnsi="Symbol"/>
    </w:rPr>
  </w:style>
  <w:style w:type="character" w:customStyle="1" w:styleId="WW8Num9z0">
    <w:name w:val="WW8Num9z0"/>
    <w:rsid w:val="003526BA"/>
    <w:rPr>
      <w:rFonts w:ascii="Symbol" w:hAnsi="Symbol"/>
    </w:rPr>
  </w:style>
  <w:style w:type="character" w:customStyle="1" w:styleId="WW8NumSt14z0">
    <w:name w:val="WW8NumSt14z0"/>
    <w:rsid w:val="003526BA"/>
    <w:rPr>
      <w:rFonts w:ascii="Symbol" w:hAnsi="Symbol"/>
    </w:rPr>
  </w:style>
  <w:style w:type="paragraph" w:styleId="af3">
    <w:name w:val="caption"/>
    <w:basedOn w:val="a"/>
    <w:qFormat/>
    <w:rsid w:val="003526BA"/>
    <w:pPr>
      <w:suppressLineNumbers/>
      <w:suppressAutoHyphens/>
      <w:spacing w:before="120" w:after="120"/>
    </w:pPr>
    <w:rPr>
      <w:rFonts w:ascii="Arial" w:hAnsi="Arial" w:cs="Mangal"/>
      <w:i/>
      <w:iCs/>
      <w:lang w:val="en-US" w:eastAsia="ar-SA"/>
    </w:rPr>
  </w:style>
  <w:style w:type="paragraph" w:styleId="24">
    <w:name w:val="List 2"/>
    <w:basedOn w:val="a"/>
    <w:rsid w:val="003526BA"/>
    <w:pPr>
      <w:suppressAutoHyphens/>
      <w:ind w:left="566" w:hanging="283"/>
    </w:pPr>
    <w:rPr>
      <w:rFonts w:ascii="Arial" w:hAnsi="Arial"/>
      <w:szCs w:val="20"/>
      <w:lang w:val="en-US" w:eastAsia="ar-SA"/>
    </w:rPr>
  </w:style>
  <w:style w:type="paragraph" w:styleId="25">
    <w:name w:val="List Bullet 2"/>
    <w:basedOn w:val="a"/>
    <w:rsid w:val="003526BA"/>
    <w:pPr>
      <w:tabs>
        <w:tab w:val="num" w:pos="283"/>
      </w:tabs>
      <w:suppressAutoHyphens/>
      <w:ind w:left="566" w:hanging="283"/>
    </w:pPr>
    <w:rPr>
      <w:rFonts w:ascii="Arial" w:hAnsi="Arial"/>
      <w:szCs w:val="20"/>
      <w:lang w:val="en-US" w:eastAsia="ar-SA"/>
    </w:rPr>
  </w:style>
  <w:style w:type="paragraph" w:customStyle="1" w:styleId="BodyText4">
    <w:name w:val="Body Text 4"/>
    <w:basedOn w:val="ae"/>
    <w:rsid w:val="003526BA"/>
    <w:pPr>
      <w:widowControl/>
    </w:pPr>
    <w:rPr>
      <w:rFonts w:ascii="Arial" w:hAnsi="Arial"/>
      <w:kern w:val="0"/>
      <w:szCs w:val="20"/>
      <w:lang w:eastAsia="ar-SA" w:bidi="ar-SA"/>
    </w:rPr>
  </w:style>
  <w:style w:type="paragraph" w:customStyle="1" w:styleId="xl32">
    <w:name w:val="xl32"/>
    <w:basedOn w:val="a"/>
    <w:rsid w:val="003526BA"/>
    <w:pPr>
      <w:suppressAutoHyphens/>
      <w:spacing w:before="100" w:after="100"/>
    </w:pPr>
    <w:rPr>
      <w:rFonts w:ascii="Arial" w:hAnsi="Arial" w:cs="Arial"/>
      <w:b/>
      <w:bCs/>
      <w:sz w:val="18"/>
      <w:szCs w:val="18"/>
      <w:lang w:eastAsia="ar-SA"/>
    </w:rPr>
  </w:style>
  <w:style w:type="paragraph" w:styleId="af4">
    <w:name w:val="Block Text"/>
    <w:basedOn w:val="a"/>
    <w:rsid w:val="003526BA"/>
    <w:pPr>
      <w:suppressAutoHyphens/>
      <w:ind w:left="284" w:right="425"/>
      <w:jc w:val="both"/>
    </w:pPr>
    <w:rPr>
      <w:sz w:val="22"/>
      <w:szCs w:val="20"/>
      <w:lang w:eastAsia="ar-SA"/>
    </w:rPr>
  </w:style>
  <w:style w:type="paragraph" w:customStyle="1" w:styleId="xl34">
    <w:name w:val="xl34"/>
    <w:basedOn w:val="a"/>
    <w:rsid w:val="003526BA"/>
    <w:pPr>
      <w:suppressAutoHyphens/>
      <w:spacing w:before="100" w:after="100"/>
      <w:jc w:val="center"/>
      <w:textAlignment w:val="center"/>
    </w:pPr>
    <w:rPr>
      <w:lang w:eastAsia="ar-SA"/>
    </w:rPr>
  </w:style>
  <w:style w:type="paragraph" w:customStyle="1" w:styleId="af5">
    <w:name w:val="Περιεχόμενα πλαισίου"/>
    <w:basedOn w:val="a5"/>
    <w:rsid w:val="003526BA"/>
    <w:pPr>
      <w:widowControl/>
    </w:pPr>
    <w:rPr>
      <w:rFonts w:ascii="Arial" w:hAnsi="Arial"/>
      <w:kern w:val="0"/>
      <w:szCs w:val="20"/>
      <w:lang w:eastAsia="ar-SA" w:bidi="ar-SA"/>
    </w:rPr>
  </w:style>
  <w:style w:type="paragraph" w:customStyle="1" w:styleId="Normalmystyle">
    <w:name w:val="Normal.mystyle"/>
    <w:basedOn w:val="a"/>
    <w:rsid w:val="003526BA"/>
    <w:pPr>
      <w:widowControl w:val="0"/>
      <w:spacing w:after="120"/>
      <w:jc w:val="both"/>
    </w:pPr>
    <w:rPr>
      <w:snapToGrid w:val="0"/>
      <w:sz w:val="22"/>
      <w:szCs w:val="20"/>
      <w:lang w:eastAsia="en-US"/>
    </w:rPr>
  </w:style>
  <w:style w:type="paragraph" w:customStyle="1" w:styleId="310">
    <w:name w:val="Σώμα κείμενου 31"/>
    <w:basedOn w:val="a"/>
    <w:rsid w:val="003526BA"/>
    <w:pPr>
      <w:overflowPunct w:val="0"/>
      <w:autoSpaceDE w:val="0"/>
      <w:autoSpaceDN w:val="0"/>
      <w:adjustRightInd w:val="0"/>
      <w:spacing w:after="120"/>
      <w:jc w:val="both"/>
      <w:textAlignment w:val="baseline"/>
    </w:pPr>
    <w:rPr>
      <w:sz w:val="22"/>
      <w:szCs w:val="22"/>
      <w:lang w:eastAsia="en-US"/>
    </w:rPr>
  </w:style>
  <w:style w:type="paragraph" w:customStyle="1" w:styleId="TableContents">
    <w:name w:val="Table Contents"/>
    <w:basedOn w:val="a"/>
    <w:rsid w:val="003526BA"/>
    <w:pPr>
      <w:widowControl w:val="0"/>
      <w:suppressLineNumbers/>
      <w:suppressAutoHyphens/>
    </w:pPr>
    <w:rPr>
      <w:rFonts w:eastAsia="Arial Unicode MS" w:cs="Lohit Hindi"/>
      <w:kern w:val="2"/>
      <w:lang w:eastAsia="zh-CN" w:bidi="hi-IN"/>
    </w:rPr>
  </w:style>
  <w:style w:type="character" w:customStyle="1" w:styleId="LO-normal">
    <w:name w:val="LO-normal"/>
    <w:basedOn w:val="a0"/>
    <w:rsid w:val="003526BA"/>
  </w:style>
  <w:style w:type="paragraph" w:styleId="-HTML">
    <w:name w:val="HTML Preformatted"/>
    <w:basedOn w:val="a"/>
    <w:link w:val="-HTMLChar"/>
    <w:unhideWhenUsed/>
    <w:rsid w:val="00352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n-US" w:eastAsia="ar-SA"/>
    </w:rPr>
  </w:style>
  <w:style w:type="character" w:customStyle="1" w:styleId="-HTMLChar">
    <w:name w:val="Προ-διαμορφωμένο HTML Char"/>
    <w:basedOn w:val="a0"/>
    <w:link w:val="-HTML"/>
    <w:rsid w:val="003526BA"/>
    <w:rPr>
      <w:rFonts w:ascii="Courier New" w:eastAsia="Times New Roman" w:hAnsi="Courier New" w:cs="Times New Roman"/>
      <w:sz w:val="20"/>
      <w:szCs w:val="20"/>
      <w:lang w:val="en-US" w:eastAsia="ar-SA"/>
    </w:rPr>
  </w:style>
  <w:style w:type="character" w:styleId="af6">
    <w:name w:val="annotation reference"/>
    <w:basedOn w:val="a0"/>
    <w:semiHidden/>
    <w:unhideWhenUsed/>
    <w:rsid w:val="009A1DA5"/>
    <w:rPr>
      <w:sz w:val="16"/>
      <w:szCs w:val="16"/>
    </w:rPr>
  </w:style>
  <w:style w:type="paragraph" w:styleId="af7">
    <w:name w:val="annotation text"/>
    <w:basedOn w:val="a"/>
    <w:link w:val="Char5"/>
    <w:uiPriority w:val="99"/>
    <w:semiHidden/>
    <w:unhideWhenUsed/>
    <w:rsid w:val="009A1DA5"/>
    <w:rPr>
      <w:sz w:val="20"/>
      <w:szCs w:val="20"/>
    </w:rPr>
  </w:style>
  <w:style w:type="character" w:customStyle="1" w:styleId="Char5">
    <w:name w:val="Κείμενο σχολίου Char"/>
    <w:basedOn w:val="a0"/>
    <w:link w:val="af7"/>
    <w:rsid w:val="009A1DA5"/>
    <w:rPr>
      <w:rFonts w:ascii="Times New Roman" w:eastAsia="Times New Roman" w:hAnsi="Times New Roman" w:cs="Times New Roman"/>
      <w:sz w:val="20"/>
      <w:szCs w:val="20"/>
      <w:lang w:eastAsia="el-GR"/>
    </w:rPr>
  </w:style>
  <w:style w:type="paragraph" w:styleId="af8">
    <w:name w:val="annotation subject"/>
    <w:basedOn w:val="af7"/>
    <w:next w:val="af7"/>
    <w:link w:val="Char6"/>
    <w:unhideWhenUsed/>
    <w:rsid w:val="009A1DA5"/>
    <w:rPr>
      <w:b/>
      <w:bCs/>
    </w:rPr>
  </w:style>
  <w:style w:type="character" w:customStyle="1" w:styleId="Char6">
    <w:name w:val="Θέμα σχολίου Char"/>
    <w:basedOn w:val="Char5"/>
    <w:link w:val="af8"/>
    <w:rsid w:val="009A1DA5"/>
    <w:rPr>
      <w:rFonts w:ascii="Times New Roman" w:eastAsia="Times New Roman" w:hAnsi="Times New Roman" w:cs="Times New Roman"/>
      <w:b/>
      <w:bCs/>
      <w:sz w:val="20"/>
      <w:szCs w:val="20"/>
      <w:lang w:eastAsia="el-GR"/>
    </w:rPr>
  </w:style>
  <w:style w:type="character" w:styleId="af9">
    <w:name w:val="footnote reference"/>
    <w:rsid w:val="00AD4E72"/>
    <w:rPr>
      <w:vertAlign w:val="superscript"/>
    </w:rPr>
  </w:style>
  <w:style w:type="character" w:styleId="afa">
    <w:name w:val="endnote reference"/>
    <w:rsid w:val="00AD4E72"/>
    <w:rPr>
      <w:vertAlign w:val="superscript"/>
    </w:rPr>
  </w:style>
  <w:style w:type="paragraph" w:styleId="afb">
    <w:name w:val="footnote text"/>
    <w:basedOn w:val="a"/>
    <w:link w:val="Char7"/>
    <w:rsid w:val="00AD4E72"/>
    <w:pPr>
      <w:suppressAutoHyphens/>
      <w:ind w:left="425" w:hanging="425"/>
      <w:jc w:val="both"/>
    </w:pPr>
    <w:rPr>
      <w:rFonts w:ascii="Calibri" w:hAnsi="Calibri" w:cs="Calibri"/>
      <w:sz w:val="18"/>
      <w:szCs w:val="20"/>
      <w:lang w:val="en-IE" w:eastAsia="zh-CN"/>
    </w:rPr>
  </w:style>
  <w:style w:type="character" w:customStyle="1" w:styleId="Char7">
    <w:name w:val="Κείμενο υποσημείωσης Char"/>
    <w:basedOn w:val="a0"/>
    <w:link w:val="afb"/>
    <w:rsid w:val="00AD4E72"/>
    <w:rPr>
      <w:rFonts w:ascii="Calibri" w:eastAsia="Times New Roman" w:hAnsi="Calibri" w:cs="Calibri"/>
      <w:sz w:val="18"/>
      <w:szCs w:val="20"/>
      <w:lang w:val="en-IE" w:eastAsia="zh-CN"/>
    </w:rPr>
  </w:style>
  <w:style w:type="character" w:customStyle="1" w:styleId="2Char10">
    <w:name w:val="Επικεφαλίδα 2 Char1"/>
    <w:locked/>
    <w:rsid w:val="00FF010F"/>
    <w:rPr>
      <w:rFonts w:ascii="Arial" w:hAnsi="Arial" w:cs="Arial"/>
      <w:b/>
      <w:color w:val="002060"/>
      <w:sz w:val="24"/>
      <w:szCs w:val="22"/>
      <w:lang w:val="en-GB" w:eastAsia="zh-CN"/>
    </w:rPr>
  </w:style>
  <w:style w:type="character" w:customStyle="1" w:styleId="yiv5708167628m-8180918473890045385gmail-m5558074253973066496gmail-msocommentreference">
    <w:name w:val="yiv5708167628m_-8180918473890045385gmail-m_5558074253973066496gmail-msocommentreference"/>
    <w:rsid w:val="009D2202"/>
  </w:style>
  <w:style w:type="paragraph" w:customStyle="1" w:styleId="Standard">
    <w:name w:val="Standard"/>
    <w:rsid w:val="002E5C8E"/>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styleId="Web">
    <w:name w:val="Normal (Web)"/>
    <w:basedOn w:val="a"/>
    <w:uiPriority w:val="99"/>
    <w:unhideWhenUsed/>
    <w:rsid w:val="001A66F1"/>
    <w:pPr>
      <w:spacing w:before="100" w:beforeAutospacing="1" w:after="100" w:afterAutospacing="1"/>
      <w:jc w:val="both"/>
    </w:pPr>
  </w:style>
  <w:style w:type="paragraph" w:customStyle="1" w:styleId="26">
    <w:name w:val="Χωρίς διάστιχο2"/>
    <w:rsid w:val="00BF7962"/>
    <w:pPr>
      <w:suppressAutoHyphens/>
      <w:spacing w:after="0" w:line="240" w:lineRule="auto"/>
      <w:jc w:val="both"/>
    </w:pPr>
    <w:rPr>
      <w:rFonts w:ascii="Calibri" w:eastAsia="Times New Roman" w:hAnsi="Calibri" w:cs="Calibri"/>
      <w:szCs w:val="24"/>
      <w:lang w:val="en-GB" w:eastAsia="zh-CN"/>
    </w:rPr>
  </w:style>
  <w:style w:type="numbering" w:customStyle="1" w:styleId="13">
    <w:name w:val="Χωρίς λίστα1"/>
    <w:next w:val="a2"/>
    <w:uiPriority w:val="99"/>
    <w:semiHidden/>
    <w:unhideWhenUsed/>
    <w:rsid w:val="00E7344E"/>
  </w:style>
  <w:style w:type="table" w:customStyle="1" w:styleId="14">
    <w:name w:val="Πλέγμα πίνακα1"/>
    <w:basedOn w:val="a1"/>
    <w:next w:val="af1"/>
    <w:uiPriority w:val="39"/>
    <w:rsid w:val="00E7344E"/>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E7344E"/>
    <w:pPr>
      <w:widowControl w:val="0"/>
    </w:pPr>
    <w:rPr>
      <w:rFonts w:ascii="Calibri" w:eastAsia="Calibri" w:hAnsi="Calibri" w:cs="Calibri"/>
      <w:sz w:val="22"/>
      <w:szCs w:val="22"/>
      <w:lang w:val="en-US" w:eastAsia="en-US"/>
    </w:rPr>
  </w:style>
  <w:style w:type="character" w:customStyle="1" w:styleId="15">
    <w:name w:val="Ανεπίλυτη αναφορά1"/>
    <w:basedOn w:val="a0"/>
    <w:uiPriority w:val="99"/>
    <w:semiHidden/>
    <w:unhideWhenUsed/>
    <w:rsid w:val="00E7344E"/>
    <w:rPr>
      <w:color w:val="605E5C"/>
      <w:shd w:val="clear" w:color="auto" w:fill="E1DFDD"/>
    </w:rPr>
  </w:style>
  <w:style w:type="paragraph" w:customStyle="1" w:styleId="c2e1f3e9eafc">
    <w:name w:val="Βc2αe1σf3ιe9κeaόfc"/>
    <w:uiPriority w:val="99"/>
    <w:rsid w:val="00E7344E"/>
    <w:pPr>
      <w:autoSpaceDE w:val="0"/>
      <w:autoSpaceDN w:val="0"/>
      <w:adjustRightInd w:val="0"/>
      <w:spacing w:after="0" w:line="240" w:lineRule="auto"/>
    </w:pPr>
    <w:rPr>
      <w:rFonts w:ascii="Times New Roman" w:eastAsia="Times New Roman" w:hAnsi="Times New Roman" w:cs="Times New Roman"/>
      <w:sz w:val="20"/>
      <w:szCs w:val="20"/>
      <w:lang w:eastAsia="el-GR"/>
    </w:rPr>
  </w:style>
  <w:style w:type="paragraph" w:customStyle="1" w:styleId="d3feece1eae5e9ecddedeff5">
    <w:name w:val="Σd3ώfeμecαe1 κeaεe5ιe9μecέddνedοefυf5"/>
    <w:basedOn w:val="c2e1f3e9eafc"/>
    <w:uiPriority w:val="99"/>
    <w:rsid w:val="00E7344E"/>
    <w:pPr>
      <w:jc w:val="both"/>
    </w:pPr>
    <w:rPr>
      <w:sz w:val="24"/>
      <w:szCs w:val="24"/>
    </w:rPr>
  </w:style>
  <w:style w:type="paragraph" w:customStyle="1" w:styleId="c5f0e9eae5f6e1ebdfe4e13">
    <w:name w:val="Εc5πf0ιe9κeaεe5φf6αe1λebίdfδe4αe1 3"/>
    <w:basedOn w:val="c2e1f3e9eafc"/>
    <w:next w:val="c2e1f3e9eafc"/>
    <w:uiPriority w:val="99"/>
    <w:rsid w:val="00E7344E"/>
    <w:pPr>
      <w:ind w:left="720"/>
      <w:outlineLvl w:val="2"/>
    </w:pPr>
    <w:rPr>
      <w:sz w:val="24"/>
      <w:szCs w:val="24"/>
    </w:rPr>
  </w:style>
  <w:style w:type="paragraph" w:customStyle="1" w:styleId="d3feece1eae5dfece5edeff5ece5e5f3eff7de2">
    <w:name w:val="Σd3ώfeμecαe1 κeaεe5ίdfμecεe5νedοefυf5 μecεe5 εe5σf3οefχf7ήde 2"/>
    <w:basedOn w:val="c2e1f3e9eafc"/>
    <w:uiPriority w:val="99"/>
    <w:rsid w:val="00E7344E"/>
    <w:pPr>
      <w:ind w:left="720"/>
    </w:pPr>
    <w:rPr>
      <w:sz w:val="24"/>
      <w:szCs w:val="24"/>
    </w:rPr>
  </w:style>
  <w:style w:type="paragraph" w:customStyle="1" w:styleId="d3feece1eae5dfece5edeff5ece5e5f3eff7de">
    <w:name w:val="Σd3ώfeμecαe1 κeaεe5ίdfμecεe5νedοefυf5 μecεe5 εe5σf3οefχf7ήde"/>
    <w:basedOn w:val="c2e1f3e9eafc"/>
    <w:uiPriority w:val="99"/>
    <w:rsid w:val="00E7344E"/>
    <w:pPr>
      <w:ind w:left="720"/>
      <w:jc w:val="both"/>
    </w:pPr>
    <w:rPr>
      <w:sz w:val="24"/>
      <w:szCs w:val="24"/>
    </w:rPr>
  </w:style>
  <w:style w:type="character" w:styleId="afc">
    <w:name w:val="line number"/>
    <w:basedOn w:val="a0"/>
    <w:uiPriority w:val="99"/>
    <w:rsid w:val="00E7344E"/>
    <w:rPr>
      <w:rFonts w:ascii="Times New Roman" w:hAnsi="Times New Roman" w:cs="Times New Roman"/>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E7344E"/>
    <w:rPr>
      <w:rFonts w:ascii="Times New Roman" w:hAnsi="Times New Roman" w:cs="Times New Roman"/>
      <w:sz w:val="22"/>
      <w:szCs w:val="22"/>
    </w:rPr>
  </w:style>
  <w:style w:type="table" w:customStyle="1" w:styleId="cae1edefede9eafcf2f0dfede1eae1f2">
    <w:name w:val="Κcaαe1νedοefνedιe9κeaόfcςf2 πf0ίdfνedαe1κeaαe1ςf2"/>
    <w:uiPriority w:val="99"/>
    <w:rsid w:val="00E7344E"/>
    <w:pPr>
      <w:autoSpaceDE w:val="0"/>
      <w:autoSpaceDN w:val="0"/>
      <w:adjustRightInd w:val="0"/>
      <w:spacing w:after="0" w:line="240" w:lineRule="auto"/>
    </w:pPr>
    <w:rPr>
      <w:rFonts w:ascii="Times New Roman" w:eastAsia="Times New Roman" w:hAnsi="Times New Roman" w:cs="Times New Roman"/>
      <w:lang w:eastAsia="el-GR"/>
    </w:rPr>
    <w:tblPr>
      <w:tblInd w:w="0" w:type="dxa"/>
      <w:tblCellMar>
        <w:top w:w="0" w:type="dxa"/>
        <w:left w:w="0" w:type="dxa"/>
        <w:bottom w:w="0" w:type="dxa"/>
        <w:right w:w="0" w:type="dxa"/>
      </w:tblCellMar>
    </w:tblPr>
  </w:style>
  <w:style w:type="paragraph" w:customStyle="1" w:styleId="27">
    <w:name w:val="Λεζάντα2"/>
    <w:basedOn w:val="a"/>
    <w:rsid w:val="00E7344E"/>
    <w:pPr>
      <w:suppressLineNumbers/>
      <w:suppressAutoHyphens/>
      <w:spacing w:before="120" w:after="120"/>
      <w:jc w:val="both"/>
    </w:pPr>
    <w:rPr>
      <w:rFonts w:ascii="Calibri" w:hAnsi="Calibri" w:cs="Mangal"/>
      <w:i/>
      <w:iCs/>
      <w:lang w:val="en-GB" w:eastAsia="zh-CN"/>
    </w:rPr>
  </w:style>
  <w:style w:type="character" w:customStyle="1" w:styleId="1Char1">
    <w:name w:val="Επικεφαλίδα 1 Char1"/>
    <w:uiPriority w:val="9"/>
    <w:locked/>
    <w:rsid w:val="00E7344E"/>
    <w:rPr>
      <w:rFonts w:ascii="Arial" w:hAnsi="Arial" w:cs="Arial"/>
      <w:b/>
      <w:bCs/>
      <w:color w:val="333399"/>
      <w:sz w:val="28"/>
      <w:szCs w:val="32"/>
      <w:lang w:val="en-US" w:eastAsia="zh-CN"/>
    </w:rPr>
  </w:style>
  <w:style w:type="character" w:customStyle="1" w:styleId="3Char10">
    <w:name w:val="Επικεφαλίδα 3 Char1"/>
    <w:uiPriority w:val="9"/>
    <w:locked/>
    <w:rsid w:val="00E7344E"/>
    <w:rPr>
      <w:rFonts w:ascii="Arial" w:hAnsi="Arial"/>
      <w:b/>
      <w:bCs/>
      <w:sz w:val="22"/>
      <w:szCs w:val="26"/>
      <w:lang w:val="en-GB" w:eastAsia="zh-CN"/>
    </w:rPr>
  </w:style>
  <w:style w:type="character" w:customStyle="1" w:styleId="4Char1">
    <w:name w:val="Επικεφαλίδα 4 Char1"/>
    <w:uiPriority w:val="9"/>
    <w:locked/>
    <w:rsid w:val="00E7344E"/>
    <w:rPr>
      <w:rFonts w:ascii="Arial" w:hAnsi="Arial"/>
      <w:b/>
      <w:bCs/>
      <w:sz w:val="22"/>
      <w:szCs w:val="28"/>
      <w:lang w:val="en-GB" w:eastAsia="zh-CN"/>
    </w:rPr>
  </w:style>
  <w:style w:type="character" w:customStyle="1" w:styleId="WW8Num1z0">
    <w:name w:val="WW8Num1z0"/>
    <w:rsid w:val="00E7344E"/>
  </w:style>
  <w:style w:type="character" w:customStyle="1" w:styleId="WW8Num1z1">
    <w:name w:val="WW8Num1z1"/>
    <w:rsid w:val="00E7344E"/>
  </w:style>
  <w:style w:type="character" w:customStyle="1" w:styleId="WW8Num1z2">
    <w:name w:val="WW8Num1z2"/>
    <w:rsid w:val="00E7344E"/>
  </w:style>
  <w:style w:type="character" w:customStyle="1" w:styleId="WW8Num1z3">
    <w:name w:val="WW8Num1z3"/>
    <w:rsid w:val="00E7344E"/>
  </w:style>
  <w:style w:type="character" w:customStyle="1" w:styleId="WW8Num1z4">
    <w:name w:val="WW8Num1z4"/>
    <w:rsid w:val="00E7344E"/>
    <w:rPr>
      <w:rFonts w:ascii="Arial" w:hAnsi="Arial" w:cs="Times New Roman"/>
      <w:b w:val="0"/>
      <w:i w:val="0"/>
      <w:sz w:val="20"/>
      <w:szCs w:val="20"/>
    </w:rPr>
  </w:style>
  <w:style w:type="character" w:customStyle="1" w:styleId="WW8Num1z5">
    <w:name w:val="WW8Num1z5"/>
    <w:rsid w:val="00E7344E"/>
  </w:style>
  <w:style w:type="character" w:customStyle="1" w:styleId="WW8Num1z6">
    <w:name w:val="WW8Num1z6"/>
    <w:rsid w:val="00E7344E"/>
  </w:style>
  <w:style w:type="character" w:customStyle="1" w:styleId="WW8Num1z7">
    <w:name w:val="WW8Num1z7"/>
    <w:rsid w:val="00E7344E"/>
  </w:style>
  <w:style w:type="character" w:customStyle="1" w:styleId="WW8Num1z8">
    <w:name w:val="WW8Num1z8"/>
    <w:rsid w:val="00E7344E"/>
  </w:style>
  <w:style w:type="character" w:customStyle="1" w:styleId="WW8Num2z2">
    <w:name w:val="WW8Num2z2"/>
    <w:rsid w:val="00E7344E"/>
  </w:style>
  <w:style w:type="character" w:customStyle="1" w:styleId="WW8Num2z4">
    <w:name w:val="WW8Num2z4"/>
    <w:rsid w:val="00E7344E"/>
    <w:rPr>
      <w:rFonts w:ascii="Arial" w:hAnsi="Arial" w:cs="Times New Roman"/>
      <w:b w:val="0"/>
      <w:i w:val="0"/>
      <w:sz w:val="20"/>
      <w:szCs w:val="20"/>
    </w:rPr>
  </w:style>
  <w:style w:type="character" w:customStyle="1" w:styleId="WW8Num2z5">
    <w:name w:val="WW8Num2z5"/>
    <w:rsid w:val="00E7344E"/>
  </w:style>
  <w:style w:type="character" w:customStyle="1" w:styleId="WW8Num2z6">
    <w:name w:val="WW8Num2z6"/>
    <w:rsid w:val="00E7344E"/>
  </w:style>
  <w:style w:type="character" w:customStyle="1" w:styleId="WW8Num2z7">
    <w:name w:val="WW8Num2z7"/>
    <w:rsid w:val="00E7344E"/>
  </w:style>
  <w:style w:type="character" w:customStyle="1" w:styleId="WW8Num2z8">
    <w:name w:val="WW8Num2z8"/>
    <w:rsid w:val="00E7344E"/>
  </w:style>
  <w:style w:type="character" w:customStyle="1" w:styleId="WW8Num4z0">
    <w:name w:val="WW8Num4z0"/>
    <w:rsid w:val="00E7344E"/>
    <w:rPr>
      <w:lang w:val="el-GR"/>
    </w:rPr>
  </w:style>
  <w:style w:type="character" w:customStyle="1" w:styleId="WW8Num7z0">
    <w:name w:val="WW8Num7z0"/>
    <w:rsid w:val="00E7344E"/>
    <w:rPr>
      <w:rFonts w:ascii="Symbol" w:hAnsi="Symbol" w:cs="Symbol"/>
      <w:shd w:val="clear" w:color="auto" w:fill="C0C0C0"/>
      <w:lang w:val="el-GR"/>
    </w:rPr>
  </w:style>
  <w:style w:type="character" w:customStyle="1" w:styleId="WW8Num8z1">
    <w:name w:val="WW8Num8z1"/>
    <w:rsid w:val="00E7344E"/>
  </w:style>
  <w:style w:type="character" w:customStyle="1" w:styleId="WW8Num8z2">
    <w:name w:val="WW8Num8z2"/>
    <w:rsid w:val="00E7344E"/>
  </w:style>
  <w:style w:type="character" w:customStyle="1" w:styleId="WW8Num8z3">
    <w:name w:val="WW8Num8z3"/>
    <w:rsid w:val="00E7344E"/>
  </w:style>
  <w:style w:type="character" w:customStyle="1" w:styleId="WW8Num8z4">
    <w:name w:val="WW8Num8z4"/>
    <w:rsid w:val="00E7344E"/>
  </w:style>
  <w:style w:type="character" w:customStyle="1" w:styleId="WW8Num8z5">
    <w:name w:val="WW8Num8z5"/>
    <w:rsid w:val="00E7344E"/>
  </w:style>
  <w:style w:type="character" w:customStyle="1" w:styleId="WW8Num8z6">
    <w:name w:val="WW8Num8z6"/>
    <w:rsid w:val="00E7344E"/>
  </w:style>
  <w:style w:type="character" w:customStyle="1" w:styleId="WW8Num8z7">
    <w:name w:val="WW8Num8z7"/>
    <w:rsid w:val="00E7344E"/>
  </w:style>
  <w:style w:type="character" w:customStyle="1" w:styleId="WW8Num8z8">
    <w:name w:val="WW8Num8z8"/>
    <w:rsid w:val="00E7344E"/>
  </w:style>
  <w:style w:type="character" w:customStyle="1" w:styleId="WW8Num9z1">
    <w:name w:val="WW8Num9z1"/>
    <w:rsid w:val="00E7344E"/>
    <w:rPr>
      <w:rFonts w:eastAsia="Calibri"/>
      <w:lang w:val="el-GR"/>
    </w:rPr>
  </w:style>
  <w:style w:type="character" w:customStyle="1" w:styleId="WW8Num9z2">
    <w:name w:val="WW8Num9z2"/>
    <w:rsid w:val="00E7344E"/>
  </w:style>
  <w:style w:type="character" w:customStyle="1" w:styleId="WW8Num9z3">
    <w:name w:val="WW8Num9z3"/>
    <w:rsid w:val="00E7344E"/>
  </w:style>
  <w:style w:type="character" w:customStyle="1" w:styleId="WW8Num9z4">
    <w:name w:val="WW8Num9z4"/>
    <w:rsid w:val="00E7344E"/>
  </w:style>
  <w:style w:type="character" w:customStyle="1" w:styleId="WW8Num9z5">
    <w:name w:val="WW8Num9z5"/>
    <w:rsid w:val="00E7344E"/>
  </w:style>
  <w:style w:type="character" w:customStyle="1" w:styleId="WW8Num9z6">
    <w:name w:val="WW8Num9z6"/>
    <w:rsid w:val="00E7344E"/>
  </w:style>
  <w:style w:type="character" w:customStyle="1" w:styleId="WW8Num9z7">
    <w:name w:val="WW8Num9z7"/>
    <w:rsid w:val="00E7344E"/>
  </w:style>
  <w:style w:type="character" w:customStyle="1" w:styleId="WW8Num9z8">
    <w:name w:val="WW8Num9z8"/>
    <w:rsid w:val="00E7344E"/>
  </w:style>
  <w:style w:type="character" w:customStyle="1" w:styleId="WW8Num10z0">
    <w:name w:val="WW8Num10z0"/>
    <w:rsid w:val="00E7344E"/>
    <w:rPr>
      <w:rFonts w:ascii="Symbol" w:hAnsi="Symbol" w:cs="OpenSymbol"/>
      <w:color w:val="5B9BD5"/>
    </w:rPr>
  </w:style>
  <w:style w:type="character" w:customStyle="1" w:styleId="WW8Num11z0">
    <w:name w:val="WW8Num11z0"/>
    <w:rsid w:val="00E7344E"/>
    <w:rPr>
      <w:rFonts w:ascii="Angsana New" w:hAnsi="Angsana New" w:cs="Angsana New" w:hint="default"/>
      <w:color w:val="000000"/>
      <w:kern w:val="1"/>
      <w:szCs w:val="22"/>
      <w:shd w:val="clear" w:color="auto" w:fill="FFFFFF"/>
      <w:lang w:val="el-GR"/>
    </w:rPr>
  </w:style>
  <w:style w:type="character" w:customStyle="1" w:styleId="WW8Num11z1">
    <w:name w:val="WW8Num11z1"/>
    <w:rsid w:val="00E7344E"/>
    <w:rPr>
      <w:rFonts w:ascii="Courier New" w:hAnsi="Courier New" w:cs="Courier New" w:hint="default"/>
    </w:rPr>
  </w:style>
  <w:style w:type="character" w:customStyle="1" w:styleId="WW8Num11z2">
    <w:name w:val="WW8Num11z2"/>
    <w:rsid w:val="00E7344E"/>
    <w:rPr>
      <w:rFonts w:ascii="Wingdings" w:hAnsi="Wingdings" w:cs="Wingdings" w:hint="default"/>
    </w:rPr>
  </w:style>
  <w:style w:type="character" w:customStyle="1" w:styleId="WW8Num11z3">
    <w:name w:val="WW8Num11z3"/>
    <w:rsid w:val="00E7344E"/>
    <w:rPr>
      <w:rFonts w:ascii="Symbol" w:hAnsi="Symbol" w:cs="Symbol" w:hint="default"/>
    </w:rPr>
  </w:style>
  <w:style w:type="character" w:customStyle="1" w:styleId="WW8Num12z0">
    <w:name w:val="WW8Num12z0"/>
    <w:rsid w:val="00E7344E"/>
    <w:rPr>
      <w:rFonts w:ascii="Symbol" w:hAnsi="Symbol" w:cs="Symbol" w:hint="default"/>
    </w:rPr>
  </w:style>
  <w:style w:type="character" w:customStyle="1" w:styleId="WW8Num12z1">
    <w:name w:val="WW8Num12z1"/>
    <w:rsid w:val="00E7344E"/>
    <w:rPr>
      <w:rFonts w:ascii="Courier New" w:hAnsi="Courier New" w:cs="Courier New" w:hint="default"/>
    </w:rPr>
  </w:style>
  <w:style w:type="character" w:customStyle="1" w:styleId="WW8Num12z2">
    <w:name w:val="WW8Num12z2"/>
    <w:rsid w:val="00E7344E"/>
    <w:rPr>
      <w:rFonts w:ascii="Wingdings" w:hAnsi="Wingdings" w:cs="Wingdings" w:hint="default"/>
    </w:rPr>
  </w:style>
  <w:style w:type="character" w:customStyle="1" w:styleId="16">
    <w:name w:val="Προεπιλεγμένη γραμματοσειρά1"/>
    <w:rsid w:val="00E7344E"/>
  </w:style>
  <w:style w:type="character" w:customStyle="1" w:styleId="WW8Num7z1">
    <w:name w:val="WW8Num7z1"/>
    <w:rsid w:val="00E7344E"/>
  </w:style>
  <w:style w:type="character" w:customStyle="1" w:styleId="WW8Num7z2">
    <w:name w:val="WW8Num7z2"/>
    <w:rsid w:val="00E7344E"/>
  </w:style>
  <w:style w:type="character" w:customStyle="1" w:styleId="WW8Num7z3">
    <w:name w:val="WW8Num7z3"/>
    <w:rsid w:val="00E7344E"/>
  </w:style>
  <w:style w:type="character" w:customStyle="1" w:styleId="WW8Num7z4">
    <w:name w:val="WW8Num7z4"/>
    <w:rsid w:val="00E7344E"/>
  </w:style>
  <w:style w:type="character" w:customStyle="1" w:styleId="WW8Num7z5">
    <w:name w:val="WW8Num7z5"/>
    <w:rsid w:val="00E7344E"/>
  </w:style>
  <w:style w:type="character" w:customStyle="1" w:styleId="WW8Num7z6">
    <w:name w:val="WW8Num7z6"/>
    <w:rsid w:val="00E7344E"/>
  </w:style>
  <w:style w:type="character" w:customStyle="1" w:styleId="WW8Num7z7">
    <w:name w:val="WW8Num7z7"/>
    <w:rsid w:val="00E7344E"/>
  </w:style>
  <w:style w:type="character" w:customStyle="1" w:styleId="WW8Num7z8">
    <w:name w:val="WW8Num7z8"/>
    <w:rsid w:val="00E7344E"/>
  </w:style>
  <w:style w:type="character" w:customStyle="1" w:styleId="WW-DefaultParagraphFont">
    <w:name w:val="WW-Default Paragraph Font"/>
    <w:rsid w:val="00E7344E"/>
  </w:style>
  <w:style w:type="character" w:customStyle="1" w:styleId="WW-DefaultParagraphFont1">
    <w:name w:val="WW-Default Paragraph Font1"/>
    <w:rsid w:val="00E7344E"/>
  </w:style>
  <w:style w:type="character" w:customStyle="1" w:styleId="33">
    <w:name w:val="Προεπιλεγμένη γραμματοσειρά3"/>
    <w:rsid w:val="00E7344E"/>
  </w:style>
  <w:style w:type="character" w:customStyle="1" w:styleId="WW-DefaultParagraphFont11">
    <w:name w:val="WW-Default Paragraph Font11"/>
    <w:rsid w:val="00E7344E"/>
  </w:style>
  <w:style w:type="character" w:customStyle="1" w:styleId="WW8Num10z1">
    <w:name w:val="WW8Num10z1"/>
    <w:rsid w:val="00E7344E"/>
    <w:rPr>
      <w:rFonts w:eastAsia="Calibri"/>
      <w:lang w:val="el-GR"/>
    </w:rPr>
  </w:style>
  <w:style w:type="character" w:customStyle="1" w:styleId="WW8Num10z2">
    <w:name w:val="WW8Num10z2"/>
    <w:rsid w:val="00E7344E"/>
  </w:style>
  <w:style w:type="character" w:customStyle="1" w:styleId="WW8Num10z3">
    <w:name w:val="WW8Num10z3"/>
    <w:rsid w:val="00E7344E"/>
  </w:style>
  <w:style w:type="character" w:customStyle="1" w:styleId="WW8Num10z4">
    <w:name w:val="WW8Num10z4"/>
    <w:rsid w:val="00E7344E"/>
  </w:style>
  <w:style w:type="character" w:customStyle="1" w:styleId="WW8Num10z5">
    <w:name w:val="WW8Num10z5"/>
    <w:rsid w:val="00E7344E"/>
  </w:style>
  <w:style w:type="character" w:customStyle="1" w:styleId="WW8Num10z6">
    <w:name w:val="WW8Num10z6"/>
    <w:rsid w:val="00E7344E"/>
  </w:style>
  <w:style w:type="character" w:customStyle="1" w:styleId="WW8Num10z7">
    <w:name w:val="WW8Num10z7"/>
    <w:rsid w:val="00E7344E"/>
  </w:style>
  <w:style w:type="character" w:customStyle="1" w:styleId="WW8Num10z8">
    <w:name w:val="WW8Num10z8"/>
    <w:rsid w:val="00E7344E"/>
  </w:style>
  <w:style w:type="character" w:customStyle="1" w:styleId="DefaultParagraphFont2">
    <w:name w:val="Default Paragraph Font2"/>
    <w:rsid w:val="00E7344E"/>
  </w:style>
  <w:style w:type="character" w:customStyle="1" w:styleId="WW8Num11z4">
    <w:name w:val="WW8Num11z4"/>
    <w:rsid w:val="00E7344E"/>
  </w:style>
  <w:style w:type="character" w:customStyle="1" w:styleId="WW8Num11z5">
    <w:name w:val="WW8Num11z5"/>
    <w:rsid w:val="00E7344E"/>
  </w:style>
  <w:style w:type="character" w:customStyle="1" w:styleId="WW8Num11z6">
    <w:name w:val="WW8Num11z6"/>
    <w:rsid w:val="00E7344E"/>
  </w:style>
  <w:style w:type="character" w:customStyle="1" w:styleId="WW8Num11z7">
    <w:name w:val="WW8Num11z7"/>
    <w:rsid w:val="00E7344E"/>
  </w:style>
  <w:style w:type="character" w:customStyle="1" w:styleId="WW8Num11z8">
    <w:name w:val="WW8Num11z8"/>
    <w:rsid w:val="00E7344E"/>
  </w:style>
  <w:style w:type="character" w:customStyle="1" w:styleId="WW8Num12z3">
    <w:name w:val="WW8Num12z3"/>
    <w:rsid w:val="00E7344E"/>
  </w:style>
  <w:style w:type="character" w:customStyle="1" w:styleId="WW8Num12z4">
    <w:name w:val="WW8Num12z4"/>
    <w:rsid w:val="00E7344E"/>
  </w:style>
  <w:style w:type="character" w:customStyle="1" w:styleId="WW8Num12z5">
    <w:name w:val="WW8Num12z5"/>
    <w:rsid w:val="00E7344E"/>
  </w:style>
  <w:style w:type="character" w:customStyle="1" w:styleId="WW8Num12z6">
    <w:name w:val="WW8Num12z6"/>
    <w:rsid w:val="00E7344E"/>
  </w:style>
  <w:style w:type="character" w:customStyle="1" w:styleId="WW8Num12z7">
    <w:name w:val="WW8Num12z7"/>
    <w:rsid w:val="00E7344E"/>
  </w:style>
  <w:style w:type="character" w:customStyle="1" w:styleId="WW8Num12z8">
    <w:name w:val="WW8Num12z8"/>
    <w:rsid w:val="00E7344E"/>
  </w:style>
  <w:style w:type="character" w:customStyle="1" w:styleId="WW8Num13z0">
    <w:name w:val="WW8Num13z0"/>
    <w:rsid w:val="00E7344E"/>
    <w:rPr>
      <w:rFonts w:ascii="Symbol" w:hAnsi="Symbol" w:cs="OpenSymbol"/>
    </w:rPr>
  </w:style>
  <w:style w:type="character" w:customStyle="1" w:styleId="WW-DefaultParagraphFont111">
    <w:name w:val="WW-Default Paragraph Font111"/>
    <w:rsid w:val="00E7344E"/>
  </w:style>
  <w:style w:type="character" w:customStyle="1" w:styleId="WW8Num13z1">
    <w:name w:val="WW8Num13z1"/>
    <w:rsid w:val="00E7344E"/>
    <w:rPr>
      <w:rFonts w:eastAsia="Calibri"/>
      <w:lang w:val="el-GR"/>
    </w:rPr>
  </w:style>
  <w:style w:type="character" w:customStyle="1" w:styleId="WW8Num13z2">
    <w:name w:val="WW8Num13z2"/>
    <w:rsid w:val="00E7344E"/>
  </w:style>
  <w:style w:type="character" w:customStyle="1" w:styleId="WW8Num13z3">
    <w:name w:val="WW8Num13z3"/>
    <w:rsid w:val="00E7344E"/>
  </w:style>
  <w:style w:type="character" w:customStyle="1" w:styleId="WW8Num13z4">
    <w:name w:val="WW8Num13z4"/>
    <w:rsid w:val="00E7344E"/>
  </w:style>
  <w:style w:type="character" w:customStyle="1" w:styleId="WW8Num13z5">
    <w:name w:val="WW8Num13z5"/>
    <w:rsid w:val="00E7344E"/>
  </w:style>
  <w:style w:type="character" w:customStyle="1" w:styleId="WW8Num13z6">
    <w:name w:val="WW8Num13z6"/>
    <w:rsid w:val="00E7344E"/>
  </w:style>
  <w:style w:type="character" w:customStyle="1" w:styleId="WW8Num13z7">
    <w:name w:val="WW8Num13z7"/>
    <w:rsid w:val="00E7344E"/>
  </w:style>
  <w:style w:type="character" w:customStyle="1" w:styleId="WW8Num13z8">
    <w:name w:val="WW8Num13z8"/>
    <w:rsid w:val="00E7344E"/>
  </w:style>
  <w:style w:type="character" w:customStyle="1" w:styleId="WW8Num14z0">
    <w:name w:val="WW8Num14z0"/>
    <w:rsid w:val="00E7344E"/>
    <w:rPr>
      <w:rFonts w:ascii="Symbol" w:hAnsi="Symbol" w:cs="OpenSymbol"/>
    </w:rPr>
  </w:style>
  <w:style w:type="character" w:customStyle="1" w:styleId="WW8Num14z1">
    <w:name w:val="WW8Num14z1"/>
    <w:rsid w:val="00E7344E"/>
  </w:style>
  <w:style w:type="character" w:customStyle="1" w:styleId="WW8Num14z2">
    <w:name w:val="WW8Num14z2"/>
    <w:rsid w:val="00E7344E"/>
  </w:style>
  <w:style w:type="character" w:customStyle="1" w:styleId="WW8Num14z3">
    <w:name w:val="WW8Num14z3"/>
    <w:rsid w:val="00E7344E"/>
  </w:style>
  <w:style w:type="character" w:customStyle="1" w:styleId="WW8Num14z4">
    <w:name w:val="WW8Num14z4"/>
    <w:rsid w:val="00E7344E"/>
  </w:style>
  <w:style w:type="character" w:customStyle="1" w:styleId="WW8Num14z5">
    <w:name w:val="WW8Num14z5"/>
    <w:rsid w:val="00E7344E"/>
  </w:style>
  <w:style w:type="character" w:customStyle="1" w:styleId="WW8Num14z6">
    <w:name w:val="WW8Num14z6"/>
    <w:rsid w:val="00E7344E"/>
  </w:style>
  <w:style w:type="character" w:customStyle="1" w:styleId="WW8Num14z7">
    <w:name w:val="WW8Num14z7"/>
    <w:rsid w:val="00E7344E"/>
  </w:style>
  <w:style w:type="character" w:customStyle="1" w:styleId="WW8Num14z8">
    <w:name w:val="WW8Num14z8"/>
    <w:rsid w:val="00E7344E"/>
  </w:style>
  <w:style w:type="character" w:customStyle="1" w:styleId="WW8Num15z0">
    <w:name w:val="WW8Num15z0"/>
    <w:rsid w:val="00E7344E"/>
  </w:style>
  <w:style w:type="character" w:customStyle="1" w:styleId="WW8Num15z1">
    <w:name w:val="WW8Num15z1"/>
    <w:rsid w:val="00E7344E"/>
  </w:style>
  <w:style w:type="character" w:customStyle="1" w:styleId="WW8Num15z2">
    <w:name w:val="WW8Num15z2"/>
    <w:rsid w:val="00E7344E"/>
  </w:style>
  <w:style w:type="character" w:customStyle="1" w:styleId="WW8Num15z3">
    <w:name w:val="WW8Num15z3"/>
    <w:rsid w:val="00E7344E"/>
  </w:style>
  <w:style w:type="character" w:customStyle="1" w:styleId="WW8Num15z4">
    <w:name w:val="WW8Num15z4"/>
    <w:rsid w:val="00E7344E"/>
  </w:style>
  <w:style w:type="character" w:customStyle="1" w:styleId="WW8Num15z5">
    <w:name w:val="WW8Num15z5"/>
    <w:rsid w:val="00E7344E"/>
  </w:style>
  <w:style w:type="character" w:customStyle="1" w:styleId="WW8Num15z6">
    <w:name w:val="WW8Num15z6"/>
    <w:rsid w:val="00E7344E"/>
  </w:style>
  <w:style w:type="character" w:customStyle="1" w:styleId="WW8Num15z7">
    <w:name w:val="WW8Num15z7"/>
    <w:rsid w:val="00E7344E"/>
  </w:style>
  <w:style w:type="character" w:customStyle="1" w:styleId="WW8Num15z8">
    <w:name w:val="WW8Num15z8"/>
    <w:rsid w:val="00E7344E"/>
  </w:style>
  <w:style w:type="character" w:customStyle="1" w:styleId="WW8Num16z0">
    <w:name w:val="WW8Num16z0"/>
    <w:rsid w:val="00E7344E"/>
  </w:style>
  <w:style w:type="character" w:customStyle="1" w:styleId="WW8Num16z1">
    <w:name w:val="WW8Num16z1"/>
    <w:rsid w:val="00E7344E"/>
  </w:style>
  <w:style w:type="character" w:customStyle="1" w:styleId="WW8Num16z2">
    <w:name w:val="WW8Num16z2"/>
    <w:rsid w:val="00E7344E"/>
  </w:style>
  <w:style w:type="character" w:customStyle="1" w:styleId="WW8Num16z3">
    <w:name w:val="WW8Num16z3"/>
    <w:rsid w:val="00E7344E"/>
  </w:style>
  <w:style w:type="character" w:customStyle="1" w:styleId="WW8Num16z4">
    <w:name w:val="WW8Num16z4"/>
    <w:rsid w:val="00E7344E"/>
  </w:style>
  <w:style w:type="character" w:customStyle="1" w:styleId="WW8Num16z5">
    <w:name w:val="WW8Num16z5"/>
    <w:rsid w:val="00E7344E"/>
  </w:style>
  <w:style w:type="character" w:customStyle="1" w:styleId="WW8Num16z6">
    <w:name w:val="WW8Num16z6"/>
    <w:rsid w:val="00E7344E"/>
  </w:style>
  <w:style w:type="character" w:customStyle="1" w:styleId="WW8Num16z7">
    <w:name w:val="WW8Num16z7"/>
    <w:rsid w:val="00E7344E"/>
  </w:style>
  <w:style w:type="character" w:customStyle="1" w:styleId="WW8Num16z8">
    <w:name w:val="WW8Num16z8"/>
    <w:rsid w:val="00E7344E"/>
  </w:style>
  <w:style w:type="character" w:customStyle="1" w:styleId="WW-DefaultParagraphFont1111">
    <w:name w:val="WW-Default Paragraph Font1111"/>
    <w:rsid w:val="00E7344E"/>
  </w:style>
  <w:style w:type="character" w:customStyle="1" w:styleId="WW-DefaultParagraphFont11111">
    <w:name w:val="WW-Default Paragraph Font11111"/>
    <w:rsid w:val="00E7344E"/>
  </w:style>
  <w:style w:type="character" w:customStyle="1" w:styleId="WW-DefaultParagraphFont111111">
    <w:name w:val="WW-Default Paragraph Font111111"/>
    <w:rsid w:val="00E7344E"/>
  </w:style>
  <w:style w:type="character" w:customStyle="1" w:styleId="WW-DefaultParagraphFont1111111">
    <w:name w:val="WW-Default Paragraph Font1111111"/>
    <w:rsid w:val="00E7344E"/>
  </w:style>
  <w:style w:type="character" w:customStyle="1" w:styleId="WW-DefaultParagraphFont11111111">
    <w:name w:val="WW-Default Paragraph Font11111111"/>
    <w:rsid w:val="00E7344E"/>
  </w:style>
  <w:style w:type="character" w:customStyle="1" w:styleId="WW8Num17z0">
    <w:name w:val="WW8Num17z0"/>
    <w:rsid w:val="00E7344E"/>
  </w:style>
  <w:style w:type="character" w:customStyle="1" w:styleId="WW8Num17z1">
    <w:name w:val="WW8Num17z1"/>
    <w:rsid w:val="00E7344E"/>
  </w:style>
  <w:style w:type="character" w:customStyle="1" w:styleId="WW8Num17z2">
    <w:name w:val="WW8Num17z2"/>
    <w:rsid w:val="00E7344E"/>
  </w:style>
  <w:style w:type="character" w:customStyle="1" w:styleId="WW8Num17z3">
    <w:name w:val="WW8Num17z3"/>
    <w:rsid w:val="00E7344E"/>
  </w:style>
  <w:style w:type="character" w:customStyle="1" w:styleId="WW8Num17z4">
    <w:name w:val="WW8Num17z4"/>
    <w:rsid w:val="00E7344E"/>
  </w:style>
  <w:style w:type="character" w:customStyle="1" w:styleId="WW8Num17z5">
    <w:name w:val="WW8Num17z5"/>
    <w:rsid w:val="00E7344E"/>
  </w:style>
  <w:style w:type="character" w:customStyle="1" w:styleId="WW8Num17z6">
    <w:name w:val="WW8Num17z6"/>
    <w:rsid w:val="00E7344E"/>
  </w:style>
  <w:style w:type="character" w:customStyle="1" w:styleId="WW8Num17z7">
    <w:name w:val="WW8Num17z7"/>
    <w:rsid w:val="00E7344E"/>
  </w:style>
  <w:style w:type="character" w:customStyle="1" w:styleId="WW8Num17z8">
    <w:name w:val="WW8Num17z8"/>
    <w:rsid w:val="00E7344E"/>
  </w:style>
  <w:style w:type="character" w:customStyle="1" w:styleId="WW8Num18z0">
    <w:name w:val="WW8Num18z0"/>
    <w:rsid w:val="00E7344E"/>
  </w:style>
  <w:style w:type="character" w:customStyle="1" w:styleId="WW8Num18z1">
    <w:name w:val="WW8Num18z1"/>
    <w:rsid w:val="00E7344E"/>
  </w:style>
  <w:style w:type="character" w:customStyle="1" w:styleId="WW8Num18z2">
    <w:name w:val="WW8Num18z2"/>
    <w:rsid w:val="00E7344E"/>
  </w:style>
  <w:style w:type="character" w:customStyle="1" w:styleId="WW8Num18z3">
    <w:name w:val="WW8Num18z3"/>
    <w:rsid w:val="00E7344E"/>
  </w:style>
  <w:style w:type="character" w:customStyle="1" w:styleId="WW8Num18z4">
    <w:name w:val="WW8Num18z4"/>
    <w:rsid w:val="00E7344E"/>
  </w:style>
  <w:style w:type="character" w:customStyle="1" w:styleId="WW8Num18z5">
    <w:name w:val="WW8Num18z5"/>
    <w:rsid w:val="00E7344E"/>
  </w:style>
  <w:style w:type="character" w:customStyle="1" w:styleId="WW8Num18z6">
    <w:name w:val="WW8Num18z6"/>
    <w:rsid w:val="00E7344E"/>
  </w:style>
  <w:style w:type="character" w:customStyle="1" w:styleId="WW8Num18z7">
    <w:name w:val="WW8Num18z7"/>
    <w:rsid w:val="00E7344E"/>
  </w:style>
  <w:style w:type="character" w:customStyle="1" w:styleId="WW8Num18z8">
    <w:name w:val="WW8Num18z8"/>
    <w:rsid w:val="00E7344E"/>
  </w:style>
  <w:style w:type="character" w:customStyle="1" w:styleId="WW8Num3z2">
    <w:name w:val="WW8Num3z2"/>
    <w:rsid w:val="00E7344E"/>
  </w:style>
  <w:style w:type="character" w:customStyle="1" w:styleId="WW8Num3z4">
    <w:name w:val="WW8Num3z4"/>
    <w:rsid w:val="00E7344E"/>
    <w:rPr>
      <w:rFonts w:ascii="Arial" w:hAnsi="Arial" w:cs="Times New Roman"/>
      <w:b w:val="0"/>
      <w:i w:val="0"/>
      <w:sz w:val="20"/>
      <w:szCs w:val="20"/>
    </w:rPr>
  </w:style>
  <w:style w:type="character" w:customStyle="1" w:styleId="WW8Num3z5">
    <w:name w:val="WW8Num3z5"/>
    <w:rsid w:val="00E7344E"/>
  </w:style>
  <w:style w:type="character" w:customStyle="1" w:styleId="WW8Num3z6">
    <w:name w:val="WW8Num3z6"/>
    <w:rsid w:val="00E7344E"/>
  </w:style>
  <w:style w:type="character" w:customStyle="1" w:styleId="WW8Num3z7">
    <w:name w:val="WW8Num3z7"/>
    <w:rsid w:val="00E7344E"/>
  </w:style>
  <w:style w:type="character" w:customStyle="1" w:styleId="WW8Num3z8">
    <w:name w:val="WW8Num3z8"/>
    <w:rsid w:val="00E7344E"/>
  </w:style>
  <w:style w:type="character" w:customStyle="1" w:styleId="WW-DefaultParagraphFont111111111">
    <w:name w:val="WW-Default Paragraph Font111111111"/>
    <w:rsid w:val="00E7344E"/>
  </w:style>
  <w:style w:type="character" w:customStyle="1" w:styleId="WW-DefaultParagraphFont1111111111">
    <w:name w:val="WW-Default Paragraph Font1111111111"/>
    <w:rsid w:val="00E7344E"/>
  </w:style>
  <w:style w:type="character" w:customStyle="1" w:styleId="WW-DefaultParagraphFont11111111111">
    <w:name w:val="WW-Default Paragraph Font11111111111"/>
    <w:rsid w:val="00E7344E"/>
  </w:style>
  <w:style w:type="character" w:customStyle="1" w:styleId="WW-DefaultParagraphFont111111111111">
    <w:name w:val="WW-Default Paragraph Font111111111111"/>
    <w:rsid w:val="00E7344E"/>
  </w:style>
  <w:style w:type="character" w:customStyle="1" w:styleId="28">
    <w:name w:val="Προεπιλεγμένη γραμματοσειρά2"/>
    <w:rsid w:val="00E7344E"/>
  </w:style>
  <w:style w:type="character" w:customStyle="1" w:styleId="WW8Num19z0">
    <w:name w:val="WW8Num19z0"/>
    <w:rsid w:val="00E7344E"/>
    <w:rPr>
      <w:rFonts w:ascii="Calibri" w:hAnsi="Calibri" w:cs="Calibri"/>
    </w:rPr>
  </w:style>
  <w:style w:type="character" w:customStyle="1" w:styleId="WW8Num19z1">
    <w:name w:val="WW8Num19z1"/>
    <w:rsid w:val="00E7344E"/>
  </w:style>
  <w:style w:type="character" w:customStyle="1" w:styleId="WW8Num20z0">
    <w:name w:val="WW8Num20z0"/>
    <w:rsid w:val="00E7344E"/>
    <w:rPr>
      <w:rFonts w:ascii="Calibri" w:eastAsia="Calibri" w:hAnsi="Calibri" w:cs="Times New Roman"/>
    </w:rPr>
  </w:style>
  <w:style w:type="character" w:customStyle="1" w:styleId="WW8Num20z1">
    <w:name w:val="WW8Num20z1"/>
    <w:rsid w:val="00E7344E"/>
    <w:rPr>
      <w:rFonts w:ascii="Courier New" w:hAnsi="Courier New" w:cs="Courier New"/>
    </w:rPr>
  </w:style>
  <w:style w:type="character" w:customStyle="1" w:styleId="WW8Num20z2">
    <w:name w:val="WW8Num20z2"/>
    <w:rsid w:val="00E7344E"/>
    <w:rPr>
      <w:rFonts w:ascii="Wingdings" w:hAnsi="Wingdings" w:cs="Wingdings"/>
    </w:rPr>
  </w:style>
  <w:style w:type="character" w:customStyle="1" w:styleId="WW8Num20z3">
    <w:name w:val="WW8Num20z3"/>
    <w:rsid w:val="00E7344E"/>
    <w:rPr>
      <w:rFonts w:ascii="Symbol" w:hAnsi="Symbol" w:cs="Symbol"/>
    </w:rPr>
  </w:style>
  <w:style w:type="character" w:customStyle="1" w:styleId="WW-DefaultParagraphFont1111111111111">
    <w:name w:val="WW-Default Paragraph Font1111111111111"/>
    <w:rsid w:val="00E7344E"/>
  </w:style>
  <w:style w:type="character" w:customStyle="1" w:styleId="WW8Num19z2">
    <w:name w:val="WW8Num19z2"/>
    <w:rsid w:val="00E7344E"/>
  </w:style>
  <w:style w:type="character" w:customStyle="1" w:styleId="WW8Num19z3">
    <w:name w:val="WW8Num19z3"/>
    <w:rsid w:val="00E7344E"/>
  </w:style>
  <w:style w:type="character" w:customStyle="1" w:styleId="WW8Num19z4">
    <w:name w:val="WW8Num19z4"/>
    <w:rsid w:val="00E7344E"/>
  </w:style>
  <w:style w:type="character" w:customStyle="1" w:styleId="WW8Num19z5">
    <w:name w:val="WW8Num19z5"/>
    <w:rsid w:val="00E7344E"/>
  </w:style>
  <w:style w:type="character" w:customStyle="1" w:styleId="WW8Num19z6">
    <w:name w:val="WW8Num19z6"/>
    <w:rsid w:val="00E7344E"/>
  </w:style>
  <w:style w:type="character" w:customStyle="1" w:styleId="WW8Num19z7">
    <w:name w:val="WW8Num19z7"/>
    <w:rsid w:val="00E7344E"/>
  </w:style>
  <w:style w:type="character" w:customStyle="1" w:styleId="WW8Num19z8">
    <w:name w:val="WW8Num19z8"/>
    <w:rsid w:val="00E7344E"/>
  </w:style>
  <w:style w:type="character" w:customStyle="1" w:styleId="WW8Num20z4">
    <w:name w:val="WW8Num20z4"/>
    <w:rsid w:val="00E7344E"/>
  </w:style>
  <w:style w:type="character" w:customStyle="1" w:styleId="WW8Num20z5">
    <w:name w:val="WW8Num20z5"/>
    <w:rsid w:val="00E7344E"/>
  </w:style>
  <w:style w:type="character" w:customStyle="1" w:styleId="WW8Num20z6">
    <w:name w:val="WW8Num20z6"/>
    <w:rsid w:val="00E7344E"/>
  </w:style>
  <w:style w:type="character" w:customStyle="1" w:styleId="WW8Num20z7">
    <w:name w:val="WW8Num20z7"/>
    <w:rsid w:val="00E7344E"/>
  </w:style>
  <w:style w:type="character" w:customStyle="1" w:styleId="WW8Num20z8">
    <w:name w:val="WW8Num20z8"/>
    <w:rsid w:val="00E7344E"/>
  </w:style>
  <w:style w:type="character" w:customStyle="1" w:styleId="WW-DefaultParagraphFont11111111111111">
    <w:name w:val="WW-Default Paragraph Font11111111111111"/>
    <w:rsid w:val="00E7344E"/>
  </w:style>
  <w:style w:type="character" w:customStyle="1" w:styleId="WW-DefaultParagraphFont111111111111111">
    <w:name w:val="WW-Default Paragraph Font111111111111111"/>
    <w:rsid w:val="00E7344E"/>
  </w:style>
  <w:style w:type="character" w:customStyle="1" w:styleId="WW8Num21z0">
    <w:name w:val="WW8Num21z0"/>
    <w:rsid w:val="00E7344E"/>
    <w:rPr>
      <w:rFonts w:ascii="Calibri" w:eastAsia="Times New Roman" w:hAnsi="Calibri" w:cs="Calibri"/>
    </w:rPr>
  </w:style>
  <w:style w:type="character" w:customStyle="1" w:styleId="WW8Num21z1">
    <w:name w:val="WW8Num21z1"/>
    <w:rsid w:val="00E7344E"/>
    <w:rPr>
      <w:rFonts w:ascii="Courier New" w:hAnsi="Courier New" w:cs="Courier New"/>
    </w:rPr>
  </w:style>
  <w:style w:type="character" w:customStyle="1" w:styleId="WW8Num21z2">
    <w:name w:val="WW8Num21z2"/>
    <w:rsid w:val="00E7344E"/>
    <w:rPr>
      <w:rFonts w:ascii="Wingdings" w:hAnsi="Wingdings" w:cs="Wingdings"/>
    </w:rPr>
  </w:style>
  <w:style w:type="character" w:customStyle="1" w:styleId="WW8Num21z3">
    <w:name w:val="WW8Num21z3"/>
    <w:rsid w:val="00E7344E"/>
    <w:rPr>
      <w:rFonts w:ascii="Symbol" w:hAnsi="Symbol" w:cs="Symbol"/>
    </w:rPr>
  </w:style>
  <w:style w:type="character" w:customStyle="1" w:styleId="WW8Num22z0">
    <w:name w:val="WW8Num22z0"/>
    <w:rsid w:val="00E7344E"/>
    <w:rPr>
      <w:rFonts w:ascii="Symbol" w:hAnsi="Symbol" w:cs="Symbol"/>
    </w:rPr>
  </w:style>
  <w:style w:type="character" w:customStyle="1" w:styleId="WW8Num22z1">
    <w:name w:val="WW8Num22z1"/>
    <w:rsid w:val="00E7344E"/>
    <w:rPr>
      <w:rFonts w:ascii="Courier New" w:hAnsi="Courier New" w:cs="Courier New"/>
    </w:rPr>
  </w:style>
  <w:style w:type="character" w:customStyle="1" w:styleId="WW8Num22z2">
    <w:name w:val="WW8Num22z2"/>
    <w:rsid w:val="00E7344E"/>
    <w:rPr>
      <w:rFonts w:ascii="Wingdings" w:hAnsi="Wingdings" w:cs="Wingdings"/>
    </w:rPr>
  </w:style>
  <w:style w:type="character" w:customStyle="1" w:styleId="WW8Num23z0">
    <w:name w:val="WW8Num23z0"/>
    <w:rsid w:val="00E7344E"/>
    <w:rPr>
      <w:rFonts w:ascii="Calibri" w:eastAsia="Times New Roman" w:hAnsi="Calibri" w:cs="Calibri"/>
    </w:rPr>
  </w:style>
  <w:style w:type="character" w:customStyle="1" w:styleId="WW8Num23z1">
    <w:name w:val="WW8Num23z1"/>
    <w:rsid w:val="00E7344E"/>
    <w:rPr>
      <w:rFonts w:ascii="Courier New" w:hAnsi="Courier New" w:cs="Courier New"/>
    </w:rPr>
  </w:style>
  <w:style w:type="character" w:customStyle="1" w:styleId="WW8Num23z2">
    <w:name w:val="WW8Num23z2"/>
    <w:rsid w:val="00E7344E"/>
    <w:rPr>
      <w:rFonts w:ascii="Wingdings" w:hAnsi="Wingdings" w:cs="Wingdings"/>
    </w:rPr>
  </w:style>
  <w:style w:type="character" w:customStyle="1" w:styleId="WW8Num23z3">
    <w:name w:val="WW8Num23z3"/>
    <w:rsid w:val="00E7344E"/>
    <w:rPr>
      <w:rFonts w:ascii="Symbol" w:hAnsi="Symbol" w:cs="Symbol"/>
    </w:rPr>
  </w:style>
  <w:style w:type="character" w:customStyle="1" w:styleId="WW8Num24z0">
    <w:name w:val="WW8Num24z0"/>
    <w:rsid w:val="00E7344E"/>
    <w:rPr>
      <w:rFonts w:ascii="Symbol" w:hAnsi="Symbol" w:cs="Symbol"/>
      <w:strike/>
      <w:color w:val="0070C0"/>
      <w:position w:val="0"/>
      <w:sz w:val="24"/>
      <w:vertAlign w:val="baseline"/>
      <w:lang w:val="el-GR"/>
    </w:rPr>
  </w:style>
  <w:style w:type="character" w:customStyle="1" w:styleId="WW8Num24z1">
    <w:name w:val="WW8Num24z1"/>
    <w:rsid w:val="00E7344E"/>
    <w:rPr>
      <w:rFonts w:ascii="Courier New" w:hAnsi="Courier New" w:cs="Courier New"/>
    </w:rPr>
  </w:style>
  <w:style w:type="character" w:customStyle="1" w:styleId="WW8Num24z2">
    <w:name w:val="WW8Num24z2"/>
    <w:rsid w:val="00E7344E"/>
    <w:rPr>
      <w:rFonts w:ascii="Wingdings" w:hAnsi="Wingdings" w:cs="Wingdings"/>
    </w:rPr>
  </w:style>
  <w:style w:type="character" w:customStyle="1" w:styleId="WW8Num25z0">
    <w:name w:val="WW8Num25z0"/>
    <w:rsid w:val="00E7344E"/>
    <w:rPr>
      <w:rFonts w:ascii="Symbol" w:hAnsi="Symbol" w:cs="Symbol"/>
    </w:rPr>
  </w:style>
  <w:style w:type="character" w:customStyle="1" w:styleId="WW8Num25z1">
    <w:name w:val="WW8Num25z1"/>
    <w:rsid w:val="00E7344E"/>
    <w:rPr>
      <w:rFonts w:ascii="Courier New" w:hAnsi="Courier New" w:cs="Courier New"/>
    </w:rPr>
  </w:style>
  <w:style w:type="character" w:customStyle="1" w:styleId="WW8Num25z2">
    <w:name w:val="WW8Num25z2"/>
    <w:rsid w:val="00E7344E"/>
    <w:rPr>
      <w:rFonts w:ascii="Wingdings" w:hAnsi="Wingdings" w:cs="Wingdings"/>
    </w:rPr>
  </w:style>
  <w:style w:type="character" w:customStyle="1" w:styleId="WW8Num26z0">
    <w:name w:val="WW8Num26z0"/>
    <w:rsid w:val="00E7344E"/>
    <w:rPr>
      <w:rFonts w:ascii="Symbol" w:hAnsi="Symbol" w:cs="Symbol"/>
    </w:rPr>
  </w:style>
  <w:style w:type="character" w:customStyle="1" w:styleId="WW8Num26z1">
    <w:name w:val="WW8Num26z1"/>
    <w:rsid w:val="00E7344E"/>
    <w:rPr>
      <w:rFonts w:ascii="Courier New" w:hAnsi="Courier New" w:cs="Courier New"/>
    </w:rPr>
  </w:style>
  <w:style w:type="character" w:customStyle="1" w:styleId="WW8Num26z2">
    <w:name w:val="WW8Num26z2"/>
    <w:rsid w:val="00E7344E"/>
    <w:rPr>
      <w:rFonts w:ascii="Wingdings" w:hAnsi="Wingdings" w:cs="Wingdings"/>
    </w:rPr>
  </w:style>
  <w:style w:type="character" w:customStyle="1" w:styleId="WW8Num27z0">
    <w:name w:val="WW8Num27z0"/>
    <w:rsid w:val="00E7344E"/>
    <w:rPr>
      <w:rFonts w:ascii="Calibri" w:eastAsia="Times New Roman" w:hAnsi="Calibri" w:cs="Calibri"/>
    </w:rPr>
  </w:style>
  <w:style w:type="character" w:customStyle="1" w:styleId="WW8Num27z1">
    <w:name w:val="WW8Num27z1"/>
    <w:rsid w:val="00E7344E"/>
    <w:rPr>
      <w:rFonts w:ascii="Courier New" w:hAnsi="Courier New" w:cs="Courier New"/>
    </w:rPr>
  </w:style>
  <w:style w:type="character" w:customStyle="1" w:styleId="WW8Num27z2">
    <w:name w:val="WW8Num27z2"/>
    <w:rsid w:val="00E7344E"/>
    <w:rPr>
      <w:rFonts w:ascii="Wingdings" w:hAnsi="Wingdings" w:cs="Wingdings"/>
    </w:rPr>
  </w:style>
  <w:style w:type="character" w:customStyle="1" w:styleId="WW8Num27z3">
    <w:name w:val="WW8Num27z3"/>
    <w:rsid w:val="00E7344E"/>
    <w:rPr>
      <w:rFonts w:ascii="Symbol" w:hAnsi="Symbol" w:cs="Symbol"/>
    </w:rPr>
  </w:style>
  <w:style w:type="character" w:customStyle="1" w:styleId="WW8Num28z0">
    <w:name w:val="WW8Num28z0"/>
    <w:rsid w:val="00E7344E"/>
    <w:rPr>
      <w:rFonts w:ascii="Symbol" w:hAnsi="Symbol" w:cs="Symbol"/>
    </w:rPr>
  </w:style>
  <w:style w:type="character" w:customStyle="1" w:styleId="WW8Num28z1">
    <w:name w:val="WW8Num28z1"/>
    <w:rsid w:val="00E7344E"/>
    <w:rPr>
      <w:rFonts w:ascii="Courier New" w:hAnsi="Courier New" w:cs="Courier New"/>
    </w:rPr>
  </w:style>
  <w:style w:type="character" w:customStyle="1" w:styleId="WW8Num28z2">
    <w:name w:val="WW8Num28z2"/>
    <w:rsid w:val="00E7344E"/>
    <w:rPr>
      <w:rFonts w:ascii="Wingdings" w:hAnsi="Wingdings" w:cs="Wingdings"/>
    </w:rPr>
  </w:style>
  <w:style w:type="character" w:customStyle="1" w:styleId="WW8Num29z0">
    <w:name w:val="WW8Num29z0"/>
    <w:rsid w:val="00E7344E"/>
    <w:rPr>
      <w:rFonts w:ascii="Calibri" w:eastAsia="Times New Roman" w:hAnsi="Calibri" w:cs="Calibri"/>
    </w:rPr>
  </w:style>
  <w:style w:type="character" w:customStyle="1" w:styleId="WW8Num29z1">
    <w:name w:val="WW8Num29z1"/>
    <w:rsid w:val="00E7344E"/>
    <w:rPr>
      <w:rFonts w:ascii="Courier New" w:hAnsi="Courier New" w:cs="Courier New"/>
    </w:rPr>
  </w:style>
  <w:style w:type="character" w:customStyle="1" w:styleId="WW8Num29z2">
    <w:name w:val="WW8Num29z2"/>
    <w:rsid w:val="00E7344E"/>
    <w:rPr>
      <w:rFonts w:ascii="Wingdings" w:hAnsi="Wingdings" w:cs="Wingdings"/>
    </w:rPr>
  </w:style>
  <w:style w:type="character" w:customStyle="1" w:styleId="WW8Num29z3">
    <w:name w:val="WW8Num29z3"/>
    <w:rsid w:val="00E7344E"/>
    <w:rPr>
      <w:rFonts w:ascii="Symbol" w:hAnsi="Symbol" w:cs="Symbol"/>
    </w:rPr>
  </w:style>
  <w:style w:type="character" w:customStyle="1" w:styleId="WW8Num30z0">
    <w:name w:val="WW8Num30z0"/>
    <w:rsid w:val="00E7344E"/>
    <w:rPr>
      <w:rFonts w:ascii="Symbol" w:hAnsi="Symbol" w:cs="Symbol"/>
      <w:shd w:val="clear" w:color="auto" w:fill="FFFF00"/>
    </w:rPr>
  </w:style>
  <w:style w:type="character" w:customStyle="1" w:styleId="WW8Num30z1">
    <w:name w:val="WW8Num30z1"/>
    <w:rsid w:val="00E7344E"/>
    <w:rPr>
      <w:rFonts w:ascii="Courier New" w:hAnsi="Courier New" w:cs="Courier New"/>
    </w:rPr>
  </w:style>
  <w:style w:type="character" w:customStyle="1" w:styleId="WW8Num30z2">
    <w:name w:val="WW8Num30z2"/>
    <w:rsid w:val="00E7344E"/>
    <w:rPr>
      <w:rFonts w:ascii="Wingdings" w:hAnsi="Wingdings" w:cs="Wingdings"/>
    </w:rPr>
  </w:style>
  <w:style w:type="character" w:customStyle="1" w:styleId="WW8Num31z0">
    <w:name w:val="WW8Num31z0"/>
    <w:rsid w:val="00E7344E"/>
    <w:rPr>
      <w:rFonts w:cs="Times New Roman"/>
    </w:rPr>
  </w:style>
  <w:style w:type="character" w:customStyle="1" w:styleId="WW8Num32z0">
    <w:name w:val="WW8Num32z0"/>
    <w:rsid w:val="00E7344E"/>
  </w:style>
  <w:style w:type="character" w:customStyle="1" w:styleId="WW8Num32z1">
    <w:name w:val="WW8Num32z1"/>
    <w:rsid w:val="00E7344E"/>
  </w:style>
  <w:style w:type="character" w:customStyle="1" w:styleId="WW8Num32z2">
    <w:name w:val="WW8Num32z2"/>
    <w:rsid w:val="00E7344E"/>
  </w:style>
  <w:style w:type="character" w:customStyle="1" w:styleId="WW8Num32z3">
    <w:name w:val="WW8Num32z3"/>
    <w:rsid w:val="00E7344E"/>
  </w:style>
  <w:style w:type="character" w:customStyle="1" w:styleId="WW8Num32z4">
    <w:name w:val="WW8Num32z4"/>
    <w:rsid w:val="00E7344E"/>
  </w:style>
  <w:style w:type="character" w:customStyle="1" w:styleId="WW8Num32z5">
    <w:name w:val="WW8Num32z5"/>
    <w:rsid w:val="00E7344E"/>
  </w:style>
  <w:style w:type="character" w:customStyle="1" w:styleId="WW8Num32z6">
    <w:name w:val="WW8Num32z6"/>
    <w:rsid w:val="00E7344E"/>
  </w:style>
  <w:style w:type="character" w:customStyle="1" w:styleId="WW8Num32z7">
    <w:name w:val="WW8Num32z7"/>
    <w:rsid w:val="00E7344E"/>
  </w:style>
  <w:style w:type="character" w:customStyle="1" w:styleId="WW8Num32z8">
    <w:name w:val="WW8Num32z8"/>
    <w:rsid w:val="00E7344E"/>
  </w:style>
  <w:style w:type="character" w:customStyle="1" w:styleId="WW8Num33z0">
    <w:name w:val="WW8Num33z0"/>
    <w:rsid w:val="00E7344E"/>
    <w:rPr>
      <w:rFonts w:ascii="Symbol" w:eastAsia="Calibri" w:hAnsi="Symbol" w:cs="Symbol"/>
    </w:rPr>
  </w:style>
  <w:style w:type="character" w:customStyle="1" w:styleId="WW8Num33z1">
    <w:name w:val="WW8Num33z1"/>
    <w:rsid w:val="00E7344E"/>
    <w:rPr>
      <w:rFonts w:ascii="Courier New" w:hAnsi="Courier New" w:cs="Courier New"/>
    </w:rPr>
  </w:style>
  <w:style w:type="character" w:customStyle="1" w:styleId="WW8Num33z2">
    <w:name w:val="WW8Num33z2"/>
    <w:rsid w:val="00E7344E"/>
    <w:rPr>
      <w:rFonts w:ascii="Wingdings" w:hAnsi="Wingdings" w:cs="Wingdings"/>
    </w:rPr>
  </w:style>
  <w:style w:type="character" w:customStyle="1" w:styleId="WW8Num34z0">
    <w:name w:val="WW8Num34z0"/>
    <w:rsid w:val="00E7344E"/>
    <w:rPr>
      <w:rFonts w:ascii="Symbol" w:hAnsi="Symbol" w:cs="Symbol"/>
    </w:rPr>
  </w:style>
  <w:style w:type="character" w:customStyle="1" w:styleId="WW8Num34z1">
    <w:name w:val="WW8Num34z1"/>
    <w:rsid w:val="00E7344E"/>
    <w:rPr>
      <w:rFonts w:ascii="Courier New" w:hAnsi="Courier New" w:cs="Courier New"/>
    </w:rPr>
  </w:style>
  <w:style w:type="character" w:customStyle="1" w:styleId="WW8Num34z2">
    <w:name w:val="WW8Num34z2"/>
    <w:rsid w:val="00E7344E"/>
    <w:rPr>
      <w:rFonts w:ascii="Wingdings" w:hAnsi="Wingdings" w:cs="Wingdings"/>
    </w:rPr>
  </w:style>
  <w:style w:type="character" w:customStyle="1" w:styleId="WW8Num35z0">
    <w:name w:val="WW8Num35z0"/>
    <w:rsid w:val="00E7344E"/>
    <w:rPr>
      <w:rFonts w:ascii="Calibri" w:eastAsia="Times New Roman" w:hAnsi="Calibri" w:cs="Calibri"/>
    </w:rPr>
  </w:style>
  <w:style w:type="character" w:customStyle="1" w:styleId="WW8Num35z1">
    <w:name w:val="WW8Num35z1"/>
    <w:rsid w:val="00E7344E"/>
    <w:rPr>
      <w:rFonts w:ascii="Courier New" w:hAnsi="Courier New" w:cs="Courier New"/>
    </w:rPr>
  </w:style>
  <w:style w:type="character" w:customStyle="1" w:styleId="WW8Num35z2">
    <w:name w:val="WW8Num35z2"/>
    <w:rsid w:val="00E7344E"/>
    <w:rPr>
      <w:rFonts w:ascii="Wingdings" w:hAnsi="Wingdings" w:cs="Wingdings"/>
    </w:rPr>
  </w:style>
  <w:style w:type="character" w:customStyle="1" w:styleId="WW8Num35z3">
    <w:name w:val="WW8Num35z3"/>
    <w:rsid w:val="00E7344E"/>
    <w:rPr>
      <w:rFonts w:ascii="Symbol" w:hAnsi="Symbol" w:cs="Symbol"/>
    </w:rPr>
  </w:style>
  <w:style w:type="character" w:customStyle="1" w:styleId="WW8Num36z0">
    <w:name w:val="WW8Num36z0"/>
    <w:rsid w:val="00E7344E"/>
    <w:rPr>
      <w:lang w:val="el-GR"/>
    </w:rPr>
  </w:style>
  <w:style w:type="character" w:customStyle="1" w:styleId="WW8Num36z1">
    <w:name w:val="WW8Num36z1"/>
    <w:rsid w:val="00E7344E"/>
  </w:style>
  <w:style w:type="character" w:customStyle="1" w:styleId="WW8Num36z2">
    <w:name w:val="WW8Num36z2"/>
    <w:rsid w:val="00E7344E"/>
  </w:style>
  <w:style w:type="character" w:customStyle="1" w:styleId="WW8Num36z3">
    <w:name w:val="WW8Num36z3"/>
    <w:rsid w:val="00E7344E"/>
  </w:style>
  <w:style w:type="character" w:customStyle="1" w:styleId="WW8Num36z4">
    <w:name w:val="WW8Num36z4"/>
    <w:rsid w:val="00E7344E"/>
  </w:style>
  <w:style w:type="character" w:customStyle="1" w:styleId="WW8Num36z5">
    <w:name w:val="WW8Num36z5"/>
    <w:rsid w:val="00E7344E"/>
  </w:style>
  <w:style w:type="character" w:customStyle="1" w:styleId="WW8Num36z6">
    <w:name w:val="WW8Num36z6"/>
    <w:rsid w:val="00E7344E"/>
  </w:style>
  <w:style w:type="character" w:customStyle="1" w:styleId="WW8Num36z7">
    <w:name w:val="WW8Num36z7"/>
    <w:rsid w:val="00E7344E"/>
  </w:style>
  <w:style w:type="character" w:customStyle="1" w:styleId="WW8Num36z8">
    <w:name w:val="WW8Num36z8"/>
    <w:rsid w:val="00E7344E"/>
  </w:style>
  <w:style w:type="character" w:customStyle="1" w:styleId="WW8Num37z0">
    <w:name w:val="WW8Num37z0"/>
    <w:rsid w:val="00E7344E"/>
    <w:rPr>
      <w:rFonts w:ascii="Calibri" w:eastAsia="Times New Roman" w:hAnsi="Calibri" w:cs="Calibri"/>
    </w:rPr>
  </w:style>
  <w:style w:type="character" w:customStyle="1" w:styleId="WW8Num37z1">
    <w:name w:val="WW8Num37z1"/>
    <w:rsid w:val="00E7344E"/>
    <w:rPr>
      <w:rFonts w:ascii="Courier New" w:hAnsi="Courier New" w:cs="Courier New"/>
    </w:rPr>
  </w:style>
  <w:style w:type="character" w:customStyle="1" w:styleId="WW8Num37z2">
    <w:name w:val="WW8Num37z2"/>
    <w:rsid w:val="00E7344E"/>
    <w:rPr>
      <w:rFonts w:ascii="Wingdings" w:hAnsi="Wingdings" w:cs="Wingdings"/>
    </w:rPr>
  </w:style>
  <w:style w:type="character" w:customStyle="1" w:styleId="WW8Num37z3">
    <w:name w:val="WW8Num37z3"/>
    <w:rsid w:val="00E7344E"/>
    <w:rPr>
      <w:rFonts w:ascii="Symbol" w:hAnsi="Symbol" w:cs="Symbol"/>
    </w:rPr>
  </w:style>
  <w:style w:type="character" w:customStyle="1" w:styleId="WW8Num38z0">
    <w:name w:val="WW8Num38z0"/>
    <w:rsid w:val="00E7344E"/>
  </w:style>
  <w:style w:type="character" w:customStyle="1" w:styleId="WW8Num38z1">
    <w:name w:val="WW8Num38z1"/>
    <w:rsid w:val="00E7344E"/>
  </w:style>
  <w:style w:type="character" w:customStyle="1" w:styleId="WW8Num38z2">
    <w:name w:val="WW8Num38z2"/>
    <w:rsid w:val="00E7344E"/>
  </w:style>
  <w:style w:type="character" w:customStyle="1" w:styleId="WW8Num38z3">
    <w:name w:val="WW8Num38z3"/>
    <w:rsid w:val="00E7344E"/>
  </w:style>
  <w:style w:type="character" w:customStyle="1" w:styleId="WW8Num38z4">
    <w:name w:val="WW8Num38z4"/>
    <w:rsid w:val="00E7344E"/>
  </w:style>
  <w:style w:type="character" w:customStyle="1" w:styleId="WW8Num38z5">
    <w:name w:val="WW8Num38z5"/>
    <w:rsid w:val="00E7344E"/>
  </w:style>
  <w:style w:type="character" w:customStyle="1" w:styleId="WW8Num38z6">
    <w:name w:val="WW8Num38z6"/>
    <w:rsid w:val="00E7344E"/>
  </w:style>
  <w:style w:type="character" w:customStyle="1" w:styleId="WW8Num38z7">
    <w:name w:val="WW8Num38z7"/>
    <w:rsid w:val="00E7344E"/>
  </w:style>
  <w:style w:type="character" w:customStyle="1" w:styleId="WW8Num38z8">
    <w:name w:val="WW8Num38z8"/>
    <w:rsid w:val="00E7344E"/>
  </w:style>
  <w:style w:type="character" w:customStyle="1" w:styleId="WW-DefaultParagraphFont1111111111111111">
    <w:name w:val="WW-Default Paragraph Font1111111111111111"/>
    <w:rsid w:val="00E7344E"/>
  </w:style>
  <w:style w:type="character" w:customStyle="1" w:styleId="WW8Num4z1">
    <w:name w:val="WW8Num4z1"/>
    <w:rsid w:val="00E7344E"/>
    <w:rPr>
      <w:rFonts w:cs="Times New Roman"/>
    </w:rPr>
  </w:style>
  <w:style w:type="character" w:customStyle="1" w:styleId="WW8Num29z4">
    <w:name w:val="WW8Num29z4"/>
    <w:rsid w:val="00E7344E"/>
  </w:style>
  <w:style w:type="character" w:customStyle="1" w:styleId="WW8Num29z5">
    <w:name w:val="WW8Num29z5"/>
    <w:rsid w:val="00E7344E"/>
  </w:style>
  <w:style w:type="character" w:customStyle="1" w:styleId="WW8Num29z6">
    <w:name w:val="WW8Num29z6"/>
    <w:rsid w:val="00E7344E"/>
  </w:style>
  <w:style w:type="character" w:customStyle="1" w:styleId="WW8Num29z7">
    <w:name w:val="WW8Num29z7"/>
    <w:rsid w:val="00E7344E"/>
  </w:style>
  <w:style w:type="character" w:customStyle="1" w:styleId="WW8Num29z8">
    <w:name w:val="WW8Num29z8"/>
    <w:rsid w:val="00E7344E"/>
  </w:style>
  <w:style w:type="character" w:customStyle="1" w:styleId="WW8Num30z3">
    <w:name w:val="WW8Num30z3"/>
    <w:rsid w:val="00E7344E"/>
    <w:rPr>
      <w:rFonts w:ascii="Symbol" w:hAnsi="Symbol" w:cs="Symbol"/>
    </w:rPr>
  </w:style>
  <w:style w:type="character" w:customStyle="1" w:styleId="WW8Num31z1">
    <w:name w:val="WW8Num31z1"/>
    <w:rsid w:val="00E7344E"/>
  </w:style>
  <w:style w:type="character" w:customStyle="1" w:styleId="WW8Num31z2">
    <w:name w:val="WW8Num31z2"/>
    <w:rsid w:val="00E7344E"/>
  </w:style>
  <w:style w:type="character" w:customStyle="1" w:styleId="WW8Num31z3">
    <w:name w:val="WW8Num31z3"/>
    <w:rsid w:val="00E7344E"/>
  </w:style>
  <w:style w:type="character" w:customStyle="1" w:styleId="WW8Num31z4">
    <w:name w:val="WW8Num31z4"/>
    <w:rsid w:val="00E7344E"/>
  </w:style>
  <w:style w:type="character" w:customStyle="1" w:styleId="WW8Num31z5">
    <w:name w:val="WW8Num31z5"/>
    <w:rsid w:val="00E7344E"/>
  </w:style>
  <w:style w:type="character" w:customStyle="1" w:styleId="WW8Num31z6">
    <w:name w:val="WW8Num31z6"/>
    <w:rsid w:val="00E7344E"/>
  </w:style>
  <w:style w:type="character" w:customStyle="1" w:styleId="WW8Num31z7">
    <w:name w:val="WW8Num31z7"/>
    <w:rsid w:val="00E7344E"/>
  </w:style>
  <w:style w:type="character" w:customStyle="1" w:styleId="WW8Num31z8">
    <w:name w:val="WW8Num31z8"/>
    <w:rsid w:val="00E7344E"/>
  </w:style>
  <w:style w:type="character" w:customStyle="1" w:styleId="WW8Num39z0">
    <w:name w:val="WW8Num39z0"/>
    <w:rsid w:val="00E7344E"/>
    <w:rPr>
      <w:rFonts w:ascii="Calibri" w:eastAsia="Times New Roman" w:hAnsi="Calibri" w:cs="Calibri"/>
    </w:rPr>
  </w:style>
  <w:style w:type="character" w:customStyle="1" w:styleId="WW8Num39z1">
    <w:name w:val="WW8Num39z1"/>
    <w:rsid w:val="00E7344E"/>
    <w:rPr>
      <w:rFonts w:ascii="Courier New" w:hAnsi="Courier New" w:cs="Courier New"/>
    </w:rPr>
  </w:style>
  <w:style w:type="character" w:customStyle="1" w:styleId="WW8Num39z2">
    <w:name w:val="WW8Num39z2"/>
    <w:rsid w:val="00E7344E"/>
    <w:rPr>
      <w:rFonts w:ascii="Wingdings" w:hAnsi="Wingdings" w:cs="Wingdings"/>
    </w:rPr>
  </w:style>
  <w:style w:type="character" w:customStyle="1" w:styleId="WW8Num39z3">
    <w:name w:val="WW8Num39z3"/>
    <w:rsid w:val="00E7344E"/>
    <w:rPr>
      <w:rFonts w:ascii="Symbol" w:hAnsi="Symbol" w:cs="Symbol"/>
    </w:rPr>
  </w:style>
  <w:style w:type="character" w:customStyle="1" w:styleId="WW8Num40z0">
    <w:name w:val="WW8Num40z0"/>
    <w:rsid w:val="00E7344E"/>
    <w:rPr>
      <w:rFonts w:ascii="Symbol" w:hAnsi="Symbol" w:cs="Symbol"/>
    </w:rPr>
  </w:style>
  <w:style w:type="character" w:customStyle="1" w:styleId="WW8Num40z1">
    <w:name w:val="WW8Num40z1"/>
    <w:rsid w:val="00E7344E"/>
    <w:rPr>
      <w:rFonts w:ascii="Courier New" w:hAnsi="Courier New" w:cs="Courier New"/>
    </w:rPr>
  </w:style>
  <w:style w:type="character" w:customStyle="1" w:styleId="WW8Num40z2">
    <w:name w:val="WW8Num40z2"/>
    <w:rsid w:val="00E7344E"/>
    <w:rPr>
      <w:rFonts w:ascii="Wingdings" w:hAnsi="Wingdings" w:cs="Wingdings"/>
    </w:rPr>
  </w:style>
  <w:style w:type="character" w:customStyle="1" w:styleId="WW8Num41z0">
    <w:name w:val="WW8Num41z0"/>
    <w:rsid w:val="00E7344E"/>
    <w:rPr>
      <w:rFonts w:ascii="Arial" w:hAnsi="Arial" w:cs="Times New Roman"/>
      <w:b/>
      <w:i w:val="0"/>
      <w:sz w:val="20"/>
      <w:szCs w:val="20"/>
    </w:rPr>
  </w:style>
  <w:style w:type="character" w:customStyle="1" w:styleId="WW8Num41z1">
    <w:name w:val="WW8Num41z1"/>
    <w:rsid w:val="00E7344E"/>
    <w:rPr>
      <w:rFonts w:cs="Times New Roman"/>
    </w:rPr>
  </w:style>
  <w:style w:type="character" w:customStyle="1" w:styleId="WW8Num41z2">
    <w:name w:val="WW8Num41z2"/>
    <w:rsid w:val="00E7344E"/>
    <w:rPr>
      <w:rFonts w:ascii="Arial" w:hAnsi="Arial" w:cs="Times New Roman"/>
      <w:b w:val="0"/>
      <w:i w:val="0"/>
    </w:rPr>
  </w:style>
  <w:style w:type="character" w:customStyle="1" w:styleId="WW8Num41z3">
    <w:name w:val="WW8Num41z3"/>
    <w:rsid w:val="00E7344E"/>
    <w:rPr>
      <w:rFonts w:ascii="Arial" w:hAnsi="Arial" w:cs="Times New Roman"/>
      <w:b w:val="0"/>
      <w:i w:val="0"/>
      <w:sz w:val="20"/>
      <w:szCs w:val="20"/>
    </w:rPr>
  </w:style>
  <w:style w:type="character" w:customStyle="1" w:styleId="DefaultParagraphFont1">
    <w:name w:val="Default Paragraph Font1"/>
    <w:rsid w:val="00E7344E"/>
  </w:style>
  <w:style w:type="character" w:customStyle="1" w:styleId="DateChar">
    <w:name w:val="Date Char"/>
    <w:rsid w:val="00E7344E"/>
    <w:rPr>
      <w:sz w:val="24"/>
      <w:szCs w:val="24"/>
      <w:lang w:val="en-GB"/>
    </w:rPr>
  </w:style>
  <w:style w:type="character" w:customStyle="1" w:styleId="CommentReference">
    <w:name w:val="Comment Reference"/>
    <w:rsid w:val="00E7344E"/>
    <w:rPr>
      <w:sz w:val="16"/>
    </w:rPr>
  </w:style>
  <w:style w:type="character" w:customStyle="1" w:styleId="CommentTextChar">
    <w:name w:val="Comment Text Char"/>
    <w:rsid w:val="00E7344E"/>
    <w:rPr>
      <w:rFonts w:cs="Times New Roman"/>
      <w:lang w:val="en-GB"/>
    </w:rPr>
  </w:style>
  <w:style w:type="character" w:customStyle="1" w:styleId="CommentSubjectChar">
    <w:name w:val="Comment Subject Char"/>
    <w:rsid w:val="00E7344E"/>
    <w:rPr>
      <w:rFonts w:cs="Times New Roman"/>
      <w:b/>
      <w:bCs/>
      <w:lang w:val="en-GB"/>
    </w:rPr>
  </w:style>
  <w:style w:type="character" w:customStyle="1" w:styleId="17">
    <w:name w:val="Κείμενο κράτησης θέσης1"/>
    <w:rsid w:val="00E7344E"/>
    <w:rPr>
      <w:rFonts w:cs="Times New Roman"/>
      <w:color w:val="808080"/>
    </w:rPr>
  </w:style>
  <w:style w:type="character" w:customStyle="1" w:styleId="afd">
    <w:name w:val="Χαρακτήρες υποσημείωσης"/>
    <w:rsid w:val="00E7344E"/>
    <w:rPr>
      <w:rFonts w:cs="Times New Roman"/>
      <w:vertAlign w:val="superscript"/>
    </w:rPr>
  </w:style>
  <w:style w:type="character" w:customStyle="1" w:styleId="FootnoteTextChar">
    <w:name w:val="Footnote Text Char"/>
    <w:rsid w:val="00E7344E"/>
    <w:rPr>
      <w:rFonts w:ascii="Calibri" w:hAnsi="Calibri" w:cs="Times New Roman"/>
      <w:lang w:val="x-none"/>
    </w:rPr>
  </w:style>
  <w:style w:type="character" w:customStyle="1" w:styleId="DocTitleChar">
    <w:name w:val="Doc Title Char"/>
    <w:basedOn w:val="Heading1Char"/>
    <w:rsid w:val="00E7344E"/>
    <w:rPr>
      <w:rFonts w:ascii="Arial" w:hAnsi="Arial" w:cs="Arial"/>
      <w:b/>
      <w:bCs/>
      <w:color w:val="333399"/>
      <w:kern w:val="32"/>
      <w:sz w:val="28"/>
      <w:szCs w:val="32"/>
      <w:lang w:val="en-US" w:eastAsia="hi-IN" w:bidi="hi-IN"/>
    </w:rPr>
  </w:style>
  <w:style w:type="character" w:customStyle="1" w:styleId="Style1Char">
    <w:name w:val="Style1 Char"/>
    <w:rsid w:val="00E7344E"/>
    <w:rPr>
      <w:rFonts w:ascii="Calibri" w:hAnsi="Calibri" w:cs="Calibri"/>
      <w:b/>
      <w:bCs/>
      <w:color w:val="333399"/>
      <w:sz w:val="40"/>
      <w:szCs w:val="40"/>
      <w:lang w:val="en-US"/>
    </w:rPr>
  </w:style>
  <w:style w:type="character" w:customStyle="1" w:styleId="ContentsChar">
    <w:name w:val="Contents Char"/>
    <w:rsid w:val="00E7344E"/>
    <w:rPr>
      <w:rFonts w:ascii="Calibri" w:hAnsi="Calibri" w:cs="Calibri"/>
      <w:b/>
      <w:bCs/>
      <w:color w:val="333399"/>
      <w:sz w:val="28"/>
      <w:szCs w:val="32"/>
      <w:lang w:val="en-US"/>
    </w:rPr>
  </w:style>
  <w:style w:type="character" w:customStyle="1" w:styleId="EndnoteTextChar">
    <w:name w:val="Endnote Text Char"/>
    <w:rsid w:val="00E7344E"/>
    <w:rPr>
      <w:rFonts w:ascii="Calibri" w:hAnsi="Calibri" w:cs="Calibri"/>
      <w:lang w:val="en-GB"/>
    </w:rPr>
  </w:style>
  <w:style w:type="character" w:customStyle="1" w:styleId="afe">
    <w:name w:val="Χαρακτήρες σημείωσης τέλους"/>
    <w:rsid w:val="00E7344E"/>
    <w:rPr>
      <w:vertAlign w:val="superscript"/>
    </w:rPr>
  </w:style>
  <w:style w:type="character" w:customStyle="1" w:styleId="FootnoteReference2">
    <w:name w:val="Footnote Reference2"/>
    <w:rsid w:val="00E7344E"/>
    <w:rPr>
      <w:vertAlign w:val="superscript"/>
    </w:rPr>
  </w:style>
  <w:style w:type="character" w:customStyle="1" w:styleId="EndnoteReference1">
    <w:name w:val="Endnote Reference1"/>
    <w:rsid w:val="00E7344E"/>
    <w:rPr>
      <w:vertAlign w:val="superscript"/>
    </w:rPr>
  </w:style>
  <w:style w:type="character" w:customStyle="1" w:styleId="aff">
    <w:name w:val="Κουκκίδες"/>
    <w:rsid w:val="00E7344E"/>
    <w:rPr>
      <w:rFonts w:ascii="OpenSymbol" w:eastAsia="OpenSymbol" w:hAnsi="OpenSymbol" w:cs="OpenSymbol"/>
    </w:rPr>
  </w:style>
  <w:style w:type="character" w:customStyle="1" w:styleId="110">
    <w:name w:val="Προεπιλεγμένη γραμματοσειρά11"/>
    <w:rsid w:val="00E7344E"/>
  </w:style>
  <w:style w:type="character" w:customStyle="1" w:styleId="aff0">
    <w:name w:val="Σύμβολο υποσημείωσης"/>
    <w:rsid w:val="00E7344E"/>
    <w:rPr>
      <w:vertAlign w:val="superscript"/>
    </w:rPr>
  </w:style>
  <w:style w:type="character" w:customStyle="1" w:styleId="aff1">
    <w:name w:val="Χαρακτήρες αρίθμησης"/>
    <w:rsid w:val="00E7344E"/>
  </w:style>
  <w:style w:type="character" w:customStyle="1" w:styleId="normalwithoutspacingChar">
    <w:name w:val="normal_without_spacing Char"/>
    <w:rsid w:val="00E7344E"/>
    <w:rPr>
      <w:rFonts w:ascii="Calibri" w:hAnsi="Calibri" w:cs="Calibri"/>
      <w:sz w:val="22"/>
      <w:szCs w:val="24"/>
    </w:rPr>
  </w:style>
  <w:style w:type="character" w:customStyle="1" w:styleId="FootnoteTextChar1">
    <w:name w:val="Footnote Text Char1"/>
    <w:rsid w:val="00E7344E"/>
    <w:rPr>
      <w:rFonts w:ascii="Calibri" w:hAnsi="Calibri" w:cs="Calibri"/>
      <w:lang w:val="en-IE" w:eastAsia="zh-CN"/>
    </w:rPr>
  </w:style>
  <w:style w:type="character" w:customStyle="1" w:styleId="foothangingChar">
    <w:name w:val="foot_hanging Char"/>
    <w:rsid w:val="00E7344E"/>
    <w:rPr>
      <w:rFonts w:ascii="Calibri" w:hAnsi="Calibri" w:cs="Calibri"/>
      <w:sz w:val="18"/>
      <w:szCs w:val="18"/>
      <w:lang w:val="en-IE" w:eastAsia="zh-CN"/>
    </w:rPr>
  </w:style>
  <w:style w:type="character" w:customStyle="1" w:styleId="HTMLPreformattedChar">
    <w:name w:val="HTML Preformatted Char"/>
    <w:rsid w:val="00E7344E"/>
    <w:rPr>
      <w:rFonts w:ascii="Courier New" w:hAnsi="Courier New" w:cs="Courier New"/>
    </w:rPr>
  </w:style>
  <w:style w:type="character" w:customStyle="1" w:styleId="WW-FootnoteReference">
    <w:name w:val="WW-Footnote Reference"/>
    <w:rsid w:val="00E7344E"/>
    <w:rPr>
      <w:vertAlign w:val="superscript"/>
    </w:rPr>
  </w:style>
  <w:style w:type="character" w:customStyle="1" w:styleId="WW-EndnoteReference">
    <w:name w:val="WW-Endnote Reference"/>
    <w:rsid w:val="00E7344E"/>
    <w:rPr>
      <w:vertAlign w:val="superscript"/>
    </w:rPr>
  </w:style>
  <w:style w:type="character" w:customStyle="1" w:styleId="FootnoteReference1">
    <w:name w:val="Footnote Reference1"/>
    <w:rsid w:val="00E7344E"/>
    <w:rPr>
      <w:vertAlign w:val="superscript"/>
    </w:rPr>
  </w:style>
  <w:style w:type="character" w:customStyle="1" w:styleId="FootnoteTextChar2">
    <w:name w:val="Footnote Text Char2"/>
    <w:rsid w:val="00E7344E"/>
    <w:rPr>
      <w:rFonts w:ascii="Calibri" w:hAnsi="Calibri" w:cs="Calibri"/>
      <w:sz w:val="18"/>
      <w:lang w:val="en-IE" w:eastAsia="zh-CN"/>
    </w:rPr>
  </w:style>
  <w:style w:type="character" w:customStyle="1" w:styleId="foothangingChar1">
    <w:name w:val="foot_hanging Char1"/>
    <w:rsid w:val="00E7344E"/>
    <w:rPr>
      <w:rFonts w:ascii="Calibri" w:hAnsi="Calibri" w:cs="Calibri"/>
      <w:sz w:val="18"/>
      <w:szCs w:val="18"/>
      <w:lang w:val="en-IE" w:eastAsia="zh-CN"/>
    </w:rPr>
  </w:style>
  <w:style w:type="character" w:customStyle="1" w:styleId="footersChar">
    <w:name w:val="footers Char"/>
    <w:basedOn w:val="foothangingChar1"/>
    <w:rsid w:val="00E7344E"/>
    <w:rPr>
      <w:rFonts w:ascii="Calibri" w:hAnsi="Calibri" w:cs="Calibri"/>
      <w:sz w:val="18"/>
      <w:szCs w:val="18"/>
      <w:lang w:val="en-IE" w:eastAsia="zh-CN"/>
    </w:rPr>
  </w:style>
  <w:style w:type="character" w:customStyle="1" w:styleId="CommentTextChar1">
    <w:name w:val="Comment Text Char1"/>
    <w:rsid w:val="00E7344E"/>
    <w:rPr>
      <w:rFonts w:ascii="Calibri" w:hAnsi="Calibri" w:cs="Calibri"/>
      <w:lang w:val="en-GB" w:eastAsia="zh-CN"/>
    </w:rPr>
  </w:style>
  <w:style w:type="character" w:customStyle="1" w:styleId="HTMLPreformattedChar1">
    <w:name w:val="HTML Preformatted Char1"/>
    <w:rsid w:val="00E7344E"/>
    <w:rPr>
      <w:rFonts w:ascii="Courier New" w:hAnsi="Courier New" w:cs="Courier New"/>
      <w:lang w:eastAsia="zh-CN"/>
    </w:rPr>
  </w:style>
  <w:style w:type="character" w:customStyle="1" w:styleId="WW-FootnoteReference1">
    <w:name w:val="WW-Footnote Reference1"/>
    <w:rsid w:val="00E7344E"/>
    <w:rPr>
      <w:vertAlign w:val="superscript"/>
    </w:rPr>
  </w:style>
  <w:style w:type="character" w:customStyle="1" w:styleId="WW-EndnoteReference1">
    <w:name w:val="WW-Endnote Reference1"/>
    <w:rsid w:val="00E7344E"/>
    <w:rPr>
      <w:vertAlign w:val="superscript"/>
    </w:rPr>
  </w:style>
  <w:style w:type="character" w:customStyle="1" w:styleId="WW-FootnoteReference2">
    <w:name w:val="WW-Footnote Reference2"/>
    <w:rsid w:val="00E7344E"/>
    <w:rPr>
      <w:vertAlign w:val="superscript"/>
    </w:rPr>
  </w:style>
  <w:style w:type="character" w:customStyle="1" w:styleId="WW-EndnoteReference2">
    <w:name w:val="WW-Endnote Reference2"/>
    <w:rsid w:val="00E7344E"/>
    <w:rPr>
      <w:vertAlign w:val="superscript"/>
    </w:rPr>
  </w:style>
  <w:style w:type="character" w:customStyle="1" w:styleId="FootnoteTextChar3">
    <w:name w:val="Footnote Text Char3"/>
    <w:rsid w:val="00E7344E"/>
    <w:rPr>
      <w:rFonts w:ascii="Calibri" w:hAnsi="Calibri" w:cs="Calibri"/>
      <w:sz w:val="18"/>
      <w:lang w:val="en-IE" w:eastAsia="zh-CN"/>
    </w:rPr>
  </w:style>
  <w:style w:type="character" w:customStyle="1" w:styleId="foothangingChar2">
    <w:name w:val="foot_hanging Char2"/>
    <w:rsid w:val="00E7344E"/>
    <w:rPr>
      <w:rFonts w:ascii="Calibri" w:hAnsi="Calibri" w:cs="Calibri"/>
      <w:sz w:val="18"/>
      <w:szCs w:val="18"/>
      <w:lang w:val="en-IE" w:eastAsia="zh-CN"/>
    </w:rPr>
  </w:style>
  <w:style w:type="character" w:customStyle="1" w:styleId="footersChar1">
    <w:name w:val="footers Char1"/>
    <w:basedOn w:val="foothangingChar2"/>
    <w:rsid w:val="00E7344E"/>
    <w:rPr>
      <w:rFonts w:ascii="Calibri" w:hAnsi="Calibri" w:cs="Calibri"/>
      <w:sz w:val="18"/>
      <w:szCs w:val="18"/>
      <w:lang w:val="en-IE" w:eastAsia="zh-CN"/>
    </w:rPr>
  </w:style>
  <w:style w:type="character" w:customStyle="1" w:styleId="foootChar">
    <w:name w:val="fooot Char"/>
    <w:basedOn w:val="footersChar1"/>
    <w:rsid w:val="00E7344E"/>
    <w:rPr>
      <w:rFonts w:ascii="Calibri" w:hAnsi="Calibri" w:cs="Calibri"/>
      <w:sz w:val="18"/>
      <w:szCs w:val="18"/>
      <w:lang w:val="en-IE" w:eastAsia="zh-CN"/>
    </w:rPr>
  </w:style>
  <w:style w:type="character" w:customStyle="1" w:styleId="18">
    <w:name w:val="Παραπομπή υποσημείωσης1"/>
    <w:rsid w:val="00E7344E"/>
    <w:rPr>
      <w:vertAlign w:val="superscript"/>
    </w:rPr>
  </w:style>
  <w:style w:type="character" w:customStyle="1" w:styleId="19">
    <w:name w:val="Παραπομπή σημείωσης τέλους1"/>
    <w:rsid w:val="00E7344E"/>
    <w:rPr>
      <w:vertAlign w:val="superscript"/>
    </w:rPr>
  </w:style>
  <w:style w:type="character" w:customStyle="1" w:styleId="1a">
    <w:name w:val="Παραπομπή σχολίου1"/>
    <w:rsid w:val="00E7344E"/>
    <w:rPr>
      <w:sz w:val="16"/>
      <w:szCs w:val="16"/>
    </w:rPr>
  </w:style>
  <w:style w:type="character" w:customStyle="1" w:styleId="WW-FootnoteReference3">
    <w:name w:val="WW-Footnote Reference3"/>
    <w:rsid w:val="00E7344E"/>
    <w:rPr>
      <w:vertAlign w:val="superscript"/>
    </w:rPr>
  </w:style>
  <w:style w:type="character" w:customStyle="1" w:styleId="WW-EndnoteReference3">
    <w:name w:val="WW-Endnote Reference3"/>
    <w:rsid w:val="00E7344E"/>
    <w:rPr>
      <w:vertAlign w:val="superscript"/>
    </w:rPr>
  </w:style>
  <w:style w:type="character" w:customStyle="1" w:styleId="WW-FootnoteReference4">
    <w:name w:val="WW-Footnote Reference4"/>
    <w:rsid w:val="00E7344E"/>
    <w:rPr>
      <w:vertAlign w:val="superscript"/>
    </w:rPr>
  </w:style>
  <w:style w:type="character" w:customStyle="1" w:styleId="WW-EndnoteReference4">
    <w:name w:val="WW-Endnote Reference4"/>
    <w:rsid w:val="00E7344E"/>
    <w:rPr>
      <w:vertAlign w:val="superscript"/>
    </w:rPr>
  </w:style>
  <w:style w:type="character" w:customStyle="1" w:styleId="WW-FootnoteReference5">
    <w:name w:val="WW-Footnote Reference5"/>
    <w:rsid w:val="00E7344E"/>
    <w:rPr>
      <w:vertAlign w:val="superscript"/>
    </w:rPr>
  </w:style>
  <w:style w:type="character" w:customStyle="1" w:styleId="WW-EndnoteReference5">
    <w:name w:val="WW-Endnote Reference5"/>
    <w:rsid w:val="00E7344E"/>
    <w:rPr>
      <w:vertAlign w:val="superscript"/>
    </w:rPr>
  </w:style>
  <w:style w:type="character" w:customStyle="1" w:styleId="WW-FootnoteReference6">
    <w:name w:val="WW-Footnote Reference6"/>
    <w:rsid w:val="00E7344E"/>
    <w:rPr>
      <w:vertAlign w:val="superscript"/>
    </w:rPr>
  </w:style>
  <w:style w:type="character" w:customStyle="1" w:styleId="WW-EndnoteReference6">
    <w:name w:val="WW-Endnote Reference6"/>
    <w:rsid w:val="00E7344E"/>
    <w:rPr>
      <w:vertAlign w:val="superscript"/>
    </w:rPr>
  </w:style>
  <w:style w:type="character" w:customStyle="1" w:styleId="WW-FootnoteReference7">
    <w:name w:val="WW-Footnote Reference7"/>
    <w:rsid w:val="00E7344E"/>
    <w:rPr>
      <w:vertAlign w:val="superscript"/>
    </w:rPr>
  </w:style>
  <w:style w:type="character" w:customStyle="1" w:styleId="WW-EndnoteReference7">
    <w:name w:val="WW-Endnote Reference7"/>
    <w:rsid w:val="00E7344E"/>
    <w:rPr>
      <w:vertAlign w:val="superscript"/>
    </w:rPr>
  </w:style>
  <w:style w:type="character" w:customStyle="1" w:styleId="WW-FootnoteReference8">
    <w:name w:val="WW-Footnote Reference8"/>
    <w:rsid w:val="00E7344E"/>
    <w:rPr>
      <w:vertAlign w:val="superscript"/>
    </w:rPr>
  </w:style>
  <w:style w:type="character" w:customStyle="1" w:styleId="WW-EndnoteReference8">
    <w:name w:val="WW-Endnote Reference8"/>
    <w:rsid w:val="00E7344E"/>
    <w:rPr>
      <w:vertAlign w:val="superscript"/>
    </w:rPr>
  </w:style>
  <w:style w:type="character" w:customStyle="1" w:styleId="WW-FootnoteReference9">
    <w:name w:val="WW-Footnote Reference9"/>
    <w:rsid w:val="00E7344E"/>
    <w:rPr>
      <w:vertAlign w:val="superscript"/>
    </w:rPr>
  </w:style>
  <w:style w:type="character" w:customStyle="1" w:styleId="WW-EndnoteReference9">
    <w:name w:val="WW-Endnote Reference9"/>
    <w:rsid w:val="00E7344E"/>
    <w:rPr>
      <w:vertAlign w:val="superscript"/>
    </w:rPr>
  </w:style>
  <w:style w:type="character" w:customStyle="1" w:styleId="WW-FootnoteReference10">
    <w:name w:val="WW-Footnote Reference10"/>
    <w:rsid w:val="00E7344E"/>
    <w:rPr>
      <w:vertAlign w:val="superscript"/>
    </w:rPr>
  </w:style>
  <w:style w:type="character" w:customStyle="1" w:styleId="WW-EndnoteReference10">
    <w:name w:val="WW-Endnote Reference10"/>
    <w:rsid w:val="00E7344E"/>
    <w:rPr>
      <w:vertAlign w:val="superscript"/>
    </w:rPr>
  </w:style>
  <w:style w:type="character" w:customStyle="1" w:styleId="WW-FootnoteReference11">
    <w:name w:val="WW-Footnote Reference11"/>
    <w:rsid w:val="00E7344E"/>
    <w:rPr>
      <w:vertAlign w:val="superscript"/>
    </w:rPr>
  </w:style>
  <w:style w:type="character" w:customStyle="1" w:styleId="WW-EndnoteReference11">
    <w:name w:val="WW-Endnote Reference11"/>
    <w:rsid w:val="00E7344E"/>
    <w:rPr>
      <w:vertAlign w:val="superscript"/>
    </w:rPr>
  </w:style>
  <w:style w:type="character" w:customStyle="1" w:styleId="WW-FootnoteReference12">
    <w:name w:val="WW-Footnote Reference12"/>
    <w:rsid w:val="00E7344E"/>
    <w:rPr>
      <w:vertAlign w:val="superscript"/>
    </w:rPr>
  </w:style>
  <w:style w:type="character" w:customStyle="1" w:styleId="WW-EndnoteReference12">
    <w:name w:val="WW-Endnote Reference12"/>
    <w:rsid w:val="00E7344E"/>
    <w:rPr>
      <w:vertAlign w:val="superscript"/>
    </w:rPr>
  </w:style>
  <w:style w:type="character" w:customStyle="1" w:styleId="WW-FootnoteReference13">
    <w:name w:val="WW-Footnote Reference13"/>
    <w:rsid w:val="00E7344E"/>
    <w:rPr>
      <w:vertAlign w:val="superscript"/>
    </w:rPr>
  </w:style>
  <w:style w:type="character" w:customStyle="1" w:styleId="WW-EndnoteReference13">
    <w:name w:val="WW-Endnote Reference13"/>
    <w:rsid w:val="00E7344E"/>
    <w:rPr>
      <w:vertAlign w:val="superscript"/>
    </w:rPr>
  </w:style>
  <w:style w:type="character" w:customStyle="1" w:styleId="29">
    <w:name w:val="Παραπομπή υποσημείωσης2"/>
    <w:rsid w:val="00E7344E"/>
    <w:rPr>
      <w:vertAlign w:val="superscript"/>
    </w:rPr>
  </w:style>
  <w:style w:type="character" w:customStyle="1" w:styleId="2a">
    <w:name w:val="Παραπομπή σημείωσης τέλους2"/>
    <w:rsid w:val="00E7344E"/>
    <w:rPr>
      <w:vertAlign w:val="superscript"/>
    </w:rPr>
  </w:style>
  <w:style w:type="character" w:customStyle="1" w:styleId="211">
    <w:name w:val="Παραπομπή υποσημείωσης21"/>
    <w:rsid w:val="00E7344E"/>
    <w:rPr>
      <w:vertAlign w:val="superscript"/>
    </w:rPr>
  </w:style>
  <w:style w:type="character" w:customStyle="1" w:styleId="212">
    <w:name w:val="Παραπομπή σημείωσης τέλους21"/>
    <w:rsid w:val="00E7344E"/>
    <w:rPr>
      <w:vertAlign w:val="superscript"/>
    </w:rPr>
  </w:style>
  <w:style w:type="character" w:customStyle="1" w:styleId="WW-FootnoteReference14">
    <w:name w:val="WW-Footnote Reference14"/>
    <w:rsid w:val="00E7344E"/>
    <w:rPr>
      <w:vertAlign w:val="superscript"/>
    </w:rPr>
  </w:style>
  <w:style w:type="character" w:customStyle="1" w:styleId="WW-EndnoteReference14">
    <w:name w:val="WW-Endnote Reference14"/>
    <w:rsid w:val="00E7344E"/>
    <w:rPr>
      <w:vertAlign w:val="superscript"/>
    </w:rPr>
  </w:style>
  <w:style w:type="character" w:customStyle="1" w:styleId="WW-FootnoteReference15">
    <w:name w:val="WW-Footnote Reference15"/>
    <w:rsid w:val="00E7344E"/>
    <w:rPr>
      <w:vertAlign w:val="superscript"/>
    </w:rPr>
  </w:style>
  <w:style w:type="character" w:customStyle="1" w:styleId="WW-EndnoteReference15">
    <w:name w:val="WW-Endnote Reference15"/>
    <w:rsid w:val="00E7344E"/>
    <w:rPr>
      <w:vertAlign w:val="superscript"/>
    </w:rPr>
  </w:style>
  <w:style w:type="character" w:customStyle="1" w:styleId="WW-FootnoteReference16">
    <w:name w:val="WW-Footnote Reference16"/>
    <w:rsid w:val="00E7344E"/>
    <w:rPr>
      <w:vertAlign w:val="superscript"/>
    </w:rPr>
  </w:style>
  <w:style w:type="character" w:customStyle="1" w:styleId="WW-EndnoteReference16">
    <w:name w:val="WW-Endnote Reference16"/>
    <w:rsid w:val="00E7344E"/>
    <w:rPr>
      <w:vertAlign w:val="superscript"/>
    </w:rPr>
  </w:style>
  <w:style w:type="character" w:customStyle="1" w:styleId="Char10">
    <w:name w:val="Σώμα κειμένου Char1"/>
    <w:uiPriority w:val="99"/>
    <w:locked/>
    <w:rsid w:val="00E7344E"/>
    <w:rPr>
      <w:rFonts w:ascii="Calibri" w:hAnsi="Calibri" w:cs="Calibri"/>
      <w:sz w:val="22"/>
      <w:szCs w:val="24"/>
      <w:lang w:val="en-GB" w:eastAsia="zh-CN"/>
    </w:rPr>
  </w:style>
  <w:style w:type="paragraph" w:customStyle="1" w:styleId="WW-Caption">
    <w:name w:val="WW-Caption"/>
    <w:basedOn w:val="a"/>
    <w:rsid w:val="00E7344E"/>
    <w:pPr>
      <w:suppressLineNumbers/>
      <w:suppressAutoHyphens/>
      <w:spacing w:before="120" w:after="120"/>
      <w:jc w:val="both"/>
    </w:pPr>
    <w:rPr>
      <w:rFonts w:ascii="Calibri" w:hAnsi="Calibri" w:cs="Mangal"/>
      <w:i/>
      <w:iCs/>
      <w:lang w:val="en-GB" w:eastAsia="zh-CN"/>
    </w:rPr>
  </w:style>
  <w:style w:type="paragraph" w:customStyle="1" w:styleId="WW-Caption1">
    <w:name w:val="WW-Caption1"/>
    <w:basedOn w:val="a"/>
    <w:rsid w:val="00E7344E"/>
    <w:pPr>
      <w:suppressLineNumbers/>
      <w:suppressAutoHyphens/>
      <w:spacing w:before="120" w:after="120"/>
      <w:jc w:val="both"/>
    </w:pPr>
    <w:rPr>
      <w:rFonts w:ascii="Calibri" w:hAnsi="Calibri" w:cs="Mangal"/>
      <w:i/>
      <w:iCs/>
      <w:lang w:val="en-GB" w:eastAsia="zh-CN"/>
    </w:rPr>
  </w:style>
  <w:style w:type="paragraph" w:customStyle="1" w:styleId="213">
    <w:name w:val="Λεζάντα21"/>
    <w:basedOn w:val="a"/>
    <w:rsid w:val="00E7344E"/>
    <w:pPr>
      <w:suppressLineNumbers/>
      <w:suppressAutoHyphens/>
      <w:spacing w:before="120" w:after="120"/>
      <w:jc w:val="both"/>
    </w:pPr>
    <w:rPr>
      <w:rFonts w:ascii="Calibri" w:hAnsi="Calibri" w:cs="Mangal"/>
      <w:i/>
      <w:iCs/>
      <w:lang w:val="en-GB" w:eastAsia="zh-CN"/>
    </w:rPr>
  </w:style>
  <w:style w:type="paragraph" w:customStyle="1" w:styleId="Caption1">
    <w:name w:val="Caption1"/>
    <w:basedOn w:val="a"/>
    <w:rsid w:val="00E7344E"/>
    <w:pPr>
      <w:suppressLineNumbers/>
      <w:suppressAutoHyphens/>
      <w:spacing w:before="120" w:after="120"/>
      <w:jc w:val="both"/>
    </w:pPr>
    <w:rPr>
      <w:rFonts w:ascii="Calibri" w:hAnsi="Calibri" w:cs="Mangal"/>
      <w:i/>
      <w:iCs/>
      <w:lang w:val="en-GB" w:eastAsia="zh-CN"/>
    </w:rPr>
  </w:style>
  <w:style w:type="paragraph" w:customStyle="1" w:styleId="WW-Caption11">
    <w:name w:val="WW-Caption11"/>
    <w:basedOn w:val="a"/>
    <w:rsid w:val="00E7344E"/>
    <w:pPr>
      <w:suppressLineNumbers/>
      <w:suppressAutoHyphens/>
      <w:spacing w:before="120" w:after="120"/>
      <w:jc w:val="both"/>
    </w:pPr>
    <w:rPr>
      <w:rFonts w:ascii="Calibri" w:hAnsi="Calibri" w:cs="Mangal"/>
      <w:i/>
      <w:iCs/>
      <w:lang w:val="en-GB" w:eastAsia="zh-CN"/>
    </w:rPr>
  </w:style>
  <w:style w:type="paragraph" w:customStyle="1" w:styleId="WW-Caption111">
    <w:name w:val="WW-Caption111"/>
    <w:basedOn w:val="a"/>
    <w:rsid w:val="00E7344E"/>
    <w:pPr>
      <w:suppressLineNumbers/>
      <w:suppressAutoHyphens/>
      <w:spacing w:before="120" w:after="120"/>
      <w:jc w:val="both"/>
    </w:pPr>
    <w:rPr>
      <w:rFonts w:ascii="Calibri" w:hAnsi="Calibri" w:cs="Mangal"/>
      <w:i/>
      <w:iCs/>
      <w:lang w:val="en-GB" w:eastAsia="zh-CN"/>
    </w:rPr>
  </w:style>
  <w:style w:type="paragraph" w:customStyle="1" w:styleId="WW-Caption1111">
    <w:name w:val="WW-Caption1111"/>
    <w:basedOn w:val="a"/>
    <w:rsid w:val="00E7344E"/>
    <w:pPr>
      <w:suppressLineNumbers/>
      <w:suppressAutoHyphens/>
      <w:spacing w:before="120" w:after="120"/>
      <w:jc w:val="both"/>
    </w:pPr>
    <w:rPr>
      <w:rFonts w:ascii="Calibri" w:hAnsi="Calibri" w:cs="Mangal"/>
      <w:i/>
      <w:iCs/>
      <w:lang w:val="en-GB" w:eastAsia="zh-CN"/>
    </w:rPr>
  </w:style>
  <w:style w:type="paragraph" w:customStyle="1" w:styleId="WW-Caption11111">
    <w:name w:val="WW-Caption11111"/>
    <w:basedOn w:val="a"/>
    <w:rsid w:val="00E7344E"/>
    <w:pPr>
      <w:suppressLineNumbers/>
      <w:suppressAutoHyphens/>
      <w:spacing w:before="120" w:after="120"/>
      <w:jc w:val="both"/>
    </w:pPr>
    <w:rPr>
      <w:rFonts w:ascii="Calibri" w:hAnsi="Calibri" w:cs="Mangal"/>
      <w:i/>
      <w:iCs/>
      <w:lang w:val="en-GB" w:eastAsia="zh-CN"/>
    </w:rPr>
  </w:style>
  <w:style w:type="paragraph" w:customStyle="1" w:styleId="WW-Caption111111">
    <w:name w:val="WW-Caption111111"/>
    <w:basedOn w:val="a"/>
    <w:rsid w:val="00E7344E"/>
    <w:pPr>
      <w:suppressLineNumbers/>
      <w:suppressAutoHyphens/>
      <w:spacing w:before="120" w:after="120"/>
      <w:jc w:val="both"/>
    </w:pPr>
    <w:rPr>
      <w:rFonts w:ascii="Calibri" w:hAnsi="Calibri" w:cs="Mangal"/>
      <w:i/>
      <w:iCs/>
      <w:lang w:val="en-GB" w:eastAsia="zh-CN"/>
    </w:rPr>
  </w:style>
  <w:style w:type="paragraph" w:customStyle="1" w:styleId="WW-Caption1111111">
    <w:name w:val="WW-Caption1111111"/>
    <w:basedOn w:val="a"/>
    <w:rsid w:val="00E7344E"/>
    <w:pPr>
      <w:suppressLineNumbers/>
      <w:suppressAutoHyphens/>
      <w:spacing w:before="120" w:after="120"/>
      <w:jc w:val="both"/>
    </w:pPr>
    <w:rPr>
      <w:rFonts w:ascii="Calibri" w:hAnsi="Calibri" w:cs="Mangal"/>
      <w:i/>
      <w:iCs/>
      <w:lang w:val="en-GB" w:eastAsia="zh-CN"/>
    </w:rPr>
  </w:style>
  <w:style w:type="paragraph" w:customStyle="1" w:styleId="WW-Caption11111111">
    <w:name w:val="WW-Caption11111111"/>
    <w:basedOn w:val="a"/>
    <w:rsid w:val="00E7344E"/>
    <w:pPr>
      <w:suppressLineNumbers/>
      <w:suppressAutoHyphens/>
      <w:spacing w:before="120" w:after="120"/>
      <w:jc w:val="both"/>
    </w:pPr>
    <w:rPr>
      <w:rFonts w:ascii="Calibri" w:hAnsi="Calibri" w:cs="Mangal"/>
      <w:i/>
      <w:iCs/>
      <w:lang w:val="en-GB" w:eastAsia="zh-CN"/>
    </w:rPr>
  </w:style>
  <w:style w:type="paragraph" w:customStyle="1" w:styleId="WW-Caption111111111">
    <w:name w:val="WW-Caption111111111"/>
    <w:basedOn w:val="a"/>
    <w:rsid w:val="00E7344E"/>
    <w:pPr>
      <w:suppressLineNumbers/>
      <w:suppressAutoHyphens/>
      <w:spacing w:before="120" w:after="120"/>
      <w:jc w:val="both"/>
    </w:pPr>
    <w:rPr>
      <w:rFonts w:ascii="Calibri" w:hAnsi="Calibri" w:cs="Mangal"/>
      <w:i/>
      <w:iCs/>
      <w:lang w:val="en-GB" w:eastAsia="zh-CN"/>
    </w:rPr>
  </w:style>
  <w:style w:type="paragraph" w:customStyle="1" w:styleId="WW-Caption1111111111">
    <w:name w:val="WW-Caption1111111111"/>
    <w:basedOn w:val="a"/>
    <w:rsid w:val="00E7344E"/>
    <w:pPr>
      <w:suppressLineNumbers/>
      <w:suppressAutoHyphens/>
      <w:spacing w:before="120" w:after="120"/>
      <w:jc w:val="both"/>
    </w:pPr>
    <w:rPr>
      <w:rFonts w:ascii="Calibri" w:hAnsi="Calibri" w:cs="Mangal"/>
      <w:i/>
      <w:iCs/>
      <w:lang w:val="en-GB" w:eastAsia="zh-CN"/>
    </w:rPr>
  </w:style>
  <w:style w:type="paragraph" w:customStyle="1" w:styleId="WW-Caption11111111111">
    <w:name w:val="WW-Caption11111111111"/>
    <w:basedOn w:val="a"/>
    <w:rsid w:val="00E7344E"/>
    <w:pPr>
      <w:suppressLineNumbers/>
      <w:suppressAutoHyphens/>
      <w:spacing w:before="120" w:after="120"/>
      <w:jc w:val="both"/>
    </w:pPr>
    <w:rPr>
      <w:rFonts w:ascii="Calibri" w:hAnsi="Calibri" w:cs="Mangal"/>
      <w:i/>
      <w:iCs/>
      <w:lang w:val="en-GB" w:eastAsia="zh-CN"/>
    </w:rPr>
  </w:style>
  <w:style w:type="paragraph" w:customStyle="1" w:styleId="WW-Caption111111111111">
    <w:name w:val="WW-Caption111111111111"/>
    <w:basedOn w:val="a"/>
    <w:rsid w:val="00E7344E"/>
    <w:pPr>
      <w:suppressLineNumbers/>
      <w:suppressAutoHyphens/>
      <w:spacing w:before="120" w:after="120"/>
      <w:jc w:val="both"/>
    </w:pPr>
    <w:rPr>
      <w:rFonts w:ascii="Calibri" w:hAnsi="Calibri" w:cs="Mangal"/>
      <w:i/>
      <w:iCs/>
      <w:lang w:val="en-GB" w:eastAsia="zh-CN"/>
    </w:rPr>
  </w:style>
  <w:style w:type="paragraph" w:customStyle="1" w:styleId="WW-Caption1111111111111">
    <w:name w:val="WW-Caption1111111111111"/>
    <w:basedOn w:val="a"/>
    <w:rsid w:val="00E7344E"/>
    <w:pPr>
      <w:suppressLineNumbers/>
      <w:suppressAutoHyphens/>
      <w:spacing w:before="120" w:after="120"/>
      <w:jc w:val="both"/>
    </w:pPr>
    <w:rPr>
      <w:rFonts w:ascii="Calibri" w:hAnsi="Calibri" w:cs="Mangal"/>
      <w:i/>
      <w:iCs/>
      <w:lang w:val="en-GB" w:eastAsia="zh-CN"/>
    </w:rPr>
  </w:style>
  <w:style w:type="paragraph" w:customStyle="1" w:styleId="WW-Caption11111111111111">
    <w:name w:val="WW-Caption11111111111111"/>
    <w:basedOn w:val="a"/>
    <w:rsid w:val="00E7344E"/>
    <w:pPr>
      <w:suppressLineNumbers/>
      <w:suppressAutoHyphens/>
      <w:spacing w:before="120" w:after="120"/>
      <w:jc w:val="both"/>
    </w:pPr>
    <w:rPr>
      <w:rFonts w:ascii="Calibri" w:hAnsi="Calibri" w:cs="Mangal"/>
      <w:i/>
      <w:iCs/>
      <w:lang w:val="en-GB" w:eastAsia="zh-CN"/>
    </w:rPr>
  </w:style>
  <w:style w:type="paragraph" w:customStyle="1" w:styleId="WW-Caption111111111111111">
    <w:name w:val="WW-Caption111111111111111"/>
    <w:basedOn w:val="a"/>
    <w:rsid w:val="00E7344E"/>
    <w:pPr>
      <w:suppressLineNumbers/>
      <w:suppressAutoHyphens/>
      <w:spacing w:before="120" w:after="120"/>
      <w:jc w:val="both"/>
    </w:pPr>
    <w:rPr>
      <w:rFonts w:ascii="Calibri" w:hAnsi="Calibri" w:cs="Mangal"/>
      <w:i/>
      <w:iCs/>
      <w:lang w:val="en-GB" w:eastAsia="zh-CN"/>
    </w:rPr>
  </w:style>
  <w:style w:type="paragraph" w:customStyle="1" w:styleId="WW-Caption1111111111111111">
    <w:name w:val="WW-Caption1111111111111111"/>
    <w:basedOn w:val="a"/>
    <w:rsid w:val="00E7344E"/>
    <w:pPr>
      <w:suppressLineNumbers/>
      <w:suppressAutoHyphens/>
      <w:spacing w:before="120" w:after="120"/>
      <w:jc w:val="both"/>
    </w:pPr>
    <w:rPr>
      <w:rFonts w:ascii="Calibri" w:hAnsi="Calibri" w:cs="Mangal"/>
      <w:i/>
      <w:iCs/>
      <w:lang w:val="en-GB" w:eastAsia="zh-CN"/>
    </w:rPr>
  </w:style>
  <w:style w:type="paragraph" w:customStyle="1" w:styleId="Bullet">
    <w:name w:val="Bullet"/>
    <w:basedOn w:val="a"/>
    <w:rsid w:val="00E7344E"/>
    <w:pPr>
      <w:numPr>
        <w:numId w:val="13"/>
      </w:numPr>
      <w:suppressAutoHyphens/>
      <w:spacing w:after="100"/>
      <w:jc w:val="both"/>
    </w:pPr>
    <w:rPr>
      <w:rFonts w:ascii="Calibri" w:eastAsia="MS Mincho" w:hAnsi="Calibri" w:cs="Calibri"/>
      <w:sz w:val="22"/>
      <w:lang w:val="en-US" w:eastAsia="ja-JP"/>
    </w:rPr>
  </w:style>
  <w:style w:type="paragraph" w:customStyle="1" w:styleId="1b">
    <w:name w:val="Ημερομηνία1"/>
    <w:basedOn w:val="a"/>
    <w:next w:val="a"/>
    <w:rsid w:val="00E7344E"/>
    <w:pPr>
      <w:suppressAutoHyphens/>
      <w:spacing w:after="100"/>
      <w:jc w:val="both"/>
    </w:pPr>
    <w:rPr>
      <w:rFonts w:ascii="Calibri" w:eastAsia="MS Mincho" w:hAnsi="Calibri" w:cs="Calibri"/>
      <w:sz w:val="22"/>
      <w:lang w:val="en-US" w:eastAsia="ja-JP"/>
    </w:rPr>
  </w:style>
  <w:style w:type="paragraph" w:customStyle="1" w:styleId="DocTitle">
    <w:name w:val="Doc Title"/>
    <w:basedOn w:val="1"/>
    <w:rsid w:val="00E7344E"/>
    <w:pPr>
      <w:pageBreakBefore/>
      <w:pBdr>
        <w:top w:val="none" w:sz="0" w:space="0" w:color="000000"/>
        <w:left w:val="none" w:sz="0" w:space="0" w:color="000000"/>
        <w:bottom w:val="single" w:sz="18" w:space="1" w:color="000080"/>
        <w:right w:val="none" w:sz="0" w:space="0" w:color="000000"/>
      </w:pBdr>
      <w:suppressAutoHyphens/>
      <w:spacing w:before="320" w:after="160"/>
      <w:jc w:val="both"/>
    </w:pPr>
    <w:rPr>
      <w:rFonts w:ascii="Arial" w:hAnsi="Arial" w:cs="Arial"/>
      <w:b/>
      <w:bCs/>
      <w:color w:val="333399"/>
      <w:sz w:val="28"/>
      <w:szCs w:val="32"/>
      <w:u w:val="none"/>
      <w:lang w:val="en-US" w:eastAsia="zh-CN"/>
    </w:rPr>
  </w:style>
  <w:style w:type="paragraph" w:customStyle="1" w:styleId="inserttext">
    <w:name w:val="insert text"/>
    <w:basedOn w:val="a"/>
    <w:rsid w:val="00E7344E"/>
    <w:pPr>
      <w:suppressAutoHyphens/>
      <w:spacing w:after="100"/>
      <w:ind w:left="794"/>
      <w:jc w:val="both"/>
    </w:pPr>
    <w:rPr>
      <w:rFonts w:ascii="Calibri" w:eastAsia="MS Mincho" w:hAnsi="Calibri" w:cs="Calibri"/>
      <w:sz w:val="22"/>
      <w:lang w:val="en-US" w:eastAsia="ja-JP"/>
    </w:rPr>
  </w:style>
  <w:style w:type="paragraph" w:customStyle="1" w:styleId="1c">
    <w:name w:val="Κείμενο πλαισίου1"/>
    <w:basedOn w:val="a"/>
    <w:rsid w:val="00E7344E"/>
    <w:pPr>
      <w:suppressAutoHyphens/>
      <w:spacing w:after="120"/>
      <w:jc w:val="both"/>
    </w:pPr>
    <w:rPr>
      <w:rFonts w:ascii="Tahoma" w:hAnsi="Tahoma" w:cs="Tahoma"/>
      <w:sz w:val="16"/>
      <w:szCs w:val="16"/>
      <w:lang w:val="en-GB" w:eastAsia="zh-CN"/>
    </w:rPr>
  </w:style>
  <w:style w:type="paragraph" w:customStyle="1" w:styleId="CommentText">
    <w:name w:val="Comment Text"/>
    <w:basedOn w:val="a"/>
    <w:rsid w:val="00E7344E"/>
    <w:pPr>
      <w:suppressAutoHyphens/>
      <w:spacing w:after="120"/>
      <w:jc w:val="both"/>
    </w:pPr>
    <w:rPr>
      <w:rFonts w:ascii="Calibri" w:hAnsi="Calibri" w:cs="Calibri"/>
      <w:sz w:val="20"/>
      <w:szCs w:val="20"/>
      <w:lang w:val="en-GB" w:eastAsia="zh-CN"/>
    </w:rPr>
  </w:style>
  <w:style w:type="paragraph" w:customStyle="1" w:styleId="CommentSubject">
    <w:name w:val="Comment Subject"/>
    <w:basedOn w:val="CommentText"/>
    <w:next w:val="CommentText"/>
    <w:rsid w:val="00E7344E"/>
    <w:rPr>
      <w:b/>
      <w:bCs/>
    </w:rPr>
  </w:style>
  <w:style w:type="paragraph" w:customStyle="1" w:styleId="1d">
    <w:name w:val="Αναθεώρηση1"/>
    <w:rsid w:val="00E7344E"/>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E7344E"/>
    <w:pPr>
      <w:suppressAutoHyphens/>
      <w:spacing w:before="280" w:after="200"/>
      <w:jc w:val="both"/>
    </w:pPr>
    <w:rPr>
      <w:rFonts w:ascii="Arial Unicode MS" w:eastAsia="Arial Unicode MS" w:hAnsi="Arial Unicode MS" w:cs="Arial Unicode MS"/>
      <w:sz w:val="22"/>
      <w:lang w:val="en-GB" w:eastAsia="zh-CN"/>
    </w:rPr>
  </w:style>
  <w:style w:type="paragraph" w:customStyle="1" w:styleId="34">
    <w:name w:val="Παράγραφος λίστας3"/>
    <w:basedOn w:val="a"/>
    <w:rsid w:val="00E7344E"/>
    <w:pPr>
      <w:suppressAutoHyphens/>
      <w:spacing w:after="200"/>
      <w:ind w:left="720"/>
      <w:contextualSpacing/>
      <w:jc w:val="both"/>
    </w:pPr>
    <w:rPr>
      <w:rFonts w:ascii="Calibri" w:hAnsi="Calibri" w:cs="Calibri"/>
      <w:sz w:val="22"/>
      <w:lang w:val="en-GB" w:eastAsia="zh-CN"/>
    </w:rPr>
  </w:style>
  <w:style w:type="paragraph" w:styleId="1e">
    <w:name w:val="toc 1"/>
    <w:basedOn w:val="a"/>
    <w:next w:val="a"/>
    <w:rsid w:val="00E7344E"/>
    <w:pPr>
      <w:suppressAutoHyphens/>
      <w:spacing w:before="120" w:after="120"/>
    </w:pPr>
    <w:rPr>
      <w:rFonts w:ascii="Calibri" w:hAnsi="Calibri" w:cs="Calibri"/>
      <w:b/>
      <w:bCs/>
      <w:caps/>
      <w:sz w:val="20"/>
      <w:szCs w:val="20"/>
      <w:lang w:val="en-GB" w:eastAsia="zh-CN"/>
    </w:rPr>
  </w:style>
  <w:style w:type="paragraph" w:styleId="2b">
    <w:name w:val="toc 2"/>
    <w:basedOn w:val="a"/>
    <w:next w:val="a"/>
    <w:uiPriority w:val="39"/>
    <w:rsid w:val="00E7344E"/>
    <w:pPr>
      <w:suppressAutoHyphens/>
      <w:ind w:left="220"/>
    </w:pPr>
    <w:rPr>
      <w:rFonts w:ascii="Calibri" w:hAnsi="Calibri" w:cs="Calibri"/>
      <w:smallCaps/>
      <w:sz w:val="20"/>
      <w:szCs w:val="20"/>
      <w:lang w:val="en-GB" w:eastAsia="zh-CN"/>
    </w:rPr>
  </w:style>
  <w:style w:type="paragraph" w:styleId="35">
    <w:name w:val="toc 3"/>
    <w:basedOn w:val="a"/>
    <w:next w:val="a"/>
    <w:uiPriority w:val="39"/>
    <w:rsid w:val="00E7344E"/>
    <w:pPr>
      <w:suppressAutoHyphens/>
      <w:ind w:left="440"/>
    </w:pPr>
    <w:rPr>
      <w:rFonts w:ascii="Calibri" w:hAnsi="Calibri" w:cs="Calibri"/>
      <w:i/>
      <w:iCs/>
      <w:sz w:val="20"/>
      <w:szCs w:val="20"/>
      <w:lang w:val="en-GB" w:eastAsia="zh-CN"/>
    </w:rPr>
  </w:style>
  <w:style w:type="paragraph" w:styleId="40">
    <w:name w:val="toc 4"/>
    <w:basedOn w:val="a"/>
    <w:next w:val="a"/>
    <w:uiPriority w:val="39"/>
    <w:rsid w:val="00E7344E"/>
    <w:pPr>
      <w:suppressAutoHyphens/>
      <w:ind w:left="660"/>
    </w:pPr>
    <w:rPr>
      <w:rFonts w:ascii="Calibri" w:hAnsi="Calibri" w:cs="Calibri"/>
      <w:sz w:val="18"/>
      <w:szCs w:val="18"/>
      <w:lang w:val="en-GB" w:eastAsia="zh-CN"/>
    </w:rPr>
  </w:style>
  <w:style w:type="paragraph" w:styleId="50">
    <w:name w:val="toc 5"/>
    <w:basedOn w:val="a"/>
    <w:next w:val="a"/>
    <w:rsid w:val="00E7344E"/>
    <w:pPr>
      <w:suppressAutoHyphens/>
      <w:ind w:left="880"/>
    </w:pPr>
    <w:rPr>
      <w:rFonts w:ascii="Calibri" w:hAnsi="Calibri" w:cs="Calibri"/>
      <w:sz w:val="18"/>
      <w:szCs w:val="18"/>
      <w:lang w:val="en-GB" w:eastAsia="zh-CN"/>
    </w:rPr>
  </w:style>
  <w:style w:type="paragraph" w:styleId="60">
    <w:name w:val="toc 6"/>
    <w:basedOn w:val="a"/>
    <w:next w:val="a"/>
    <w:rsid w:val="00E7344E"/>
    <w:pPr>
      <w:suppressAutoHyphens/>
      <w:ind w:left="1100"/>
    </w:pPr>
    <w:rPr>
      <w:rFonts w:ascii="Calibri" w:hAnsi="Calibri" w:cs="Calibri"/>
      <w:sz w:val="18"/>
      <w:szCs w:val="18"/>
      <w:lang w:val="en-GB" w:eastAsia="zh-CN"/>
    </w:rPr>
  </w:style>
  <w:style w:type="paragraph" w:styleId="70">
    <w:name w:val="toc 7"/>
    <w:basedOn w:val="a"/>
    <w:next w:val="a"/>
    <w:rsid w:val="00E7344E"/>
    <w:pPr>
      <w:suppressAutoHyphens/>
      <w:ind w:left="1320"/>
    </w:pPr>
    <w:rPr>
      <w:rFonts w:ascii="Calibri" w:hAnsi="Calibri" w:cs="Calibri"/>
      <w:sz w:val="18"/>
      <w:szCs w:val="18"/>
      <w:lang w:val="en-GB" w:eastAsia="zh-CN"/>
    </w:rPr>
  </w:style>
  <w:style w:type="paragraph" w:styleId="80">
    <w:name w:val="toc 8"/>
    <w:basedOn w:val="a"/>
    <w:next w:val="a"/>
    <w:rsid w:val="00E7344E"/>
    <w:pPr>
      <w:suppressAutoHyphens/>
      <w:ind w:left="1540"/>
    </w:pPr>
    <w:rPr>
      <w:rFonts w:ascii="Calibri" w:hAnsi="Calibri" w:cs="Calibri"/>
      <w:sz w:val="18"/>
      <w:szCs w:val="18"/>
      <w:lang w:val="en-GB" w:eastAsia="zh-CN"/>
    </w:rPr>
  </w:style>
  <w:style w:type="paragraph" w:styleId="90">
    <w:name w:val="toc 9"/>
    <w:basedOn w:val="a"/>
    <w:next w:val="a"/>
    <w:rsid w:val="00E7344E"/>
    <w:pPr>
      <w:suppressAutoHyphens/>
      <w:ind w:left="1760"/>
    </w:pPr>
    <w:rPr>
      <w:rFonts w:ascii="Calibri" w:hAnsi="Calibri" w:cs="Calibri"/>
      <w:sz w:val="18"/>
      <w:szCs w:val="18"/>
      <w:lang w:val="en-GB" w:eastAsia="zh-CN"/>
    </w:rPr>
  </w:style>
  <w:style w:type="paragraph" w:customStyle="1" w:styleId="Contents">
    <w:name w:val="Contents"/>
    <w:basedOn w:val="1"/>
    <w:rsid w:val="00E7344E"/>
    <w:pPr>
      <w:pageBreakBefore/>
      <w:pBdr>
        <w:top w:val="none" w:sz="0" w:space="0" w:color="000000"/>
        <w:left w:val="none" w:sz="0" w:space="0" w:color="000000"/>
        <w:bottom w:val="single" w:sz="18" w:space="1" w:color="000080"/>
        <w:right w:val="none" w:sz="0" w:space="0" w:color="000000"/>
      </w:pBdr>
      <w:suppressAutoHyphens/>
      <w:spacing w:before="320" w:after="160"/>
      <w:jc w:val="both"/>
    </w:pPr>
    <w:rPr>
      <w:rFonts w:ascii="Calibri" w:hAnsi="Calibri" w:cs="Calibri"/>
      <w:b/>
      <w:bCs/>
      <w:color w:val="333399"/>
      <w:sz w:val="28"/>
      <w:szCs w:val="32"/>
      <w:u w:val="none"/>
      <w:lang w:eastAsia="zh-CN"/>
    </w:rPr>
  </w:style>
  <w:style w:type="paragraph" w:styleId="aff2">
    <w:name w:val="endnote text"/>
    <w:basedOn w:val="a"/>
    <w:link w:val="Char8"/>
    <w:uiPriority w:val="99"/>
    <w:rsid w:val="00E7344E"/>
    <w:pPr>
      <w:suppressAutoHyphens/>
      <w:spacing w:after="120"/>
      <w:jc w:val="both"/>
    </w:pPr>
    <w:rPr>
      <w:rFonts w:ascii="Calibri" w:hAnsi="Calibri" w:cs="Calibri"/>
      <w:sz w:val="20"/>
      <w:szCs w:val="20"/>
      <w:lang w:val="en-GB" w:eastAsia="zh-CN"/>
    </w:rPr>
  </w:style>
  <w:style w:type="character" w:customStyle="1" w:styleId="Char8">
    <w:name w:val="Κείμενο σημείωσης τέλους Char"/>
    <w:basedOn w:val="a0"/>
    <w:link w:val="aff2"/>
    <w:uiPriority w:val="99"/>
    <w:rsid w:val="00E7344E"/>
    <w:rPr>
      <w:rFonts w:ascii="Calibri" w:eastAsia="Times New Roman" w:hAnsi="Calibri" w:cs="Calibri"/>
      <w:sz w:val="20"/>
      <w:szCs w:val="20"/>
      <w:lang w:val="en-GB" w:eastAsia="zh-CN"/>
    </w:rPr>
  </w:style>
  <w:style w:type="paragraph" w:customStyle="1" w:styleId="aff3">
    <w:name w:val="Προμορφοποιημένο κείμενο"/>
    <w:basedOn w:val="a"/>
    <w:rsid w:val="00E7344E"/>
    <w:pPr>
      <w:suppressAutoHyphens/>
      <w:spacing w:after="120"/>
      <w:jc w:val="both"/>
    </w:pPr>
    <w:rPr>
      <w:rFonts w:ascii="Calibri" w:hAnsi="Calibri" w:cs="Calibri"/>
      <w:sz w:val="22"/>
      <w:lang w:val="en-GB" w:eastAsia="zh-CN"/>
    </w:rPr>
  </w:style>
  <w:style w:type="paragraph" w:customStyle="1" w:styleId="normalwithoutspacing">
    <w:name w:val="normal_without_spacing"/>
    <w:basedOn w:val="a"/>
    <w:rsid w:val="00E7344E"/>
    <w:pPr>
      <w:suppressAutoHyphens/>
      <w:spacing w:after="60"/>
      <w:jc w:val="both"/>
    </w:pPr>
    <w:rPr>
      <w:rFonts w:ascii="Calibri" w:hAnsi="Calibri" w:cs="Calibri"/>
      <w:sz w:val="22"/>
      <w:lang w:eastAsia="zh-CN"/>
    </w:rPr>
  </w:style>
  <w:style w:type="paragraph" w:customStyle="1" w:styleId="foothanging">
    <w:name w:val="foot_hanging"/>
    <w:basedOn w:val="afb"/>
    <w:rsid w:val="00E7344E"/>
    <w:pPr>
      <w:ind w:left="426" w:hanging="426"/>
    </w:pPr>
    <w:rPr>
      <w:szCs w:val="18"/>
    </w:rPr>
  </w:style>
  <w:style w:type="paragraph" w:customStyle="1" w:styleId="-HTML1">
    <w:name w:val="Προ-διαμορφωμένο HTML1"/>
    <w:basedOn w:val="a"/>
    <w:rsid w:val="00E734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zh-CN"/>
    </w:rPr>
  </w:style>
  <w:style w:type="paragraph" w:customStyle="1" w:styleId="311">
    <w:name w:val="Σώμα κείμενου με εσοχή 31"/>
    <w:basedOn w:val="a"/>
    <w:rsid w:val="00E7344E"/>
    <w:pPr>
      <w:spacing w:after="120" w:line="312" w:lineRule="auto"/>
      <w:ind w:left="283"/>
      <w:jc w:val="both"/>
    </w:pPr>
    <w:rPr>
      <w:rFonts w:ascii="Calibri" w:hAnsi="Calibri"/>
      <w:sz w:val="16"/>
      <w:szCs w:val="16"/>
      <w:lang w:val="en-GB" w:eastAsia="zh-CN"/>
    </w:rPr>
  </w:style>
  <w:style w:type="paragraph" w:customStyle="1" w:styleId="footers">
    <w:name w:val="footers"/>
    <w:basedOn w:val="foothanging"/>
    <w:rsid w:val="00E7344E"/>
  </w:style>
  <w:style w:type="paragraph" w:customStyle="1" w:styleId="Textbody">
    <w:name w:val="Text body"/>
    <w:basedOn w:val="Standard"/>
    <w:rsid w:val="00E7344E"/>
    <w:pPr>
      <w:spacing w:after="120"/>
    </w:pPr>
  </w:style>
  <w:style w:type="paragraph" w:customStyle="1" w:styleId="Footnote">
    <w:name w:val="Footnote"/>
    <w:basedOn w:val="Standard"/>
    <w:rsid w:val="00E7344E"/>
    <w:pPr>
      <w:suppressLineNumbers/>
      <w:ind w:left="283" w:hanging="283"/>
    </w:pPr>
    <w:rPr>
      <w:sz w:val="20"/>
      <w:szCs w:val="20"/>
    </w:rPr>
  </w:style>
  <w:style w:type="paragraph" w:customStyle="1" w:styleId="321">
    <w:name w:val="Σώμα κείμενου 32"/>
    <w:basedOn w:val="a"/>
    <w:rsid w:val="00E7344E"/>
    <w:pPr>
      <w:suppressAutoHyphens/>
      <w:spacing w:after="120"/>
      <w:jc w:val="both"/>
    </w:pPr>
    <w:rPr>
      <w:rFonts w:ascii="Calibri" w:hAnsi="Calibri" w:cs="Calibri"/>
      <w:sz w:val="16"/>
      <w:szCs w:val="16"/>
      <w:lang w:val="en-GB" w:eastAsia="zh-CN"/>
    </w:rPr>
  </w:style>
  <w:style w:type="paragraph" w:customStyle="1" w:styleId="fooot">
    <w:name w:val="fooot"/>
    <w:basedOn w:val="footers"/>
    <w:rsid w:val="00E7344E"/>
  </w:style>
  <w:style w:type="paragraph" w:customStyle="1" w:styleId="1f">
    <w:name w:val="Κείμενο σχολίου1"/>
    <w:basedOn w:val="a"/>
    <w:rsid w:val="00E7344E"/>
    <w:pPr>
      <w:suppressAutoHyphens/>
      <w:spacing w:after="120"/>
      <w:jc w:val="both"/>
    </w:pPr>
    <w:rPr>
      <w:rFonts w:ascii="Calibri" w:hAnsi="Calibri" w:cs="Calibri"/>
      <w:sz w:val="20"/>
      <w:szCs w:val="20"/>
      <w:lang w:val="en-GB" w:eastAsia="zh-CN"/>
    </w:rPr>
  </w:style>
  <w:style w:type="character" w:customStyle="1" w:styleId="Char11">
    <w:name w:val="Κείμενο σχολίου Char1"/>
    <w:basedOn w:val="a0"/>
    <w:uiPriority w:val="99"/>
    <w:semiHidden/>
    <w:rsid w:val="00E7344E"/>
    <w:rPr>
      <w:rFonts w:ascii="Times New Roman" w:eastAsia="Times New Roman" w:hAnsi="Times New Roman" w:cs="Times New Roman"/>
      <w:sz w:val="20"/>
      <w:szCs w:val="20"/>
      <w:lang w:eastAsia="el-GR"/>
    </w:rPr>
  </w:style>
  <w:style w:type="character" w:customStyle="1" w:styleId="Char12">
    <w:name w:val="Θέμα σχολίου Char1"/>
    <w:basedOn w:val="Char11"/>
    <w:rsid w:val="00E7344E"/>
    <w:rPr>
      <w:rFonts w:ascii="Calibri" w:eastAsia="Times New Roman" w:hAnsi="Calibri" w:cs="Calibri"/>
      <w:b/>
      <w:bCs/>
      <w:sz w:val="20"/>
      <w:szCs w:val="20"/>
      <w:lang w:val="en-GB" w:eastAsia="zh-CN"/>
    </w:rPr>
  </w:style>
  <w:style w:type="paragraph" w:styleId="aff4">
    <w:name w:val="Revision"/>
    <w:rsid w:val="00E7344E"/>
    <w:pPr>
      <w:suppressAutoHyphens/>
      <w:spacing w:after="0" w:line="240" w:lineRule="auto"/>
    </w:pPr>
    <w:rPr>
      <w:rFonts w:ascii="Calibri" w:eastAsia="Times New Roman" w:hAnsi="Calibri" w:cs="Calibri"/>
      <w:szCs w:val="24"/>
      <w:lang w:val="en-GB" w:eastAsia="zh-CN"/>
    </w:rPr>
  </w:style>
  <w:style w:type="paragraph" w:customStyle="1" w:styleId="21">
    <w:name w:val="Λίστα με κουκκίδες 21"/>
    <w:basedOn w:val="a"/>
    <w:rsid w:val="00E7344E"/>
    <w:pPr>
      <w:numPr>
        <w:numId w:val="12"/>
      </w:numPr>
      <w:spacing w:line="360" w:lineRule="auto"/>
      <w:jc w:val="both"/>
    </w:pPr>
    <w:rPr>
      <w:rFonts w:ascii="Trebuchet MS" w:hAnsi="Trebuchet MS"/>
      <w:sz w:val="22"/>
      <w:szCs w:val="20"/>
      <w:lang w:val="en-US" w:eastAsia="zh-CN"/>
    </w:rPr>
  </w:style>
  <w:style w:type="paragraph" w:customStyle="1" w:styleId="100">
    <w:name w:val="Περιεχόμενα 10"/>
    <w:basedOn w:val="a7"/>
    <w:rsid w:val="00E7344E"/>
    <w:pPr>
      <w:widowControl/>
      <w:tabs>
        <w:tab w:val="right" w:leader="dot" w:pos="7091"/>
      </w:tabs>
      <w:spacing w:after="120"/>
      <w:ind w:left="2547"/>
      <w:jc w:val="both"/>
    </w:pPr>
    <w:rPr>
      <w:rFonts w:ascii="Calibri" w:hAnsi="Calibri" w:cs="Mangal"/>
      <w:kern w:val="0"/>
      <w:sz w:val="22"/>
      <w:lang w:val="en-GB" w:eastAsia="zh-CN" w:bidi="ar-SA"/>
    </w:rPr>
  </w:style>
  <w:style w:type="paragraph" w:customStyle="1" w:styleId="aff5">
    <w:name w:val="Οριζόντια γραμμή"/>
    <w:basedOn w:val="a"/>
    <w:next w:val="a5"/>
    <w:rsid w:val="00E7344E"/>
    <w:pPr>
      <w:suppressLineNumbers/>
      <w:pBdr>
        <w:top w:val="none" w:sz="0" w:space="0" w:color="000000"/>
        <w:left w:val="none" w:sz="0" w:space="0" w:color="000000"/>
        <w:bottom w:val="none" w:sz="0" w:space="0" w:color="000000"/>
        <w:right w:val="none" w:sz="0" w:space="0" w:color="000000"/>
      </w:pBdr>
      <w:suppressAutoHyphens/>
      <w:spacing w:after="283"/>
      <w:jc w:val="both"/>
    </w:pPr>
    <w:rPr>
      <w:rFonts w:ascii="Calibri" w:hAnsi="Calibri" w:cs="Calibri"/>
      <w:sz w:val="12"/>
      <w:szCs w:val="12"/>
      <w:lang w:val="en-GB" w:eastAsia="zh-CN"/>
    </w:rPr>
  </w:style>
  <w:style w:type="character" w:customStyle="1" w:styleId="Char9">
    <w:name w:val="Υπότιτλος Char"/>
    <w:link w:val="aff6"/>
    <w:locked/>
    <w:rsid w:val="00E7344E"/>
    <w:rPr>
      <w:rFonts w:ascii="Arial" w:hAnsi="Arial" w:cs="Arial"/>
      <w:b/>
      <w:bCs/>
      <w:sz w:val="24"/>
      <w:szCs w:val="24"/>
      <w:lang w:eastAsia="ar-SA"/>
    </w:rPr>
  </w:style>
  <w:style w:type="paragraph" w:styleId="aff6">
    <w:name w:val="Subtitle"/>
    <w:basedOn w:val="a"/>
    <w:next w:val="a5"/>
    <w:link w:val="Char9"/>
    <w:qFormat/>
    <w:rsid w:val="00E7344E"/>
    <w:pPr>
      <w:overflowPunct w:val="0"/>
      <w:autoSpaceDE w:val="0"/>
      <w:spacing w:line="360" w:lineRule="auto"/>
      <w:jc w:val="center"/>
    </w:pPr>
    <w:rPr>
      <w:rFonts w:ascii="Arial" w:eastAsiaTheme="minorHAnsi" w:hAnsi="Arial" w:cs="Arial"/>
      <w:b/>
      <w:bCs/>
      <w:lang w:eastAsia="ar-SA"/>
    </w:rPr>
  </w:style>
  <w:style w:type="character" w:customStyle="1" w:styleId="Char13">
    <w:name w:val="Υπότιτλος Char1"/>
    <w:basedOn w:val="a0"/>
    <w:uiPriority w:val="11"/>
    <w:rsid w:val="00E7344E"/>
    <w:rPr>
      <w:rFonts w:eastAsiaTheme="minorEastAsia"/>
      <w:color w:val="5A5A5A" w:themeColor="text1" w:themeTint="A5"/>
      <w:spacing w:val="15"/>
      <w:lang w:eastAsia="el-GR"/>
    </w:rPr>
  </w:style>
  <w:style w:type="character" w:customStyle="1" w:styleId="WW-FootnoteReference17">
    <w:name w:val="WW-Footnote Reference17"/>
    <w:rsid w:val="00E7344E"/>
    <w:rPr>
      <w:vertAlign w:val="superscript"/>
    </w:rPr>
  </w:style>
  <w:style w:type="character" w:customStyle="1" w:styleId="WW-FootnoteReference19">
    <w:name w:val="WW-Footnote Reference19"/>
    <w:rsid w:val="00E7344E"/>
    <w:rPr>
      <w:vertAlign w:val="superscript"/>
    </w:rPr>
  </w:style>
  <w:style w:type="paragraph" w:customStyle="1" w:styleId="msonormal0">
    <w:name w:val="msonormal"/>
    <w:basedOn w:val="a"/>
    <w:rsid w:val="00E7344E"/>
    <w:pPr>
      <w:spacing w:before="100" w:beforeAutospacing="1" w:after="100" w:afterAutospacing="1"/>
    </w:pPr>
  </w:style>
  <w:style w:type="paragraph" w:customStyle="1" w:styleId="xl80">
    <w:name w:val="xl80"/>
    <w:basedOn w:val="a"/>
    <w:rsid w:val="00E7344E"/>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81">
    <w:name w:val="xl81"/>
    <w:basedOn w:val="a"/>
    <w:rsid w:val="00E734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82">
    <w:name w:val="xl82"/>
    <w:basedOn w:val="a"/>
    <w:rsid w:val="00E7344E"/>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83">
    <w:name w:val="xl83"/>
    <w:basedOn w:val="a"/>
    <w:rsid w:val="00E7344E"/>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84">
    <w:name w:val="xl84"/>
    <w:basedOn w:val="a"/>
    <w:rsid w:val="00E734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16"/>
      <w:szCs w:val="16"/>
    </w:rPr>
  </w:style>
  <w:style w:type="paragraph" w:customStyle="1" w:styleId="xl85">
    <w:name w:val="xl85"/>
    <w:basedOn w:val="a"/>
    <w:rsid w:val="00E734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16"/>
      <w:szCs w:val="16"/>
    </w:rPr>
  </w:style>
  <w:style w:type="paragraph" w:customStyle="1" w:styleId="xl86">
    <w:name w:val="xl86"/>
    <w:basedOn w:val="a"/>
    <w:rsid w:val="00E734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18"/>
      <w:szCs w:val="18"/>
    </w:rPr>
  </w:style>
  <w:style w:type="paragraph" w:customStyle="1" w:styleId="xl87">
    <w:name w:val="xl87"/>
    <w:basedOn w:val="a"/>
    <w:rsid w:val="00E7344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E7344E"/>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9">
    <w:name w:val="xl89"/>
    <w:basedOn w:val="a"/>
    <w:rsid w:val="00E734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90">
    <w:name w:val="xl90"/>
    <w:basedOn w:val="a"/>
    <w:rsid w:val="00E7344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1">
    <w:name w:val="xl91"/>
    <w:basedOn w:val="a"/>
    <w:rsid w:val="00E734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16"/>
      <w:szCs w:val="16"/>
    </w:rPr>
  </w:style>
  <w:style w:type="paragraph" w:customStyle="1" w:styleId="xl92">
    <w:name w:val="xl92"/>
    <w:basedOn w:val="a"/>
    <w:rsid w:val="00E7344E"/>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3">
    <w:name w:val="xl93"/>
    <w:basedOn w:val="a"/>
    <w:rsid w:val="00E7344E"/>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4">
    <w:name w:val="xl94"/>
    <w:basedOn w:val="a"/>
    <w:rsid w:val="00E734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95">
    <w:name w:val="xl95"/>
    <w:basedOn w:val="a"/>
    <w:rsid w:val="00E7344E"/>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96">
    <w:name w:val="xl96"/>
    <w:basedOn w:val="a"/>
    <w:rsid w:val="00E734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18"/>
      <w:szCs w:val="18"/>
    </w:rPr>
  </w:style>
  <w:style w:type="paragraph" w:customStyle="1" w:styleId="xl97">
    <w:name w:val="xl97"/>
    <w:basedOn w:val="a"/>
    <w:rsid w:val="00E7344E"/>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8">
    <w:name w:val="xl98"/>
    <w:basedOn w:val="a"/>
    <w:rsid w:val="00E734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18"/>
      <w:szCs w:val="18"/>
    </w:rPr>
  </w:style>
  <w:style w:type="paragraph" w:customStyle="1" w:styleId="xl99">
    <w:name w:val="xl99"/>
    <w:basedOn w:val="a"/>
    <w:rsid w:val="00E734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100">
    <w:name w:val="xl100"/>
    <w:basedOn w:val="a"/>
    <w:rsid w:val="00E734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18"/>
      <w:szCs w:val="18"/>
    </w:rPr>
  </w:style>
  <w:style w:type="paragraph" w:customStyle="1" w:styleId="xl101">
    <w:name w:val="xl101"/>
    <w:basedOn w:val="a"/>
    <w:rsid w:val="00E734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sz w:val="18"/>
      <w:szCs w:val="18"/>
    </w:rPr>
  </w:style>
  <w:style w:type="paragraph" w:customStyle="1" w:styleId="xl102">
    <w:name w:val="xl102"/>
    <w:basedOn w:val="a"/>
    <w:rsid w:val="00E734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18"/>
      <w:szCs w:val="18"/>
    </w:rPr>
  </w:style>
  <w:style w:type="paragraph" w:customStyle="1" w:styleId="xl103">
    <w:name w:val="xl103"/>
    <w:basedOn w:val="a"/>
    <w:rsid w:val="00E7344E"/>
    <w:pPr>
      <w:spacing w:before="100" w:beforeAutospacing="1" w:after="100" w:afterAutospacing="1"/>
      <w:jc w:val="center"/>
      <w:textAlignment w:val="center"/>
    </w:pPr>
    <w:rPr>
      <w:b/>
      <w:bCs/>
    </w:rPr>
  </w:style>
  <w:style w:type="paragraph" w:customStyle="1" w:styleId="xl104">
    <w:name w:val="xl104"/>
    <w:basedOn w:val="a"/>
    <w:rsid w:val="00E7344E"/>
    <w:pPr>
      <w:shd w:val="clear" w:color="000000" w:fill="FFFFFF"/>
      <w:spacing w:before="100" w:beforeAutospacing="1" w:after="100" w:afterAutospacing="1"/>
    </w:pPr>
    <w:rPr>
      <w:sz w:val="18"/>
      <w:szCs w:val="18"/>
    </w:rPr>
  </w:style>
  <w:style w:type="paragraph" w:customStyle="1" w:styleId="xl105">
    <w:name w:val="xl105"/>
    <w:basedOn w:val="a"/>
    <w:rsid w:val="00E7344E"/>
    <w:pPr>
      <w:spacing w:before="100" w:beforeAutospacing="1" w:after="100" w:afterAutospacing="1"/>
    </w:pPr>
  </w:style>
  <w:style w:type="paragraph" w:customStyle="1" w:styleId="xl106">
    <w:name w:val="xl106"/>
    <w:basedOn w:val="a"/>
    <w:rsid w:val="00E7344E"/>
    <w:pPr>
      <w:spacing w:before="100" w:beforeAutospacing="1" w:after="100" w:afterAutospacing="1"/>
    </w:pPr>
    <w:rPr>
      <w:sz w:val="18"/>
      <w:szCs w:val="18"/>
    </w:rPr>
  </w:style>
  <w:style w:type="paragraph" w:customStyle="1" w:styleId="xl127">
    <w:name w:val="xl127"/>
    <w:basedOn w:val="a"/>
    <w:rsid w:val="00E734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28">
    <w:name w:val="xl128"/>
    <w:basedOn w:val="a"/>
    <w:rsid w:val="00E734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9">
    <w:name w:val="xl129"/>
    <w:basedOn w:val="a"/>
    <w:rsid w:val="00E7344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30">
    <w:name w:val="xl130"/>
    <w:basedOn w:val="a"/>
    <w:rsid w:val="00E7344E"/>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31">
    <w:name w:val="xl131"/>
    <w:basedOn w:val="a"/>
    <w:rsid w:val="00E7344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32">
    <w:name w:val="xl132"/>
    <w:basedOn w:val="a"/>
    <w:rsid w:val="00E734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WW-BodyText21">
    <w:name w:val="WW-Body Text 21"/>
    <w:basedOn w:val="a"/>
    <w:rsid w:val="00E7344E"/>
    <w:pPr>
      <w:suppressAutoHyphens/>
      <w:jc w:val="both"/>
    </w:pPr>
    <w:rPr>
      <w:color w:val="000000"/>
      <w:sz w:val="22"/>
      <w:szCs w:val="20"/>
      <w:lang w:eastAsia="ar-SA"/>
    </w:rPr>
  </w:style>
  <w:style w:type="character" w:customStyle="1" w:styleId="NormalBoldChar">
    <w:name w:val="NormalBold Char"/>
    <w:rsid w:val="00E7344E"/>
    <w:rPr>
      <w:rFonts w:ascii="Times New Roman" w:eastAsia="Times New Roman" w:hAnsi="Times New Roman" w:cs="Times New Roman"/>
      <w:b/>
      <w:sz w:val="24"/>
      <w:lang w:val="el-GR"/>
    </w:rPr>
  </w:style>
  <w:style w:type="paragraph" w:customStyle="1" w:styleId="SectionTitle">
    <w:name w:val="SectionTitle"/>
    <w:basedOn w:val="a"/>
    <w:next w:val="1"/>
    <w:rsid w:val="00E7344E"/>
    <w:pPr>
      <w:keepNext/>
      <w:suppressAutoHyphens/>
      <w:spacing w:before="120" w:after="360" w:line="276" w:lineRule="auto"/>
      <w:ind w:firstLine="397"/>
      <w:jc w:val="center"/>
    </w:pPr>
    <w:rPr>
      <w:rFonts w:ascii="Calibri" w:hAnsi="Calibri" w:cs="Calibri"/>
      <w:b/>
      <w:smallCaps/>
      <w:kern w:val="1"/>
      <w:sz w:val="28"/>
      <w:szCs w:val="22"/>
      <w:lang w:eastAsia="zh-CN"/>
    </w:rPr>
  </w:style>
  <w:style w:type="character" w:customStyle="1" w:styleId="fontstyle01">
    <w:name w:val="fontstyle01"/>
    <w:rsid w:val="00E7344E"/>
    <w:rPr>
      <w:rFonts w:ascii="Calibri" w:hAnsi="Calibri" w:hint="default"/>
      <w:b/>
      <w:bCs/>
      <w:i w:val="0"/>
      <w:iCs w:val="0"/>
      <w:color w:val="000000"/>
      <w:sz w:val="22"/>
      <w:szCs w:val="22"/>
    </w:rPr>
  </w:style>
  <w:style w:type="character" w:customStyle="1" w:styleId="fontstyle31">
    <w:name w:val="fontstyle31"/>
    <w:rsid w:val="00E7344E"/>
    <w:rPr>
      <w:rFonts w:ascii="Calibri" w:hAnsi="Calibri" w:hint="default"/>
      <w:b w:val="0"/>
      <w:bCs w:val="0"/>
      <w:i w:val="0"/>
      <w:iCs w:val="0"/>
      <w:color w:val="000000"/>
      <w:sz w:val="22"/>
      <w:szCs w:val="22"/>
    </w:rPr>
  </w:style>
  <w:style w:type="paragraph" w:customStyle="1" w:styleId="xl64">
    <w:name w:val="xl64"/>
    <w:basedOn w:val="a"/>
    <w:rsid w:val="00E7344E"/>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b/>
      <w:bCs/>
      <w:sz w:val="20"/>
      <w:szCs w:val="20"/>
    </w:rPr>
  </w:style>
  <w:style w:type="character" w:styleId="aff7">
    <w:name w:val="Unresolved Mention"/>
    <w:basedOn w:val="a0"/>
    <w:uiPriority w:val="99"/>
    <w:semiHidden/>
    <w:unhideWhenUsed/>
    <w:rsid w:val="005F49B1"/>
    <w:rPr>
      <w:color w:val="605E5C"/>
      <w:shd w:val="clear" w:color="auto" w:fill="E1DFDD"/>
    </w:rPr>
  </w:style>
  <w:style w:type="paragraph" w:styleId="aff8">
    <w:name w:val="Document Map"/>
    <w:basedOn w:val="a"/>
    <w:link w:val="Chara"/>
    <w:semiHidden/>
    <w:rsid w:val="007C0E31"/>
    <w:pPr>
      <w:shd w:val="clear" w:color="auto" w:fill="000080"/>
    </w:pPr>
    <w:rPr>
      <w:rFonts w:ascii="Tahoma" w:hAnsi="Tahoma" w:cs="Tahoma"/>
      <w:sz w:val="20"/>
      <w:szCs w:val="20"/>
      <w:lang w:eastAsia="en-US"/>
    </w:rPr>
  </w:style>
  <w:style w:type="character" w:customStyle="1" w:styleId="Chara">
    <w:name w:val="Χάρτης εγγράφου Char"/>
    <w:basedOn w:val="a0"/>
    <w:link w:val="aff8"/>
    <w:semiHidden/>
    <w:rsid w:val="007C0E31"/>
    <w:rPr>
      <w:rFonts w:ascii="Tahoma" w:eastAsia="Times New Roman" w:hAnsi="Tahoma" w:cs="Tahoma"/>
      <w:sz w:val="20"/>
      <w:szCs w:val="20"/>
      <w:shd w:val="clear" w:color="auto" w:fill="000080"/>
    </w:rPr>
  </w:style>
  <w:style w:type="character" w:styleId="aff9">
    <w:name w:val="Placeholder Text"/>
    <w:basedOn w:val="a0"/>
    <w:uiPriority w:val="99"/>
    <w:semiHidden/>
    <w:rsid w:val="004508C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5256847">
      <w:bodyDiv w:val="1"/>
      <w:marLeft w:val="0"/>
      <w:marRight w:val="0"/>
      <w:marTop w:val="0"/>
      <w:marBottom w:val="0"/>
      <w:divBdr>
        <w:top w:val="none" w:sz="0" w:space="0" w:color="auto"/>
        <w:left w:val="none" w:sz="0" w:space="0" w:color="auto"/>
        <w:bottom w:val="none" w:sz="0" w:space="0" w:color="auto"/>
        <w:right w:val="none" w:sz="0" w:space="0" w:color="auto"/>
      </w:divBdr>
    </w:div>
    <w:div w:id="284964971">
      <w:bodyDiv w:val="1"/>
      <w:marLeft w:val="0"/>
      <w:marRight w:val="0"/>
      <w:marTop w:val="0"/>
      <w:marBottom w:val="0"/>
      <w:divBdr>
        <w:top w:val="none" w:sz="0" w:space="0" w:color="auto"/>
        <w:left w:val="none" w:sz="0" w:space="0" w:color="auto"/>
        <w:bottom w:val="none" w:sz="0" w:space="0" w:color="auto"/>
        <w:right w:val="none" w:sz="0" w:space="0" w:color="auto"/>
      </w:divBdr>
      <w:divsChild>
        <w:div w:id="776213023">
          <w:marLeft w:val="0"/>
          <w:marRight w:val="0"/>
          <w:marTop w:val="0"/>
          <w:marBottom w:val="0"/>
          <w:divBdr>
            <w:top w:val="none" w:sz="0" w:space="0" w:color="auto"/>
            <w:left w:val="none" w:sz="0" w:space="0" w:color="auto"/>
            <w:bottom w:val="none" w:sz="0" w:space="0" w:color="auto"/>
            <w:right w:val="none" w:sz="0" w:space="0" w:color="auto"/>
          </w:divBdr>
        </w:div>
        <w:div w:id="1227689498">
          <w:marLeft w:val="0"/>
          <w:marRight w:val="0"/>
          <w:marTop w:val="0"/>
          <w:marBottom w:val="0"/>
          <w:divBdr>
            <w:top w:val="none" w:sz="0" w:space="0" w:color="auto"/>
            <w:left w:val="none" w:sz="0" w:space="0" w:color="auto"/>
            <w:bottom w:val="none" w:sz="0" w:space="0" w:color="auto"/>
            <w:right w:val="none" w:sz="0" w:space="0" w:color="auto"/>
          </w:divBdr>
        </w:div>
      </w:divsChild>
    </w:div>
    <w:div w:id="672806680">
      <w:bodyDiv w:val="1"/>
      <w:marLeft w:val="0"/>
      <w:marRight w:val="0"/>
      <w:marTop w:val="0"/>
      <w:marBottom w:val="0"/>
      <w:divBdr>
        <w:top w:val="none" w:sz="0" w:space="0" w:color="auto"/>
        <w:left w:val="none" w:sz="0" w:space="0" w:color="auto"/>
        <w:bottom w:val="none" w:sz="0" w:space="0" w:color="auto"/>
        <w:right w:val="none" w:sz="0" w:space="0" w:color="auto"/>
      </w:divBdr>
    </w:div>
    <w:div w:id="852914995">
      <w:bodyDiv w:val="1"/>
      <w:marLeft w:val="0"/>
      <w:marRight w:val="0"/>
      <w:marTop w:val="0"/>
      <w:marBottom w:val="0"/>
      <w:divBdr>
        <w:top w:val="none" w:sz="0" w:space="0" w:color="auto"/>
        <w:left w:val="none" w:sz="0" w:space="0" w:color="auto"/>
        <w:bottom w:val="none" w:sz="0" w:space="0" w:color="auto"/>
        <w:right w:val="none" w:sz="0" w:space="0" w:color="auto"/>
      </w:divBdr>
    </w:div>
    <w:div w:id="1153791181">
      <w:bodyDiv w:val="1"/>
      <w:marLeft w:val="0"/>
      <w:marRight w:val="0"/>
      <w:marTop w:val="0"/>
      <w:marBottom w:val="0"/>
      <w:divBdr>
        <w:top w:val="none" w:sz="0" w:space="0" w:color="auto"/>
        <w:left w:val="none" w:sz="0" w:space="0" w:color="auto"/>
        <w:bottom w:val="none" w:sz="0" w:space="0" w:color="auto"/>
        <w:right w:val="none" w:sz="0" w:space="0" w:color="auto"/>
      </w:divBdr>
    </w:div>
    <w:div w:id="1164736038">
      <w:bodyDiv w:val="1"/>
      <w:marLeft w:val="0"/>
      <w:marRight w:val="0"/>
      <w:marTop w:val="0"/>
      <w:marBottom w:val="0"/>
      <w:divBdr>
        <w:top w:val="none" w:sz="0" w:space="0" w:color="auto"/>
        <w:left w:val="none" w:sz="0" w:space="0" w:color="auto"/>
        <w:bottom w:val="none" w:sz="0" w:space="0" w:color="auto"/>
        <w:right w:val="none" w:sz="0" w:space="0" w:color="auto"/>
      </w:divBdr>
    </w:div>
    <w:div w:id="1196388023">
      <w:bodyDiv w:val="1"/>
      <w:marLeft w:val="0"/>
      <w:marRight w:val="0"/>
      <w:marTop w:val="0"/>
      <w:marBottom w:val="0"/>
      <w:divBdr>
        <w:top w:val="none" w:sz="0" w:space="0" w:color="auto"/>
        <w:left w:val="none" w:sz="0" w:space="0" w:color="auto"/>
        <w:bottom w:val="none" w:sz="0" w:space="0" w:color="auto"/>
        <w:right w:val="none" w:sz="0" w:space="0" w:color="auto"/>
      </w:divBdr>
    </w:div>
    <w:div w:id="1338196329">
      <w:bodyDiv w:val="1"/>
      <w:marLeft w:val="0"/>
      <w:marRight w:val="0"/>
      <w:marTop w:val="0"/>
      <w:marBottom w:val="0"/>
      <w:divBdr>
        <w:top w:val="none" w:sz="0" w:space="0" w:color="auto"/>
        <w:left w:val="none" w:sz="0" w:space="0" w:color="auto"/>
        <w:bottom w:val="none" w:sz="0" w:space="0" w:color="auto"/>
        <w:right w:val="none" w:sz="0" w:space="0" w:color="auto"/>
      </w:divBdr>
    </w:div>
    <w:div w:id="1570143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2dype.g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2dype.g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2dype.gr" TargetMode="External"/><Relationship Id="rId4" Type="http://schemas.openxmlformats.org/officeDocument/2006/relationships/settings" Target="settings.xml"/><Relationship Id="rId9" Type="http://schemas.openxmlformats.org/officeDocument/2006/relationships/hyperlink" Target="mailto:tavladoraki@2dype.gr" TargetMode="External"/><Relationship Id="rId14"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2BE0BB-F9D1-4ED1-9600-F5275635E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2936</TotalTime>
  <Pages>52</Pages>
  <Words>18620</Words>
  <Characters>100551</Characters>
  <Application>Microsoft Office Word</Application>
  <DocSecurity>0</DocSecurity>
  <Lines>837</Lines>
  <Paragraphs>237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118934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Δήμητρα ΤΖΑΧΜΙΤΖΟΓΛΟΥ</dc:creator>
  <cp:keywords/>
  <dc:description/>
  <cp:lastModifiedBy>Ιωάννα ΤΑΒΛΑΔΩΡΑΚΗ</cp:lastModifiedBy>
  <cp:revision>44</cp:revision>
  <cp:lastPrinted>2020-05-13T06:03:00Z</cp:lastPrinted>
  <dcterms:created xsi:type="dcterms:W3CDTF">2019-10-10T06:43:00Z</dcterms:created>
  <dcterms:modified xsi:type="dcterms:W3CDTF">2020-11-11T16:54:00Z</dcterms:modified>
</cp:coreProperties>
</file>